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611230E" w14:textId="1D65CC44" w:rsidR="001938C3" w:rsidRPr="00EC4160" w:rsidRDefault="001938C3" w:rsidP="00CF0B03">
      <w:pPr>
        <w:jc w:val="center"/>
        <w:rPr>
          <w:rFonts w:ascii="Arial Narrow" w:hAnsi="Arial Narrow" w:cs="Arial"/>
          <w:b/>
          <w:sz w:val="28"/>
          <w:szCs w:val="28"/>
        </w:rPr>
      </w:pPr>
      <w:r w:rsidRPr="00EC4160">
        <w:rPr>
          <w:rFonts w:ascii="Arial Narrow" w:hAnsi="Arial Narrow" w:cs="Arial"/>
          <w:b/>
          <w:sz w:val="28"/>
          <w:szCs w:val="28"/>
        </w:rPr>
        <w:t xml:space="preserve"> UMOWA nr </w:t>
      </w:r>
      <w:r w:rsidR="002F1D16" w:rsidRPr="00AC4577">
        <w:rPr>
          <w:rFonts w:ascii="Arial Narrow" w:hAnsi="Arial Narrow" w:cs="Arial"/>
          <w:b/>
          <w:sz w:val="28"/>
          <w:szCs w:val="28"/>
          <w:highlight w:val="yellow"/>
        </w:rPr>
        <w:t>………………………..</w:t>
      </w:r>
    </w:p>
    <w:p w14:paraId="4A7AA0DC" w14:textId="77777777" w:rsidR="001938C3" w:rsidRPr="00EC4160" w:rsidRDefault="001938C3" w:rsidP="00CF0B03">
      <w:pPr>
        <w:jc w:val="center"/>
        <w:rPr>
          <w:rFonts w:ascii="Arial Narrow" w:hAnsi="Arial Narrow" w:cs="Arial"/>
          <w:b/>
          <w:sz w:val="28"/>
          <w:szCs w:val="28"/>
        </w:rPr>
      </w:pPr>
      <w:r w:rsidRPr="00EC4160">
        <w:rPr>
          <w:rFonts w:ascii="Arial Narrow" w:hAnsi="Arial Narrow" w:cs="Arial"/>
          <w:b/>
          <w:sz w:val="28"/>
          <w:szCs w:val="28"/>
        </w:rPr>
        <w:t xml:space="preserve">(dalej jako: „Umowa”) </w:t>
      </w:r>
    </w:p>
    <w:p w14:paraId="5D79EA6B" w14:textId="77777777" w:rsidR="001938C3" w:rsidRPr="00EC4160" w:rsidRDefault="001938C3" w:rsidP="00CF0B03">
      <w:pPr>
        <w:rPr>
          <w:rFonts w:ascii="Arial Narrow" w:hAnsi="Arial Narrow" w:cs="Arial"/>
          <w:sz w:val="22"/>
          <w:szCs w:val="22"/>
        </w:rPr>
      </w:pPr>
    </w:p>
    <w:p w14:paraId="2922E430" w14:textId="7B8C4E0F" w:rsidR="001938C3" w:rsidRPr="00EC4160" w:rsidRDefault="001938C3" w:rsidP="00CF0B03">
      <w:pPr>
        <w:rPr>
          <w:rFonts w:ascii="Arial Narrow" w:hAnsi="Arial Narrow" w:cs="Arial"/>
          <w:sz w:val="22"/>
          <w:szCs w:val="22"/>
        </w:rPr>
      </w:pPr>
      <w:r w:rsidRPr="00EC4160">
        <w:rPr>
          <w:rFonts w:ascii="Arial Narrow" w:hAnsi="Arial Narrow" w:cs="Arial"/>
          <w:sz w:val="22"/>
          <w:szCs w:val="22"/>
        </w:rPr>
        <w:t xml:space="preserve">zawarta </w:t>
      </w:r>
      <w:r w:rsidR="00673D79" w:rsidRPr="00EC4160">
        <w:rPr>
          <w:rFonts w:ascii="Arial Narrow" w:hAnsi="Arial Narrow" w:cs="Arial"/>
          <w:sz w:val="22"/>
          <w:szCs w:val="22"/>
        </w:rPr>
        <w:t>w formie elektronicznej w rozumieniu art. 78[1] § 1 k.c., pomiędzy:</w:t>
      </w:r>
    </w:p>
    <w:p w14:paraId="3A98CCB2" w14:textId="77777777" w:rsidR="001938C3" w:rsidRPr="00EC4160" w:rsidRDefault="001938C3" w:rsidP="00CF0B03">
      <w:pPr>
        <w:jc w:val="both"/>
        <w:rPr>
          <w:rFonts w:ascii="Arial Narrow" w:hAnsi="Arial Narrow" w:cs="Arial"/>
          <w:b/>
          <w:sz w:val="22"/>
          <w:szCs w:val="22"/>
        </w:rPr>
      </w:pPr>
    </w:p>
    <w:p w14:paraId="12F1988A" w14:textId="340FA465" w:rsidR="001938C3" w:rsidRPr="00EC4160" w:rsidRDefault="001938C3" w:rsidP="00CF0B03">
      <w:pPr>
        <w:tabs>
          <w:tab w:val="left" w:pos="425"/>
        </w:tabs>
        <w:jc w:val="both"/>
        <w:rPr>
          <w:rFonts w:ascii="Arial Narrow" w:hAnsi="Arial Narrow"/>
          <w:iCs/>
          <w:spacing w:val="6"/>
          <w:sz w:val="22"/>
          <w:szCs w:val="22"/>
        </w:rPr>
      </w:pPr>
      <w:bookmarkStart w:id="0" w:name="_Hlk113967306"/>
      <w:bookmarkStart w:id="1" w:name="_Hlk113967272"/>
      <w:r w:rsidRPr="00EC4160">
        <w:rPr>
          <w:rFonts w:ascii="Arial Narrow" w:hAnsi="Arial Narrow"/>
          <w:b/>
          <w:sz w:val="22"/>
          <w:szCs w:val="22"/>
        </w:rPr>
        <w:t>ENERGA Kogeneracja Sp. z o.o.</w:t>
      </w:r>
      <w:bookmarkEnd w:id="0"/>
      <w:r w:rsidRPr="00EC4160">
        <w:rPr>
          <w:rFonts w:ascii="Arial Narrow" w:hAnsi="Arial Narrow"/>
          <w:sz w:val="22"/>
          <w:szCs w:val="22"/>
        </w:rPr>
        <w:t xml:space="preserve"> z siedzibą w Elblągu (82-300) przy </w:t>
      </w:r>
      <w:bookmarkStart w:id="2" w:name="_Hlk113967340"/>
      <w:r w:rsidRPr="00EC4160">
        <w:rPr>
          <w:rFonts w:ascii="Arial Narrow" w:hAnsi="Arial Narrow"/>
          <w:sz w:val="22"/>
          <w:szCs w:val="22"/>
        </w:rPr>
        <w:t>ul. Elektrycznej 20A</w:t>
      </w:r>
      <w:bookmarkEnd w:id="1"/>
      <w:bookmarkEnd w:id="2"/>
      <w:r w:rsidRPr="00EC4160">
        <w:rPr>
          <w:rFonts w:ascii="Arial Narrow" w:hAnsi="Arial Narrow"/>
          <w:sz w:val="22"/>
          <w:szCs w:val="22"/>
        </w:rPr>
        <w:t xml:space="preserve">, wpisaną do rejestru przedsiębiorców Krajowego Rejestru Sądowego pod numerem KRS 0000207049, której dokumentacja przechowywana jest w Sądzie Rejonowym w Olsztynie, VIII Wydział Gospodarczy KRS, NIP </w:t>
      </w:r>
      <w:bookmarkStart w:id="3" w:name="_Hlk113967366"/>
      <w:r w:rsidRPr="00EC4160">
        <w:rPr>
          <w:rFonts w:ascii="Arial Narrow" w:hAnsi="Arial Narrow"/>
          <w:sz w:val="22"/>
          <w:szCs w:val="22"/>
        </w:rPr>
        <w:t>578-20-58-156</w:t>
      </w:r>
      <w:bookmarkEnd w:id="3"/>
      <w:r w:rsidRPr="00EC4160">
        <w:rPr>
          <w:rFonts w:ascii="Arial Narrow" w:hAnsi="Arial Narrow"/>
          <w:sz w:val="22"/>
          <w:szCs w:val="22"/>
        </w:rPr>
        <w:t>, Regon 170356044, z kapitałem zakładowym w wysokości 400 917 000,00 złotych</w:t>
      </w:r>
      <w:r w:rsidR="00734C18">
        <w:rPr>
          <w:rFonts w:ascii="Arial Narrow" w:hAnsi="Arial Narrow"/>
          <w:sz w:val="22"/>
          <w:szCs w:val="22"/>
        </w:rPr>
        <w:t xml:space="preserve"> w całości wpłaconym</w:t>
      </w:r>
      <w:r w:rsidRPr="00EC4160">
        <w:rPr>
          <w:rFonts w:ascii="Arial Narrow" w:hAnsi="Arial Narrow"/>
          <w:color w:val="000000"/>
          <w:sz w:val="22"/>
          <w:szCs w:val="22"/>
        </w:rPr>
        <w:t xml:space="preserve">, </w:t>
      </w:r>
      <w:r w:rsidRPr="00EC4160">
        <w:rPr>
          <w:rFonts w:ascii="Arial Narrow" w:hAnsi="Arial Narrow"/>
          <w:iCs/>
          <w:spacing w:val="6"/>
          <w:sz w:val="22"/>
          <w:szCs w:val="22"/>
        </w:rPr>
        <w:t xml:space="preserve">reprezentowaną przez: </w:t>
      </w:r>
    </w:p>
    <w:p w14:paraId="5975B1BC" w14:textId="77777777" w:rsidR="001938C3" w:rsidRPr="00EC4160" w:rsidRDefault="001938C3" w:rsidP="00CF0B03">
      <w:pPr>
        <w:tabs>
          <w:tab w:val="left" w:pos="425"/>
        </w:tabs>
        <w:jc w:val="both"/>
        <w:rPr>
          <w:rFonts w:ascii="Arial Narrow" w:hAnsi="Arial Narrow"/>
          <w:iCs/>
          <w:spacing w:val="6"/>
          <w:sz w:val="22"/>
          <w:szCs w:val="22"/>
        </w:rPr>
      </w:pPr>
    </w:p>
    <w:p w14:paraId="13305DB4" w14:textId="77777777" w:rsidR="001938C3" w:rsidRPr="00EC4160" w:rsidRDefault="001938C3" w:rsidP="00CF0B03">
      <w:pPr>
        <w:numPr>
          <w:ilvl w:val="0"/>
          <w:numId w:val="5"/>
        </w:numPr>
        <w:tabs>
          <w:tab w:val="left" w:pos="567"/>
          <w:tab w:val="left" w:pos="1440"/>
        </w:tabs>
        <w:ind w:left="360"/>
        <w:rPr>
          <w:rFonts w:ascii="Arial Narrow" w:hAnsi="Arial Narrow" w:cs="Arial"/>
          <w:color w:val="000000"/>
          <w:sz w:val="22"/>
          <w:szCs w:val="22"/>
        </w:rPr>
      </w:pPr>
      <w:r w:rsidRPr="00EC4160">
        <w:rPr>
          <w:rFonts w:ascii="Arial Narrow" w:hAnsi="Arial Narrow" w:cs="Arial"/>
          <w:color w:val="000000"/>
          <w:sz w:val="22"/>
          <w:szCs w:val="22"/>
        </w:rPr>
        <w:t>...............................................................</w:t>
      </w:r>
    </w:p>
    <w:p w14:paraId="41878527" w14:textId="77777777" w:rsidR="001938C3" w:rsidRPr="00EC4160" w:rsidRDefault="001938C3" w:rsidP="00CF0B03">
      <w:pPr>
        <w:ind w:left="-708"/>
        <w:rPr>
          <w:rFonts w:ascii="Arial Narrow" w:hAnsi="Arial Narrow" w:cs="Arial"/>
          <w:color w:val="000000"/>
          <w:sz w:val="22"/>
          <w:szCs w:val="22"/>
        </w:rPr>
      </w:pPr>
    </w:p>
    <w:p w14:paraId="070BFCF1" w14:textId="77777777" w:rsidR="001938C3" w:rsidRPr="00EC4160" w:rsidRDefault="001938C3" w:rsidP="00CF0B03">
      <w:pPr>
        <w:numPr>
          <w:ilvl w:val="0"/>
          <w:numId w:val="5"/>
        </w:numPr>
        <w:tabs>
          <w:tab w:val="left" w:pos="567"/>
          <w:tab w:val="left" w:pos="1440"/>
        </w:tabs>
        <w:ind w:left="360"/>
        <w:rPr>
          <w:rFonts w:ascii="Arial Narrow" w:hAnsi="Arial Narrow" w:cs="Arial"/>
          <w:color w:val="000000"/>
          <w:sz w:val="22"/>
          <w:szCs w:val="22"/>
        </w:rPr>
      </w:pPr>
      <w:r w:rsidRPr="00EC4160">
        <w:rPr>
          <w:rFonts w:ascii="Arial Narrow" w:hAnsi="Arial Narrow" w:cs="Arial"/>
          <w:color w:val="000000"/>
          <w:sz w:val="22"/>
          <w:szCs w:val="22"/>
        </w:rPr>
        <w:t>...............................................................</w:t>
      </w:r>
    </w:p>
    <w:p w14:paraId="71F35FDF" w14:textId="77777777" w:rsidR="001938C3" w:rsidRPr="00EC4160" w:rsidRDefault="001938C3" w:rsidP="00CF0B03">
      <w:pPr>
        <w:rPr>
          <w:rFonts w:ascii="Arial Narrow" w:hAnsi="Arial Narrow" w:cs="Arial"/>
          <w:color w:val="000000"/>
          <w:sz w:val="22"/>
          <w:szCs w:val="22"/>
        </w:rPr>
      </w:pPr>
    </w:p>
    <w:p w14:paraId="20B1E24D" w14:textId="459DAB1A" w:rsidR="001938C3" w:rsidRPr="00EC4160" w:rsidRDefault="001938C3" w:rsidP="00CF0B03">
      <w:pPr>
        <w:rPr>
          <w:rFonts w:ascii="Arial Narrow" w:hAnsi="Arial Narrow" w:cs="Arial"/>
          <w:b/>
          <w:color w:val="000000"/>
          <w:sz w:val="22"/>
          <w:szCs w:val="22"/>
        </w:rPr>
      </w:pPr>
      <w:r w:rsidRPr="00EC4160">
        <w:rPr>
          <w:rFonts w:ascii="Arial Narrow" w:hAnsi="Arial Narrow" w:cs="Arial"/>
          <w:color w:val="000000"/>
          <w:sz w:val="22"/>
          <w:szCs w:val="22"/>
        </w:rPr>
        <w:t xml:space="preserve">zwaną dalej </w:t>
      </w:r>
      <w:r w:rsidRPr="00EC4160">
        <w:rPr>
          <w:rFonts w:ascii="Arial Narrow" w:hAnsi="Arial Narrow" w:cs="Arial"/>
          <w:b/>
          <w:color w:val="000000"/>
          <w:sz w:val="22"/>
          <w:szCs w:val="22"/>
        </w:rPr>
        <w:t>„Zamawiającym”</w:t>
      </w:r>
      <w:r w:rsidR="006F26B4" w:rsidRPr="00EC4160">
        <w:rPr>
          <w:rFonts w:ascii="Arial Narrow" w:hAnsi="Arial Narrow" w:cs="Arial"/>
          <w:b/>
          <w:color w:val="000000"/>
          <w:sz w:val="22"/>
          <w:szCs w:val="22"/>
        </w:rPr>
        <w:t xml:space="preserve"> lub „EKO”</w:t>
      </w:r>
    </w:p>
    <w:p w14:paraId="63437A37" w14:textId="77777777" w:rsidR="001938C3" w:rsidRPr="00EC4160" w:rsidRDefault="001938C3" w:rsidP="00CF0B03">
      <w:pPr>
        <w:rPr>
          <w:rFonts w:ascii="Arial Narrow" w:hAnsi="Arial Narrow" w:cs="Arial"/>
          <w:b/>
          <w:color w:val="000000"/>
          <w:sz w:val="22"/>
          <w:szCs w:val="22"/>
        </w:rPr>
      </w:pPr>
    </w:p>
    <w:p w14:paraId="09E4CD6E" w14:textId="6037C3CE" w:rsidR="00826F2F" w:rsidRPr="00EC4160" w:rsidRDefault="001938C3" w:rsidP="00CF0B03">
      <w:pPr>
        <w:rPr>
          <w:rFonts w:ascii="Arial Narrow" w:hAnsi="Arial Narrow" w:cs="Arial"/>
          <w:b/>
          <w:color w:val="000000"/>
          <w:sz w:val="22"/>
          <w:szCs w:val="22"/>
        </w:rPr>
      </w:pPr>
      <w:r w:rsidRPr="00EC4160">
        <w:rPr>
          <w:rFonts w:ascii="Arial Narrow" w:hAnsi="Arial Narrow" w:cs="Arial"/>
          <w:b/>
          <w:color w:val="000000"/>
          <w:sz w:val="22"/>
          <w:szCs w:val="22"/>
        </w:rPr>
        <w:t>a</w:t>
      </w:r>
    </w:p>
    <w:p w14:paraId="3AF1D994" w14:textId="77777777" w:rsidR="00B64FF7" w:rsidRPr="00B64FF7" w:rsidRDefault="00B64FF7" w:rsidP="00CF0B03">
      <w:pPr>
        <w:jc w:val="both"/>
        <w:rPr>
          <w:rFonts w:ascii="Arial Narrow" w:hAnsi="Arial Narrow" w:cs="Arial"/>
          <w:sz w:val="22"/>
          <w:szCs w:val="22"/>
        </w:rPr>
      </w:pPr>
    </w:p>
    <w:p w14:paraId="7433F285" w14:textId="77777777" w:rsidR="00104874" w:rsidRDefault="003E5C69" w:rsidP="00CF0B03">
      <w:pPr>
        <w:jc w:val="both"/>
        <w:rPr>
          <w:rFonts w:ascii="Arial Narrow" w:hAnsi="Arial Narrow" w:cs="Arial"/>
          <w:sz w:val="22"/>
          <w:szCs w:val="22"/>
        </w:rPr>
      </w:pPr>
      <w:r w:rsidRPr="006468CF">
        <w:rPr>
          <w:rFonts w:ascii="Arial Narrow" w:hAnsi="Arial Narrow" w:cs="Arial"/>
          <w:sz w:val="22"/>
          <w:szCs w:val="22"/>
        </w:rPr>
        <w:t>………………………………………………………………………………………………………………………………….</w:t>
      </w:r>
    </w:p>
    <w:p w14:paraId="5CF205DA" w14:textId="0924C32C" w:rsidR="00104874" w:rsidRPr="006468CF" w:rsidRDefault="00104874" w:rsidP="00CF0B03">
      <w:pPr>
        <w:jc w:val="both"/>
        <w:rPr>
          <w:rFonts w:ascii="Arial Narrow" w:hAnsi="Arial Narrow" w:cs="Arial"/>
          <w:sz w:val="22"/>
          <w:szCs w:val="22"/>
        </w:rPr>
      </w:pPr>
      <w:r w:rsidRPr="007D662F">
        <w:rPr>
          <w:rFonts w:ascii="Arial Narrow" w:hAnsi="Arial Narrow" w:cs="Arial"/>
          <w:sz w:val="22"/>
          <w:szCs w:val="22"/>
        </w:rPr>
        <w:t>………………………………………………………………………………………………………………………………….………………………………………………………………………………………………………………………………….</w:t>
      </w:r>
    </w:p>
    <w:p w14:paraId="73863283" w14:textId="77777777" w:rsidR="00104874" w:rsidRDefault="00104874" w:rsidP="00CF0B03">
      <w:pPr>
        <w:jc w:val="both"/>
        <w:rPr>
          <w:rFonts w:ascii="Arial Narrow" w:hAnsi="Arial Narrow" w:cs="Arial"/>
          <w:b/>
          <w:bCs/>
          <w:sz w:val="22"/>
          <w:szCs w:val="22"/>
        </w:rPr>
      </w:pPr>
    </w:p>
    <w:p w14:paraId="5B24193D" w14:textId="77777777" w:rsidR="00104874" w:rsidRDefault="00104874" w:rsidP="00CF0B03">
      <w:pPr>
        <w:jc w:val="both"/>
        <w:rPr>
          <w:rFonts w:ascii="Arial Narrow" w:hAnsi="Arial Narrow" w:cs="Arial"/>
          <w:b/>
          <w:bCs/>
          <w:sz w:val="22"/>
          <w:szCs w:val="22"/>
        </w:rPr>
      </w:pPr>
    </w:p>
    <w:p w14:paraId="5AB10A6F" w14:textId="28979B0D" w:rsidR="001938C3" w:rsidRPr="00EC4160" w:rsidRDefault="00B64FF7" w:rsidP="00CF0B03">
      <w:pPr>
        <w:jc w:val="both"/>
        <w:rPr>
          <w:rFonts w:ascii="Arial Narrow" w:hAnsi="Arial Narrow"/>
          <w:color w:val="000000"/>
          <w:sz w:val="22"/>
          <w:szCs w:val="22"/>
        </w:rPr>
      </w:pPr>
      <w:r w:rsidRPr="00EC4160">
        <w:rPr>
          <w:rFonts w:ascii="Arial Narrow" w:hAnsi="Arial Narrow" w:cs="Arial"/>
          <w:sz w:val="22"/>
          <w:szCs w:val="22"/>
        </w:rPr>
        <w:t>reprezentowaną przez:</w:t>
      </w:r>
    </w:p>
    <w:p w14:paraId="54EA26EE" w14:textId="77777777" w:rsidR="001938C3" w:rsidRPr="00EC4160" w:rsidRDefault="001938C3" w:rsidP="00CF0B03">
      <w:pPr>
        <w:jc w:val="both"/>
        <w:rPr>
          <w:rFonts w:ascii="Arial Narrow" w:hAnsi="Arial Narrow" w:cs="Arial"/>
          <w:color w:val="000000"/>
          <w:sz w:val="22"/>
          <w:szCs w:val="22"/>
        </w:rPr>
      </w:pPr>
    </w:p>
    <w:p w14:paraId="3CCF4A25" w14:textId="21598208" w:rsidR="001938C3" w:rsidRDefault="003E5C69" w:rsidP="00CF0B03">
      <w:pPr>
        <w:numPr>
          <w:ilvl w:val="0"/>
          <w:numId w:val="6"/>
        </w:numPr>
        <w:ind w:left="284" w:hanging="284"/>
        <w:rPr>
          <w:rFonts w:ascii="Arial Narrow" w:hAnsi="Arial Narrow" w:cs="Arial"/>
          <w:color w:val="000000"/>
          <w:sz w:val="22"/>
          <w:szCs w:val="22"/>
        </w:rPr>
      </w:pPr>
      <w:r>
        <w:rPr>
          <w:rFonts w:ascii="Arial Narrow" w:hAnsi="Arial Narrow" w:cs="Arial"/>
          <w:color w:val="000000"/>
          <w:sz w:val="22"/>
          <w:szCs w:val="22"/>
        </w:rPr>
        <w:t>……………………………………..</w:t>
      </w:r>
    </w:p>
    <w:p w14:paraId="12BACA27" w14:textId="77777777" w:rsidR="00104874" w:rsidRPr="00EC4160" w:rsidRDefault="00104874" w:rsidP="00CF0B03">
      <w:pPr>
        <w:numPr>
          <w:ilvl w:val="0"/>
          <w:numId w:val="6"/>
        </w:numPr>
        <w:ind w:left="284" w:hanging="284"/>
        <w:rPr>
          <w:rFonts w:ascii="Arial Narrow" w:hAnsi="Arial Narrow" w:cs="Arial"/>
          <w:color w:val="000000"/>
          <w:sz w:val="22"/>
          <w:szCs w:val="22"/>
        </w:rPr>
      </w:pPr>
      <w:r>
        <w:rPr>
          <w:rFonts w:ascii="Arial Narrow" w:hAnsi="Arial Narrow" w:cs="Arial"/>
          <w:color w:val="000000"/>
          <w:sz w:val="22"/>
          <w:szCs w:val="22"/>
        </w:rPr>
        <w:t>……………………………………..</w:t>
      </w:r>
    </w:p>
    <w:p w14:paraId="7E945995" w14:textId="77777777" w:rsidR="00104874" w:rsidRPr="00EC4160" w:rsidRDefault="00104874" w:rsidP="00CF0B03">
      <w:pPr>
        <w:ind w:left="284"/>
        <w:rPr>
          <w:rFonts w:ascii="Arial Narrow" w:hAnsi="Arial Narrow" w:cs="Arial"/>
          <w:color w:val="000000"/>
          <w:sz w:val="22"/>
          <w:szCs w:val="22"/>
        </w:rPr>
      </w:pPr>
    </w:p>
    <w:p w14:paraId="775C4328" w14:textId="77777777" w:rsidR="001938C3" w:rsidRPr="00EC4160" w:rsidRDefault="001938C3" w:rsidP="00CF0B03">
      <w:pPr>
        <w:jc w:val="both"/>
        <w:rPr>
          <w:rFonts w:ascii="Arial Narrow" w:hAnsi="Arial Narrow" w:cs="Arial"/>
          <w:b/>
          <w:color w:val="000000"/>
          <w:sz w:val="22"/>
          <w:szCs w:val="22"/>
        </w:rPr>
      </w:pPr>
    </w:p>
    <w:p w14:paraId="29894DF1" w14:textId="77777777" w:rsidR="001938C3" w:rsidRPr="00EC4160" w:rsidRDefault="001938C3" w:rsidP="00CF0B03">
      <w:pPr>
        <w:jc w:val="both"/>
        <w:rPr>
          <w:rFonts w:ascii="Arial Narrow" w:hAnsi="Arial Narrow" w:cs="Arial"/>
          <w:b/>
          <w:color w:val="000000"/>
          <w:sz w:val="22"/>
          <w:szCs w:val="22"/>
        </w:rPr>
      </w:pPr>
      <w:r w:rsidRPr="00EC4160">
        <w:rPr>
          <w:rFonts w:ascii="Arial Narrow" w:hAnsi="Arial Narrow" w:cs="Arial"/>
          <w:color w:val="000000"/>
          <w:sz w:val="22"/>
          <w:szCs w:val="22"/>
        </w:rPr>
        <w:t>zwanym/ą dalej</w:t>
      </w:r>
      <w:r w:rsidRPr="00EC4160">
        <w:rPr>
          <w:rFonts w:ascii="Arial Narrow" w:hAnsi="Arial Narrow" w:cs="Arial"/>
          <w:b/>
          <w:color w:val="000000"/>
          <w:sz w:val="22"/>
          <w:szCs w:val="22"/>
        </w:rPr>
        <w:t xml:space="preserve"> „Wykonawcą”</w:t>
      </w:r>
    </w:p>
    <w:p w14:paraId="137FEC7F" w14:textId="77777777" w:rsidR="001938C3" w:rsidRPr="00EC4160" w:rsidRDefault="001938C3" w:rsidP="00CF0B03">
      <w:pPr>
        <w:jc w:val="both"/>
        <w:rPr>
          <w:rFonts w:ascii="Arial Narrow" w:hAnsi="Arial Narrow" w:cs="Arial"/>
          <w:b/>
          <w:color w:val="000000"/>
          <w:sz w:val="22"/>
          <w:szCs w:val="22"/>
        </w:rPr>
      </w:pPr>
    </w:p>
    <w:p w14:paraId="1613F73B" w14:textId="33E85AC8" w:rsidR="00B64FF7" w:rsidRPr="00EC4160" w:rsidRDefault="001938C3" w:rsidP="00CF0B03">
      <w:pPr>
        <w:jc w:val="both"/>
        <w:rPr>
          <w:rFonts w:ascii="Arial Narrow" w:hAnsi="Arial Narrow"/>
          <w:sz w:val="22"/>
          <w:szCs w:val="22"/>
        </w:rPr>
      </w:pPr>
      <w:r w:rsidRPr="00EC4160">
        <w:rPr>
          <w:rFonts w:ascii="Arial Narrow" w:hAnsi="Arial Narrow"/>
          <w:sz w:val="22"/>
          <w:szCs w:val="22"/>
        </w:rPr>
        <w:t>zwanymi dalej także łącznie „</w:t>
      </w:r>
      <w:r w:rsidRPr="00EC4160">
        <w:rPr>
          <w:rFonts w:ascii="Arial Narrow" w:hAnsi="Arial Narrow"/>
          <w:b/>
          <w:sz w:val="22"/>
          <w:szCs w:val="22"/>
        </w:rPr>
        <w:t>Stronami</w:t>
      </w:r>
      <w:r w:rsidRPr="00EC4160">
        <w:rPr>
          <w:rFonts w:ascii="Arial Narrow" w:hAnsi="Arial Narrow"/>
          <w:sz w:val="22"/>
          <w:szCs w:val="22"/>
        </w:rPr>
        <w:t>”, a każdy z osobna „</w:t>
      </w:r>
      <w:r w:rsidRPr="00EC4160">
        <w:rPr>
          <w:rFonts w:ascii="Arial Narrow" w:hAnsi="Arial Narrow"/>
          <w:b/>
          <w:sz w:val="22"/>
          <w:szCs w:val="22"/>
        </w:rPr>
        <w:t>Stroną</w:t>
      </w:r>
      <w:r w:rsidRPr="00EC4160">
        <w:rPr>
          <w:rFonts w:ascii="Arial Narrow" w:hAnsi="Arial Narrow"/>
          <w:sz w:val="22"/>
          <w:szCs w:val="22"/>
        </w:rPr>
        <w:t>”</w:t>
      </w:r>
      <w:r w:rsidR="00B64FF7" w:rsidRPr="00EC4160">
        <w:rPr>
          <w:rFonts w:ascii="Arial Narrow" w:hAnsi="Arial Narrow"/>
          <w:sz w:val="22"/>
          <w:szCs w:val="22"/>
        </w:rPr>
        <w:t>. Strony są reprezentowane przez osoby,</w:t>
      </w:r>
    </w:p>
    <w:p w14:paraId="2DA084BA" w14:textId="73EF8AC9" w:rsidR="001938C3" w:rsidRPr="00EC4160" w:rsidRDefault="00B64FF7" w:rsidP="00CF0B03">
      <w:pPr>
        <w:jc w:val="both"/>
        <w:rPr>
          <w:rFonts w:ascii="Arial Narrow" w:hAnsi="Arial Narrow"/>
          <w:sz w:val="22"/>
          <w:szCs w:val="22"/>
        </w:rPr>
      </w:pPr>
      <w:r w:rsidRPr="00EC4160">
        <w:rPr>
          <w:rFonts w:ascii="Arial Narrow" w:hAnsi="Arial Narrow"/>
          <w:sz w:val="22"/>
          <w:szCs w:val="22"/>
        </w:rPr>
        <w:t>które podpisały niniejszą umowę kwalifikowanymi podpisami elektronicznym</w:t>
      </w:r>
      <w:r w:rsidR="001938C3" w:rsidRPr="00EC4160">
        <w:rPr>
          <w:rFonts w:ascii="Arial Narrow" w:hAnsi="Arial Narrow"/>
          <w:sz w:val="22"/>
          <w:szCs w:val="22"/>
        </w:rPr>
        <w:t>.</w:t>
      </w:r>
    </w:p>
    <w:p w14:paraId="47AC42F2" w14:textId="77777777" w:rsidR="00B64FF7" w:rsidRPr="00EC4160" w:rsidRDefault="00B64FF7" w:rsidP="00CF0B03">
      <w:pPr>
        <w:jc w:val="both"/>
        <w:rPr>
          <w:rFonts w:ascii="Arial Narrow" w:hAnsi="Arial Narrow"/>
          <w:sz w:val="22"/>
          <w:szCs w:val="22"/>
        </w:rPr>
      </w:pPr>
    </w:p>
    <w:p w14:paraId="40A82209" w14:textId="092096E3" w:rsidR="001938C3" w:rsidRPr="00EC4160" w:rsidRDefault="00BC619F" w:rsidP="00CF0B03">
      <w:pPr>
        <w:contextualSpacing/>
        <w:jc w:val="center"/>
        <w:rPr>
          <w:rFonts w:ascii="Arial Narrow" w:hAnsi="Arial Narrow"/>
          <w:sz w:val="22"/>
          <w:szCs w:val="22"/>
        </w:rPr>
      </w:pPr>
      <w:r w:rsidRPr="00EC4160">
        <w:rPr>
          <w:rFonts w:ascii="Arial Narrow" w:hAnsi="Arial Narrow"/>
          <w:b/>
          <w:iCs/>
          <w:sz w:val="22"/>
          <w:szCs w:val="22"/>
        </w:rPr>
        <w:t>§ 1</w:t>
      </w:r>
    </w:p>
    <w:p w14:paraId="77E8D3C5" w14:textId="2370BA9F" w:rsidR="00560018" w:rsidRPr="00EC4160" w:rsidRDefault="001938C3" w:rsidP="00CF0B03">
      <w:pPr>
        <w:contextualSpacing/>
        <w:jc w:val="center"/>
        <w:rPr>
          <w:rFonts w:ascii="Arial Narrow" w:hAnsi="Arial Narrow" w:cstheme="minorHAnsi"/>
          <w:b/>
          <w:color w:val="000000"/>
          <w:sz w:val="22"/>
          <w:szCs w:val="22"/>
        </w:rPr>
      </w:pPr>
      <w:r w:rsidRPr="00EC4160">
        <w:rPr>
          <w:rFonts w:ascii="Arial Narrow" w:hAnsi="Arial Narrow" w:cstheme="minorHAnsi"/>
          <w:b/>
          <w:color w:val="000000"/>
          <w:sz w:val="22"/>
          <w:szCs w:val="22"/>
        </w:rPr>
        <w:t>Przedmiot Umowy</w:t>
      </w:r>
    </w:p>
    <w:p w14:paraId="59A6AD68" w14:textId="77777777" w:rsidR="00DE5D80" w:rsidRDefault="00560018" w:rsidP="00CF0B03">
      <w:pPr>
        <w:numPr>
          <w:ilvl w:val="0"/>
          <w:numId w:val="7"/>
        </w:numPr>
        <w:suppressAutoHyphens w:val="0"/>
        <w:ind w:left="357" w:hanging="357"/>
        <w:jc w:val="both"/>
        <w:rPr>
          <w:rFonts w:ascii="Arial Narrow" w:hAnsi="Arial Narrow" w:cs="Arial"/>
          <w:sz w:val="22"/>
          <w:szCs w:val="22"/>
          <w:lang w:eastAsia="pl-PL"/>
        </w:rPr>
      </w:pPr>
      <w:r w:rsidRPr="00A9592F">
        <w:rPr>
          <w:rFonts w:ascii="Arial Narrow" w:hAnsi="Arial Narrow" w:cs="Arial"/>
          <w:sz w:val="22"/>
          <w:szCs w:val="22"/>
        </w:rPr>
        <w:t>P</w:t>
      </w:r>
      <w:r w:rsidRPr="00A9592F">
        <w:rPr>
          <w:rFonts w:ascii="Arial Narrow" w:hAnsi="Arial Narrow" w:cs="Arial"/>
          <w:sz w:val="22"/>
          <w:szCs w:val="22"/>
          <w:lang w:eastAsia="pl-PL"/>
        </w:rPr>
        <w:t>rzedmiotem Umowy jest</w:t>
      </w:r>
      <w:r w:rsidR="00F16A8E">
        <w:rPr>
          <w:rFonts w:ascii="Arial Narrow" w:hAnsi="Arial Narrow" w:cs="Arial"/>
          <w:sz w:val="22"/>
          <w:szCs w:val="22"/>
          <w:lang w:eastAsia="pl-PL"/>
        </w:rPr>
        <w:t>:</w:t>
      </w:r>
      <w:r w:rsidRPr="00A9592F">
        <w:rPr>
          <w:rFonts w:ascii="Arial Narrow" w:hAnsi="Arial Narrow" w:cs="Arial"/>
          <w:sz w:val="22"/>
          <w:szCs w:val="22"/>
          <w:lang w:eastAsia="pl-PL"/>
        </w:rPr>
        <w:t xml:space="preserve"> </w:t>
      </w:r>
    </w:p>
    <w:p w14:paraId="6EBD7F48" w14:textId="77777777" w:rsidR="00DE5D80" w:rsidRDefault="00F16A8E" w:rsidP="00CF0B03">
      <w:pPr>
        <w:suppressAutoHyphens w:val="0"/>
        <w:ind w:left="357"/>
        <w:jc w:val="center"/>
        <w:rPr>
          <w:rFonts w:ascii="Arial Narrow" w:hAnsi="Arial Narrow" w:cs="Arial"/>
          <w:b/>
          <w:bCs/>
          <w:sz w:val="22"/>
          <w:szCs w:val="22"/>
          <w:lang w:eastAsia="pl-PL"/>
        </w:rPr>
      </w:pPr>
      <w:r w:rsidRPr="00104874">
        <w:rPr>
          <w:rFonts w:ascii="Arial Narrow" w:hAnsi="Arial Narrow" w:cs="Arial"/>
          <w:b/>
          <w:bCs/>
          <w:sz w:val="22"/>
          <w:szCs w:val="22"/>
          <w:lang w:eastAsia="pl-PL"/>
        </w:rPr>
        <w:t>D</w:t>
      </w:r>
      <w:r w:rsidR="000C17C4" w:rsidRPr="00104874">
        <w:rPr>
          <w:rFonts w:ascii="Arial Narrow" w:hAnsi="Arial Narrow" w:cs="Arial"/>
          <w:b/>
          <w:bCs/>
          <w:sz w:val="22"/>
          <w:szCs w:val="22"/>
          <w:lang w:eastAsia="pl-PL"/>
        </w:rPr>
        <w:t>ostawa</w:t>
      </w:r>
      <w:r w:rsidRPr="00104874">
        <w:rPr>
          <w:rFonts w:ascii="Arial Narrow" w:hAnsi="Arial Narrow" w:cs="Arial"/>
          <w:b/>
          <w:bCs/>
          <w:sz w:val="22"/>
          <w:szCs w:val="22"/>
          <w:lang w:eastAsia="pl-PL"/>
        </w:rPr>
        <w:t xml:space="preserve"> na rzecz Zamawiającego</w:t>
      </w:r>
      <w:r w:rsidR="003E5C69" w:rsidRPr="00104874">
        <w:rPr>
          <w:rFonts w:ascii="Arial Narrow" w:hAnsi="Arial Narrow" w:cs="Arial"/>
          <w:b/>
          <w:bCs/>
          <w:sz w:val="22"/>
          <w:szCs w:val="22"/>
          <w:lang w:eastAsia="pl-PL"/>
        </w:rPr>
        <w:t xml:space="preserve"> </w:t>
      </w:r>
      <w:r w:rsidRPr="00104874">
        <w:rPr>
          <w:rFonts w:ascii="Arial Narrow" w:hAnsi="Arial Narrow" w:cs="Arial"/>
          <w:b/>
          <w:bCs/>
          <w:sz w:val="22"/>
          <w:szCs w:val="22"/>
          <w:lang w:eastAsia="pl-PL"/>
        </w:rPr>
        <w:t xml:space="preserve">licencji </w:t>
      </w:r>
      <w:r w:rsidR="003E5C69" w:rsidRPr="00104874">
        <w:rPr>
          <w:rFonts w:ascii="Arial Narrow" w:hAnsi="Arial Narrow" w:cs="Arial"/>
          <w:b/>
          <w:bCs/>
          <w:sz w:val="22"/>
          <w:szCs w:val="22"/>
          <w:lang w:eastAsia="pl-PL"/>
        </w:rPr>
        <w:t xml:space="preserve">oprogramowania </w:t>
      </w:r>
      <w:proofErr w:type="spellStart"/>
      <w:r w:rsidR="000B22FF" w:rsidRPr="00104874">
        <w:rPr>
          <w:rFonts w:ascii="Arial Narrow" w:hAnsi="Arial Narrow" w:cs="Arial"/>
          <w:b/>
          <w:bCs/>
          <w:sz w:val="22"/>
          <w:szCs w:val="22"/>
          <w:lang w:eastAsia="pl-PL"/>
        </w:rPr>
        <w:t>VMware</w:t>
      </w:r>
      <w:proofErr w:type="spellEnd"/>
      <w:r w:rsidR="000B22FF" w:rsidRPr="00104874">
        <w:rPr>
          <w:rFonts w:ascii="Arial Narrow" w:hAnsi="Arial Narrow" w:cs="Arial"/>
          <w:b/>
          <w:bCs/>
          <w:sz w:val="22"/>
          <w:szCs w:val="22"/>
          <w:lang w:eastAsia="pl-PL"/>
        </w:rPr>
        <w:t xml:space="preserve"> </w:t>
      </w:r>
      <w:proofErr w:type="spellStart"/>
      <w:r w:rsidR="000B22FF" w:rsidRPr="00104874">
        <w:rPr>
          <w:rFonts w:ascii="Arial Narrow" w:hAnsi="Arial Narrow" w:cs="Arial"/>
          <w:b/>
          <w:bCs/>
          <w:sz w:val="22"/>
          <w:szCs w:val="22"/>
          <w:lang w:eastAsia="pl-PL"/>
        </w:rPr>
        <w:t>vSPhere</w:t>
      </w:r>
      <w:proofErr w:type="spellEnd"/>
      <w:r w:rsidR="000B22FF" w:rsidRPr="00104874">
        <w:rPr>
          <w:rFonts w:ascii="Arial Narrow" w:hAnsi="Arial Narrow" w:cs="Arial"/>
          <w:b/>
          <w:bCs/>
          <w:sz w:val="22"/>
          <w:szCs w:val="22"/>
          <w:lang w:eastAsia="pl-PL"/>
        </w:rPr>
        <w:t xml:space="preserve"> Standard</w:t>
      </w:r>
      <w:r w:rsidRPr="00104874">
        <w:rPr>
          <w:rFonts w:ascii="Arial Narrow" w:hAnsi="Arial Narrow" w:cs="Arial"/>
          <w:b/>
          <w:bCs/>
          <w:sz w:val="22"/>
          <w:szCs w:val="22"/>
          <w:lang w:eastAsia="pl-PL"/>
        </w:rPr>
        <w:t xml:space="preserve"> 8 </w:t>
      </w:r>
    </w:p>
    <w:p w14:paraId="16D6A459" w14:textId="09F74923" w:rsidR="00DE5D80" w:rsidRDefault="00F16A8E" w:rsidP="00CF0B03">
      <w:pPr>
        <w:suppressAutoHyphens w:val="0"/>
        <w:ind w:left="357"/>
        <w:jc w:val="center"/>
        <w:rPr>
          <w:rFonts w:ascii="Arial Narrow" w:hAnsi="Arial Narrow" w:cs="Arial"/>
          <w:sz w:val="22"/>
          <w:szCs w:val="22"/>
          <w:lang w:eastAsia="pl-PL"/>
        </w:rPr>
      </w:pPr>
      <w:r w:rsidRPr="00104874">
        <w:rPr>
          <w:rFonts w:ascii="Arial Narrow" w:hAnsi="Arial Narrow" w:cs="Arial"/>
          <w:b/>
          <w:bCs/>
          <w:sz w:val="22"/>
          <w:szCs w:val="22"/>
          <w:lang w:eastAsia="pl-PL"/>
        </w:rPr>
        <w:t>w formie 3-letniej subskrypcji</w:t>
      </w:r>
      <w:r w:rsidRPr="00104874">
        <w:rPr>
          <w:rFonts w:ascii="Arial Narrow" w:hAnsi="Arial Narrow" w:cs="Arial"/>
          <w:sz w:val="22"/>
          <w:szCs w:val="22"/>
          <w:lang w:eastAsia="pl-PL"/>
        </w:rPr>
        <w:t xml:space="preserve"> </w:t>
      </w:r>
    </w:p>
    <w:p w14:paraId="7B686767" w14:textId="690C4597" w:rsidR="007E6B9B" w:rsidRPr="00104874" w:rsidRDefault="00F16A8E" w:rsidP="00CF0B03">
      <w:pPr>
        <w:suppressAutoHyphens w:val="0"/>
        <w:ind w:left="357"/>
        <w:jc w:val="center"/>
        <w:rPr>
          <w:rFonts w:ascii="Arial Narrow" w:hAnsi="Arial Narrow" w:cs="Arial"/>
          <w:sz w:val="22"/>
          <w:szCs w:val="22"/>
          <w:lang w:eastAsia="pl-PL"/>
        </w:rPr>
      </w:pPr>
      <w:r>
        <w:rPr>
          <w:rFonts w:ascii="Arial Narrow" w:hAnsi="Arial Narrow" w:cs="Arial"/>
          <w:sz w:val="22"/>
          <w:szCs w:val="22"/>
          <w:lang w:eastAsia="pl-PL"/>
        </w:rPr>
        <w:t xml:space="preserve">(dalej </w:t>
      </w:r>
      <w:r w:rsidR="00C512EE">
        <w:rPr>
          <w:rFonts w:ascii="Arial Narrow" w:hAnsi="Arial Narrow" w:cs="Arial"/>
          <w:sz w:val="22"/>
          <w:szCs w:val="22"/>
          <w:lang w:eastAsia="pl-PL"/>
        </w:rPr>
        <w:t xml:space="preserve">odpowiednio </w:t>
      </w:r>
      <w:r>
        <w:rPr>
          <w:rFonts w:ascii="Arial Narrow" w:hAnsi="Arial Narrow" w:cs="Arial"/>
          <w:sz w:val="22"/>
          <w:szCs w:val="22"/>
          <w:lang w:eastAsia="pl-PL"/>
        </w:rPr>
        <w:t xml:space="preserve">jako: </w:t>
      </w:r>
      <w:r w:rsidR="00C512EE">
        <w:rPr>
          <w:rFonts w:ascii="Arial Narrow" w:hAnsi="Arial Narrow" w:cs="Arial"/>
          <w:sz w:val="22"/>
          <w:szCs w:val="22"/>
          <w:lang w:eastAsia="pl-PL"/>
        </w:rPr>
        <w:t>„</w:t>
      </w:r>
      <w:r w:rsidR="00C512EE" w:rsidRPr="00104874">
        <w:rPr>
          <w:rFonts w:ascii="Arial Narrow" w:hAnsi="Arial Narrow" w:cs="Arial"/>
          <w:b/>
          <w:bCs/>
          <w:sz w:val="22"/>
          <w:szCs w:val="22"/>
          <w:lang w:eastAsia="pl-PL"/>
        </w:rPr>
        <w:t>Oprogramowanie</w:t>
      </w:r>
      <w:r w:rsidR="00C512EE">
        <w:rPr>
          <w:rFonts w:ascii="Arial Narrow" w:hAnsi="Arial Narrow" w:cs="Arial"/>
          <w:sz w:val="22"/>
          <w:szCs w:val="22"/>
          <w:lang w:eastAsia="pl-PL"/>
        </w:rPr>
        <w:t>” i </w:t>
      </w:r>
      <w:r>
        <w:rPr>
          <w:rFonts w:ascii="Arial Narrow" w:hAnsi="Arial Narrow" w:cs="Arial"/>
          <w:sz w:val="22"/>
          <w:szCs w:val="22"/>
          <w:lang w:eastAsia="pl-PL"/>
        </w:rPr>
        <w:t>„</w:t>
      </w:r>
      <w:r w:rsidRPr="00104874">
        <w:rPr>
          <w:rFonts w:ascii="Arial Narrow" w:hAnsi="Arial Narrow" w:cs="Arial"/>
          <w:b/>
          <w:bCs/>
          <w:sz w:val="22"/>
          <w:szCs w:val="22"/>
          <w:lang w:eastAsia="pl-PL"/>
        </w:rPr>
        <w:t>Przedmiot Umowy</w:t>
      </w:r>
      <w:r>
        <w:rPr>
          <w:rFonts w:ascii="Arial Narrow" w:hAnsi="Arial Narrow" w:cs="Arial"/>
          <w:sz w:val="22"/>
          <w:szCs w:val="22"/>
          <w:lang w:eastAsia="pl-PL"/>
        </w:rPr>
        <w:t>”).</w:t>
      </w:r>
    </w:p>
    <w:p w14:paraId="3B5E9CBC" w14:textId="24C57036" w:rsidR="00887DF3" w:rsidRDefault="00A9592F" w:rsidP="00CF0B03">
      <w:pPr>
        <w:numPr>
          <w:ilvl w:val="0"/>
          <w:numId w:val="7"/>
        </w:numPr>
        <w:suppressAutoHyphens w:val="0"/>
        <w:ind w:left="357" w:hanging="357"/>
        <w:jc w:val="both"/>
        <w:rPr>
          <w:rFonts w:ascii="Arial Narrow" w:hAnsi="Arial Narrow" w:cs="Arial"/>
          <w:sz w:val="22"/>
          <w:szCs w:val="22"/>
          <w:lang w:eastAsia="pl-PL"/>
        </w:rPr>
      </w:pPr>
      <w:r>
        <w:rPr>
          <w:rFonts w:ascii="Arial Narrow" w:hAnsi="Arial Narrow" w:cs="Arial"/>
          <w:sz w:val="22"/>
          <w:szCs w:val="22"/>
          <w:lang w:eastAsia="pl-PL"/>
        </w:rPr>
        <w:t xml:space="preserve">Szczegółowe informacje o Oprogramowaniu zawiera </w:t>
      </w:r>
      <w:r w:rsidRPr="006468CF">
        <w:rPr>
          <w:rFonts w:ascii="Arial Narrow" w:hAnsi="Arial Narrow" w:cs="Arial"/>
          <w:b/>
          <w:bCs/>
          <w:sz w:val="22"/>
          <w:szCs w:val="22"/>
          <w:lang w:eastAsia="pl-PL"/>
        </w:rPr>
        <w:t>Załącznik nr 1 do Umowy</w:t>
      </w:r>
      <w:r w:rsidR="00A151CF" w:rsidRPr="006468CF">
        <w:rPr>
          <w:rFonts w:ascii="Arial Narrow" w:hAnsi="Arial Narrow" w:cs="Arial"/>
          <w:b/>
          <w:bCs/>
          <w:sz w:val="22"/>
          <w:szCs w:val="22"/>
          <w:lang w:eastAsia="pl-PL"/>
        </w:rPr>
        <w:t xml:space="preserve"> – Wytyczne dla Wykonawcy</w:t>
      </w:r>
      <w:r>
        <w:rPr>
          <w:rFonts w:ascii="Arial Narrow" w:hAnsi="Arial Narrow" w:cs="Arial"/>
          <w:sz w:val="22"/>
          <w:szCs w:val="22"/>
          <w:lang w:eastAsia="pl-PL"/>
        </w:rPr>
        <w:t xml:space="preserve">. </w:t>
      </w:r>
    </w:p>
    <w:p w14:paraId="1C9201D5" w14:textId="1E9C88D7" w:rsidR="001938C3" w:rsidRPr="00EC4160" w:rsidRDefault="001938C3" w:rsidP="00CF0B03">
      <w:pPr>
        <w:numPr>
          <w:ilvl w:val="0"/>
          <w:numId w:val="7"/>
        </w:numPr>
        <w:suppressAutoHyphens w:val="0"/>
        <w:ind w:left="357" w:hanging="357"/>
        <w:jc w:val="both"/>
        <w:rPr>
          <w:rFonts w:ascii="Arial Narrow" w:hAnsi="Arial Narrow" w:cs="Arial"/>
          <w:sz w:val="22"/>
          <w:szCs w:val="22"/>
          <w:lang w:eastAsia="pl-PL"/>
        </w:rPr>
      </w:pPr>
      <w:commentRangeStart w:id="4"/>
      <w:r w:rsidRPr="00EC4160">
        <w:rPr>
          <w:rFonts w:ascii="Arial Narrow" w:hAnsi="Arial Narrow" w:cs="Arial"/>
          <w:sz w:val="22"/>
          <w:szCs w:val="22"/>
          <w:lang w:eastAsia="pl-PL"/>
        </w:rPr>
        <w:t xml:space="preserve">Szczegółowe warunki licencyjne do Oprogramowania zawiera </w:t>
      </w:r>
      <w:r w:rsidR="00C512EE" w:rsidRPr="006468CF">
        <w:rPr>
          <w:rFonts w:ascii="Arial Narrow" w:hAnsi="Arial Narrow" w:cs="Arial"/>
          <w:b/>
          <w:bCs/>
          <w:sz w:val="22"/>
          <w:szCs w:val="22"/>
          <w:lang w:eastAsia="pl-PL"/>
        </w:rPr>
        <w:t>Z</w:t>
      </w:r>
      <w:r w:rsidRPr="006468CF">
        <w:rPr>
          <w:rFonts w:ascii="Arial Narrow" w:hAnsi="Arial Narrow" w:cs="Arial"/>
          <w:b/>
          <w:bCs/>
          <w:sz w:val="22"/>
          <w:szCs w:val="22"/>
          <w:lang w:eastAsia="pl-PL"/>
        </w:rPr>
        <w:t xml:space="preserve">ałącznik nr </w:t>
      </w:r>
      <w:r w:rsidR="00E7132A" w:rsidRPr="006468CF">
        <w:rPr>
          <w:rFonts w:ascii="Arial Narrow" w:hAnsi="Arial Narrow" w:cs="Arial"/>
          <w:b/>
          <w:bCs/>
          <w:sz w:val="22"/>
          <w:szCs w:val="22"/>
          <w:lang w:eastAsia="pl-PL"/>
        </w:rPr>
        <w:t>2</w:t>
      </w:r>
      <w:r w:rsidRPr="006468CF">
        <w:rPr>
          <w:rFonts w:ascii="Arial Narrow" w:hAnsi="Arial Narrow" w:cs="Arial"/>
          <w:b/>
          <w:bCs/>
          <w:sz w:val="22"/>
          <w:szCs w:val="22"/>
          <w:lang w:eastAsia="pl-PL"/>
        </w:rPr>
        <w:t xml:space="preserve"> do Umowy</w:t>
      </w:r>
      <w:r w:rsidR="00BD63A3" w:rsidRPr="006468CF">
        <w:rPr>
          <w:rFonts w:ascii="Arial Narrow" w:hAnsi="Arial Narrow" w:cs="Arial"/>
          <w:b/>
          <w:bCs/>
          <w:sz w:val="22"/>
          <w:szCs w:val="22"/>
          <w:lang w:eastAsia="pl-PL"/>
        </w:rPr>
        <w:t xml:space="preserve"> – Warunki licencyjne</w:t>
      </w:r>
      <w:r w:rsidR="004002C6" w:rsidRPr="00EC4160">
        <w:rPr>
          <w:rFonts w:ascii="Arial Narrow" w:hAnsi="Arial Narrow" w:cs="Arial"/>
          <w:sz w:val="22"/>
          <w:szCs w:val="22"/>
          <w:lang w:eastAsia="pl-PL"/>
        </w:rPr>
        <w:t>.</w:t>
      </w:r>
      <w:commentRangeEnd w:id="4"/>
      <w:r w:rsidR="003350C5">
        <w:rPr>
          <w:rStyle w:val="Odwoaniedokomentarza"/>
        </w:rPr>
        <w:commentReference w:id="4"/>
      </w:r>
    </w:p>
    <w:p w14:paraId="285D1688" w14:textId="77777777" w:rsidR="001938C3" w:rsidRPr="00EC4160" w:rsidRDefault="001938C3" w:rsidP="00CF0B03">
      <w:pPr>
        <w:numPr>
          <w:ilvl w:val="0"/>
          <w:numId w:val="7"/>
        </w:numPr>
        <w:tabs>
          <w:tab w:val="clear" w:pos="360"/>
        </w:tabs>
        <w:suppressAutoHyphens w:val="0"/>
        <w:ind w:left="357" w:hanging="357"/>
        <w:jc w:val="both"/>
        <w:rPr>
          <w:rFonts w:ascii="Arial Narrow" w:hAnsi="Arial Narrow" w:cs="Arial"/>
          <w:sz w:val="22"/>
          <w:szCs w:val="22"/>
          <w:lang w:eastAsia="pl-PL"/>
        </w:rPr>
      </w:pPr>
      <w:r w:rsidRPr="00EC4160">
        <w:rPr>
          <w:rFonts w:ascii="Arial Narrow" w:hAnsi="Arial Narrow" w:cs="Arial"/>
          <w:sz w:val="22"/>
          <w:szCs w:val="22"/>
          <w:lang w:eastAsia="pl-PL"/>
        </w:rPr>
        <w:t>Zamawiający zobowiązuje się do odebrania Oprogramowania i do zapłaty wynagrodzenia w wysokości i na warunkach określonych w Umowie.</w:t>
      </w:r>
    </w:p>
    <w:p w14:paraId="16362431" w14:textId="77777777" w:rsidR="001938C3" w:rsidRPr="00EC4160" w:rsidRDefault="001938C3" w:rsidP="00CF0B03">
      <w:pPr>
        <w:numPr>
          <w:ilvl w:val="0"/>
          <w:numId w:val="7"/>
        </w:numPr>
        <w:suppressAutoHyphens w:val="0"/>
        <w:ind w:left="357" w:hanging="357"/>
        <w:jc w:val="both"/>
        <w:rPr>
          <w:rFonts w:ascii="Arial Narrow" w:hAnsi="Arial Narrow" w:cs="Arial"/>
          <w:sz w:val="22"/>
          <w:szCs w:val="22"/>
          <w:lang w:eastAsia="pl-PL"/>
        </w:rPr>
      </w:pPr>
      <w:r w:rsidRPr="00EC4160">
        <w:rPr>
          <w:rFonts w:ascii="Arial Narrow" w:hAnsi="Arial Narrow" w:cs="Arial"/>
          <w:sz w:val="22"/>
          <w:szCs w:val="22"/>
          <w:lang w:eastAsia="pl-PL"/>
        </w:rPr>
        <w:t>W ramach wykonania przedmiotu Umowy Wykonawca zobowiązuje się zapewnić Zamawiającemu:</w:t>
      </w:r>
    </w:p>
    <w:p w14:paraId="36173BE6" w14:textId="26578537" w:rsidR="001938C3" w:rsidRPr="00EC4160" w:rsidRDefault="001938C3" w:rsidP="00CF0B03">
      <w:pPr>
        <w:pStyle w:val="Akapitzlist"/>
        <w:numPr>
          <w:ilvl w:val="1"/>
          <w:numId w:val="7"/>
        </w:numPr>
        <w:spacing w:before="0" w:after="0"/>
        <w:rPr>
          <w:rFonts w:ascii="Arial Narrow" w:hAnsi="Arial Narrow" w:cs="Arial"/>
          <w:sz w:val="22"/>
          <w:szCs w:val="22"/>
        </w:rPr>
      </w:pPr>
      <w:r w:rsidRPr="00EC4160">
        <w:rPr>
          <w:rFonts w:ascii="Arial Narrow" w:hAnsi="Arial Narrow" w:cs="Arial"/>
          <w:sz w:val="22"/>
          <w:szCs w:val="22"/>
        </w:rPr>
        <w:t xml:space="preserve">dostawę nowych licencji </w:t>
      </w:r>
      <w:r w:rsidR="00350095">
        <w:rPr>
          <w:rFonts w:ascii="Arial Narrow" w:hAnsi="Arial Narrow" w:cs="Arial"/>
          <w:sz w:val="22"/>
          <w:szCs w:val="22"/>
        </w:rPr>
        <w:t>O</w:t>
      </w:r>
      <w:r w:rsidRPr="00EC4160">
        <w:rPr>
          <w:rFonts w:ascii="Arial Narrow" w:hAnsi="Arial Narrow" w:cs="Arial"/>
          <w:sz w:val="22"/>
          <w:szCs w:val="22"/>
        </w:rPr>
        <w:t>programowania należących do grupy najnowszej wersji oraz zawierających wszelkie wprowadzone w ostatnim okresie ulepszenia;</w:t>
      </w:r>
    </w:p>
    <w:p w14:paraId="3461C710" w14:textId="77777777" w:rsidR="001938C3" w:rsidRPr="00EC4160" w:rsidRDefault="001938C3" w:rsidP="00CF0B03">
      <w:pPr>
        <w:pStyle w:val="Akapitzlist"/>
        <w:numPr>
          <w:ilvl w:val="1"/>
          <w:numId w:val="7"/>
        </w:numPr>
        <w:spacing w:before="0" w:after="0"/>
        <w:rPr>
          <w:rFonts w:ascii="Arial Narrow" w:hAnsi="Arial Narrow" w:cs="Arial"/>
          <w:sz w:val="22"/>
          <w:szCs w:val="22"/>
        </w:rPr>
      </w:pPr>
      <w:commentRangeStart w:id="5"/>
      <w:commentRangeStart w:id="6"/>
      <w:r w:rsidRPr="00EC4160">
        <w:rPr>
          <w:rFonts w:ascii="Arial Narrow" w:hAnsi="Arial Narrow" w:cs="Arial"/>
          <w:sz w:val="22"/>
          <w:szCs w:val="22"/>
        </w:rPr>
        <w:t>dostęp do najnowszych wersji Oprogramowania;</w:t>
      </w:r>
    </w:p>
    <w:p w14:paraId="2AF3826C" w14:textId="4182FB1F" w:rsidR="00EC4160" w:rsidRPr="00EC4160" w:rsidRDefault="001938C3" w:rsidP="00CF0B03">
      <w:pPr>
        <w:pStyle w:val="Akapitzlist"/>
        <w:numPr>
          <w:ilvl w:val="1"/>
          <w:numId w:val="7"/>
        </w:numPr>
        <w:spacing w:before="0" w:after="0"/>
        <w:rPr>
          <w:rFonts w:ascii="Arial Narrow" w:hAnsi="Arial Narrow" w:cs="Arial"/>
          <w:sz w:val="22"/>
          <w:szCs w:val="22"/>
        </w:rPr>
      </w:pPr>
      <w:r w:rsidRPr="00EC4160">
        <w:rPr>
          <w:rFonts w:ascii="Arial Narrow" w:hAnsi="Arial Narrow" w:cstheme="minorHAnsi"/>
          <w:sz w:val="22"/>
          <w:szCs w:val="22"/>
        </w:rPr>
        <w:t>dostęp do najnowszej dokumentacji Oprogramowania.</w:t>
      </w:r>
      <w:commentRangeEnd w:id="5"/>
      <w:r w:rsidR="00316F6A">
        <w:rPr>
          <w:rStyle w:val="Odwoaniedokomentarza"/>
          <w:rFonts w:ascii="Times New Roman" w:hAnsi="Times New Roman"/>
          <w:lang w:eastAsia="ar-SA"/>
        </w:rPr>
        <w:commentReference w:id="5"/>
      </w:r>
      <w:commentRangeEnd w:id="6"/>
      <w:r w:rsidR="00960B9F">
        <w:rPr>
          <w:rStyle w:val="Odwoaniedokomentarza"/>
          <w:rFonts w:ascii="Times New Roman" w:hAnsi="Times New Roman"/>
          <w:lang w:eastAsia="ar-SA"/>
        </w:rPr>
        <w:commentReference w:id="6"/>
      </w:r>
    </w:p>
    <w:p w14:paraId="4B938F0D" w14:textId="69DB152C" w:rsidR="001938C3" w:rsidRPr="00EC4160" w:rsidRDefault="001938C3" w:rsidP="00CF0B03">
      <w:pPr>
        <w:suppressAutoHyphens w:val="0"/>
        <w:jc w:val="both"/>
        <w:rPr>
          <w:rFonts w:ascii="Arial Narrow" w:hAnsi="Arial Narrow" w:cstheme="minorHAnsi"/>
          <w:sz w:val="22"/>
          <w:szCs w:val="22"/>
        </w:rPr>
      </w:pPr>
    </w:p>
    <w:p w14:paraId="76E3B751" w14:textId="77777777" w:rsidR="001938C3" w:rsidRPr="00EC4160" w:rsidRDefault="001938C3" w:rsidP="00CF0B03">
      <w:pPr>
        <w:jc w:val="center"/>
        <w:rPr>
          <w:rFonts w:ascii="Arial Narrow" w:hAnsi="Arial Narrow" w:cstheme="minorHAnsi"/>
          <w:b/>
          <w:iCs/>
          <w:color w:val="000000"/>
          <w:sz w:val="22"/>
          <w:szCs w:val="22"/>
        </w:rPr>
      </w:pPr>
      <w:bookmarkStart w:id="7" w:name="_Hlk113966877"/>
      <w:r w:rsidRPr="00EC4160">
        <w:rPr>
          <w:rFonts w:ascii="Arial Narrow" w:hAnsi="Arial Narrow" w:cstheme="minorHAnsi"/>
          <w:b/>
          <w:iCs/>
          <w:color w:val="000000"/>
          <w:sz w:val="22"/>
          <w:szCs w:val="22"/>
        </w:rPr>
        <w:t>§ 2</w:t>
      </w:r>
    </w:p>
    <w:bookmarkEnd w:id="7"/>
    <w:p w14:paraId="18FC9737" w14:textId="456E82CF" w:rsidR="001938C3" w:rsidRPr="00EC4160" w:rsidRDefault="000526D3" w:rsidP="00CF0B03">
      <w:pPr>
        <w:jc w:val="center"/>
        <w:rPr>
          <w:rFonts w:ascii="Arial Narrow" w:hAnsi="Arial Narrow" w:cstheme="minorHAnsi"/>
          <w:b/>
          <w:sz w:val="22"/>
          <w:szCs w:val="22"/>
        </w:rPr>
      </w:pPr>
      <w:r>
        <w:rPr>
          <w:rFonts w:ascii="Arial Narrow" w:hAnsi="Arial Narrow" w:cstheme="minorHAnsi"/>
          <w:b/>
          <w:sz w:val="22"/>
          <w:szCs w:val="22"/>
        </w:rPr>
        <w:lastRenderedPageBreak/>
        <w:t xml:space="preserve">Termin </w:t>
      </w:r>
      <w:r w:rsidR="007D2E00">
        <w:rPr>
          <w:rFonts w:ascii="Arial Narrow" w:hAnsi="Arial Narrow" w:cstheme="minorHAnsi"/>
          <w:b/>
          <w:sz w:val="22"/>
          <w:szCs w:val="22"/>
        </w:rPr>
        <w:t xml:space="preserve">i sposób </w:t>
      </w:r>
      <w:r>
        <w:rPr>
          <w:rFonts w:ascii="Arial Narrow" w:hAnsi="Arial Narrow" w:cstheme="minorHAnsi"/>
          <w:b/>
          <w:sz w:val="22"/>
          <w:szCs w:val="22"/>
        </w:rPr>
        <w:t xml:space="preserve">wykonania </w:t>
      </w:r>
      <w:r w:rsidR="001938C3" w:rsidRPr="00EC4160">
        <w:rPr>
          <w:rFonts w:ascii="Arial Narrow" w:hAnsi="Arial Narrow" w:cstheme="minorHAnsi"/>
          <w:b/>
          <w:sz w:val="22"/>
          <w:szCs w:val="22"/>
        </w:rPr>
        <w:t>Umowy</w:t>
      </w:r>
    </w:p>
    <w:p w14:paraId="2D41C4F7" w14:textId="3B9D2C12" w:rsidR="001938C3" w:rsidRPr="006468CF" w:rsidRDefault="001938C3" w:rsidP="00CF0B03">
      <w:pPr>
        <w:numPr>
          <w:ilvl w:val="0"/>
          <w:numId w:val="12"/>
        </w:numPr>
        <w:tabs>
          <w:tab w:val="clear" w:pos="360"/>
          <w:tab w:val="num" w:pos="-3402"/>
        </w:tabs>
        <w:suppressAutoHyphens w:val="0"/>
        <w:ind w:left="357" w:hanging="357"/>
        <w:jc w:val="both"/>
        <w:rPr>
          <w:rFonts w:ascii="Arial Narrow" w:hAnsi="Arial Narrow" w:cstheme="minorHAnsi"/>
          <w:iCs/>
          <w:color w:val="000000"/>
          <w:sz w:val="22"/>
          <w:szCs w:val="22"/>
        </w:rPr>
      </w:pPr>
      <w:r w:rsidRPr="006468CF">
        <w:rPr>
          <w:rFonts w:ascii="Arial Narrow" w:hAnsi="Arial Narrow" w:cstheme="minorHAnsi"/>
          <w:iCs/>
          <w:color w:val="000000"/>
          <w:sz w:val="22"/>
          <w:szCs w:val="22"/>
        </w:rPr>
        <w:t xml:space="preserve">Dostawa Oprogramowania nastąpi w terminie </w:t>
      </w:r>
      <w:r w:rsidR="00933A0B" w:rsidRPr="006468CF">
        <w:rPr>
          <w:rFonts w:ascii="Arial Narrow" w:hAnsi="Arial Narrow" w:cstheme="minorHAnsi"/>
          <w:iCs/>
          <w:color w:val="000000"/>
          <w:sz w:val="22"/>
          <w:szCs w:val="22"/>
        </w:rPr>
        <w:t>do</w:t>
      </w:r>
      <w:r w:rsidRPr="006468CF">
        <w:rPr>
          <w:rFonts w:ascii="Arial Narrow" w:hAnsi="Arial Narrow" w:cstheme="minorHAnsi"/>
          <w:iCs/>
          <w:color w:val="000000"/>
          <w:sz w:val="22"/>
          <w:szCs w:val="22"/>
        </w:rPr>
        <w:t xml:space="preserve"> </w:t>
      </w:r>
      <w:r w:rsidR="00933A0B" w:rsidRPr="006468CF">
        <w:rPr>
          <w:rFonts w:ascii="Arial Narrow" w:hAnsi="Arial Narrow" w:cstheme="minorHAnsi"/>
          <w:iCs/>
          <w:color w:val="000000"/>
          <w:sz w:val="22"/>
          <w:szCs w:val="22"/>
        </w:rPr>
        <w:t>…</w:t>
      </w:r>
      <w:r w:rsidR="00E210F2" w:rsidRPr="006468CF">
        <w:rPr>
          <w:rFonts w:ascii="Arial Narrow" w:hAnsi="Arial Narrow" w:cstheme="minorHAnsi"/>
          <w:iCs/>
          <w:color w:val="000000"/>
          <w:sz w:val="22"/>
          <w:szCs w:val="22"/>
        </w:rPr>
        <w:t>…</w:t>
      </w:r>
      <w:r w:rsidR="00826F2F" w:rsidRPr="006468CF">
        <w:rPr>
          <w:rFonts w:ascii="Arial Narrow" w:hAnsi="Arial Narrow" w:cstheme="minorHAnsi"/>
          <w:iCs/>
          <w:color w:val="000000"/>
          <w:sz w:val="22"/>
          <w:szCs w:val="22"/>
        </w:rPr>
        <w:t xml:space="preserve"> dni od podpisania </w:t>
      </w:r>
      <w:r w:rsidR="00D22039" w:rsidRPr="006468CF">
        <w:rPr>
          <w:rFonts w:ascii="Arial Narrow" w:hAnsi="Arial Narrow" w:cstheme="minorHAnsi"/>
          <w:iCs/>
          <w:color w:val="000000"/>
          <w:sz w:val="22"/>
          <w:szCs w:val="22"/>
        </w:rPr>
        <w:t>U</w:t>
      </w:r>
      <w:r w:rsidR="00826F2F" w:rsidRPr="006468CF">
        <w:rPr>
          <w:rFonts w:ascii="Arial Narrow" w:hAnsi="Arial Narrow" w:cstheme="minorHAnsi"/>
          <w:iCs/>
          <w:color w:val="000000"/>
          <w:sz w:val="22"/>
          <w:szCs w:val="22"/>
        </w:rPr>
        <w:t>mowy</w:t>
      </w:r>
      <w:r w:rsidR="00350095" w:rsidRPr="006468CF">
        <w:rPr>
          <w:rFonts w:ascii="Arial Narrow" w:hAnsi="Arial Narrow" w:cstheme="minorHAnsi"/>
          <w:iCs/>
          <w:color w:val="000000"/>
          <w:sz w:val="22"/>
          <w:szCs w:val="22"/>
        </w:rPr>
        <w:t xml:space="preserve">, a </w:t>
      </w:r>
      <w:r w:rsidR="00887DF3" w:rsidRPr="006468CF">
        <w:rPr>
          <w:rFonts w:ascii="Arial Narrow" w:hAnsi="Arial Narrow" w:cstheme="minorHAnsi"/>
          <w:iCs/>
          <w:color w:val="000000"/>
          <w:sz w:val="22"/>
          <w:szCs w:val="22"/>
        </w:rPr>
        <w:t xml:space="preserve">licencja na </w:t>
      </w:r>
      <w:r w:rsidR="00350095" w:rsidRPr="006468CF">
        <w:rPr>
          <w:rFonts w:ascii="Arial Narrow" w:hAnsi="Arial Narrow" w:cstheme="minorHAnsi"/>
          <w:iCs/>
          <w:color w:val="000000"/>
          <w:sz w:val="22"/>
          <w:szCs w:val="22"/>
        </w:rPr>
        <w:t xml:space="preserve">Oprogramowanie zostanie </w:t>
      </w:r>
      <w:r w:rsidR="00887DF3" w:rsidRPr="006468CF">
        <w:rPr>
          <w:rFonts w:ascii="Arial Narrow" w:hAnsi="Arial Narrow" w:cstheme="minorHAnsi"/>
          <w:iCs/>
          <w:color w:val="000000"/>
          <w:sz w:val="22"/>
          <w:szCs w:val="22"/>
        </w:rPr>
        <w:t>udzielona</w:t>
      </w:r>
      <w:r w:rsidR="008A3B27" w:rsidRPr="006468CF">
        <w:rPr>
          <w:rFonts w:ascii="Arial Narrow" w:hAnsi="Arial Narrow" w:cstheme="minorHAnsi"/>
          <w:iCs/>
          <w:color w:val="000000"/>
          <w:sz w:val="22"/>
          <w:szCs w:val="22"/>
        </w:rPr>
        <w:t xml:space="preserve"> Zamawiającemu</w:t>
      </w:r>
      <w:r w:rsidR="00887DF3" w:rsidRPr="006468CF">
        <w:rPr>
          <w:rFonts w:ascii="Arial Narrow" w:hAnsi="Arial Narrow" w:cstheme="minorHAnsi"/>
          <w:iCs/>
          <w:color w:val="000000"/>
          <w:sz w:val="22"/>
          <w:szCs w:val="22"/>
        </w:rPr>
        <w:t xml:space="preserve"> </w:t>
      </w:r>
      <w:r w:rsidR="004002C6" w:rsidRPr="006468CF">
        <w:rPr>
          <w:rFonts w:ascii="Arial Narrow" w:hAnsi="Arial Narrow" w:cstheme="minorHAnsi"/>
          <w:iCs/>
          <w:color w:val="000000"/>
          <w:sz w:val="22"/>
          <w:szCs w:val="22"/>
        </w:rPr>
        <w:t>na</w:t>
      </w:r>
      <w:r w:rsidRPr="006468CF">
        <w:rPr>
          <w:rFonts w:ascii="Arial Narrow" w:hAnsi="Arial Narrow" w:cstheme="minorHAnsi"/>
          <w:iCs/>
          <w:color w:val="000000"/>
          <w:sz w:val="22"/>
          <w:szCs w:val="22"/>
        </w:rPr>
        <w:t xml:space="preserve"> okres </w:t>
      </w:r>
      <w:r w:rsidR="008A3B27" w:rsidRPr="006468CF">
        <w:rPr>
          <w:rFonts w:ascii="Arial Narrow" w:hAnsi="Arial Narrow" w:cstheme="minorHAnsi"/>
          <w:iCs/>
          <w:color w:val="000000"/>
          <w:sz w:val="22"/>
          <w:szCs w:val="22"/>
        </w:rPr>
        <w:t xml:space="preserve">3 lat </w:t>
      </w:r>
      <w:r w:rsidRPr="006468CF">
        <w:rPr>
          <w:rFonts w:ascii="Arial Narrow" w:hAnsi="Arial Narrow" w:cstheme="minorHAnsi"/>
          <w:iCs/>
          <w:color w:val="000000"/>
          <w:sz w:val="22"/>
          <w:szCs w:val="22"/>
        </w:rPr>
        <w:t>od dnia dostawy Oprogramowania, potwierdzonej protokołem odbioru, o którym mowa w § 3 ust. 1 Umowy, w którym stwierdzono odbiór w sposób prawidłowy i kompletny dostarczonego Oprogramowania</w:t>
      </w:r>
      <w:r w:rsidR="008A3B27" w:rsidRPr="006468CF">
        <w:rPr>
          <w:rFonts w:ascii="Arial Narrow" w:hAnsi="Arial Narrow" w:cstheme="minorHAnsi"/>
          <w:iCs/>
          <w:color w:val="000000"/>
          <w:sz w:val="22"/>
          <w:szCs w:val="22"/>
        </w:rPr>
        <w:t>.</w:t>
      </w:r>
    </w:p>
    <w:p w14:paraId="1389B42E" w14:textId="3740F438" w:rsidR="007D2E00" w:rsidRPr="006468CF" w:rsidRDefault="007D2E00" w:rsidP="00CF0B03">
      <w:pPr>
        <w:numPr>
          <w:ilvl w:val="0"/>
          <w:numId w:val="12"/>
        </w:numPr>
        <w:tabs>
          <w:tab w:val="clear" w:pos="360"/>
          <w:tab w:val="num" w:pos="-3402"/>
        </w:tabs>
        <w:suppressAutoHyphens w:val="0"/>
        <w:ind w:left="357" w:hanging="357"/>
        <w:jc w:val="both"/>
        <w:rPr>
          <w:rFonts w:ascii="Arial Narrow" w:hAnsi="Arial Narrow" w:cstheme="minorHAnsi"/>
          <w:iCs/>
          <w:color w:val="000000"/>
          <w:sz w:val="22"/>
          <w:szCs w:val="22"/>
        </w:rPr>
      </w:pPr>
      <w:r w:rsidRPr="006468CF">
        <w:rPr>
          <w:rFonts w:ascii="Arial Narrow" w:hAnsi="Arial Narrow" w:cstheme="minorHAnsi"/>
          <w:iCs/>
          <w:color w:val="000000"/>
          <w:sz w:val="22"/>
          <w:szCs w:val="22"/>
        </w:rPr>
        <w:t>Dostawa Oprogramowania nastąpi w następującej formie: ……………………………………</w:t>
      </w:r>
    </w:p>
    <w:p w14:paraId="4F2E031C" w14:textId="77777777" w:rsidR="001938C3" w:rsidRPr="00EC4160" w:rsidRDefault="001938C3" w:rsidP="00CF0B03">
      <w:pPr>
        <w:pStyle w:val="Tekstpodstawowy2"/>
        <w:spacing w:after="0" w:line="240" w:lineRule="auto"/>
        <w:jc w:val="both"/>
        <w:rPr>
          <w:rFonts w:ascii="Arial Narrow" w:hAnsi="Arial Narrow" w:cstheme="minorHAnsi"/>
          <w:iCs/>
          <w:color w:val="000000"/>
          <w:sz w:val="22"/>
          <w:szCs w:val="22"/>
        </w:rPr>
      </w:pPr>
    </w:p>
    <w:p w14:paraId="333A18AC" w14:textId="77777777" w:rsidR="001938C3" w:rsidRPr="00EC4160" w:rsidRDefault="001938C3" w:rsidP="00CF0B03">
      <w:pPr>
        <w:pStyle w:val="Tekstpodstawowy2"/>
        <w:spacing w:after="0" w:line="240" w:lineRule="auto"/>
        <w:jc w:val="center"/>
        <w:rPr>
          <w:rFonts w:ascii="Arial Narrow" w:hAnsi="Arial Narrow" w:cstheme="minorHAnsi"/>
          <w:b/>
          <w:iCs/>
          <w:color w:val="000000"/>
          <w:sz w:val="22"/>
          <w:szCs w:val="22"/>
        </w:rPr>
      </w:pPr>
      <w:r w:rsidRPr="00EC4160">
        <w:rPr>
          <w:rFonts w:ascii="Arial Narrow" w:hAnsi="Arial Narrow" w:cstheme="minorHAnsi"/>
          <w:b/>
          <w:iCs/>
          <w:color w:val="000000"/>
          <w:sz w:val="22"/>
          <w:szCs w:val="22"/>
        </w:rPr>
        <w:t>§ 3</w:t>
      </w:r>
    </w:p>
    <w:p w14:paraId="56D14D9C" w14:textId="77777777" w:rsidR="001938C3" w:rsidRPr="00EC4160" w:rsidRDefault="001938C3" w:rsidP="00CF0B03">
      <w:pPr>
        <w:tabs>
          <w:tab w:val="left" w:pos="4111"/>
        </w:tabs>
        <w:jc w:val="center"/>
        <w:rPr>
          <w:rFonts w:ascii="Arial Narrow" w:hAnsi="Arial Narrow" w:cstheme="minorHAnsi"/>
          <w:b/>
          <w:iCs/>
          <w:color w:val="000000"/>
          <w:sz w:val="22"/>
          <w:szCs w:val="22"/>
        </w:rPr>
      </w:pPr>
      <w:r w:rsidRPr="00EC4160">
        <w:rPr>
          <w:rFonts w:ascii="Arial Narrow" w:hAnsi="Arial Narrow" w:cstheme="minorHAnsi"/>
          <w:b/>
          <w:iCs/>
          <w:color w:val="000000"/>
          <w:sz w:val="22"/>
          <w:szCs w:val="22"/>
        </w:rPr>
        <w:t>Odbiór</w:t>
      </w:r>
    </w:p>
    <w:p w14:paraId="369B2C52" w14:textId="048DBB3C" w:rsidR="001938C3" w:rsidRPr="00EC4160" w:rsidRDefault="00350095" w:rsidP="00CF0B03">
      <w:pPr>
        <w:numPr>
          <w:ilvl w:val="0"/>
          <w:numId w:val="12"/>
        </w:numPr>
        <w:tabs>
          <w:tab w:val="clear" w:pos="360"/>
          <w:tab w:val="num" w:pos="-3402"/>
        </w:tabs>
        <w:suppressAutoHyphens w:val="0"/>
        <w:ind w:left="357" w:hanging="357"/>
        <w:jc w:val="both"/>
        <w:rPr>
          <w:rFonts w:ascii="Arial Narrow" w:hAnsi="Arial Narrow" w:cstheme="minorHAnsi"/>
          <w:iCs/>
          <w:color w:val="000000"/>
          <w:sz w:val="22"/>
          <w:szCs w:val="22"/>
        </w:rPr>
      </w:pPr>
      <w:r>
        <w:rPr>
          <w:rFonts w:ascii="Arial Narrow" w:hAnsi="Arial Narrow" w:cstheme="minorHAnsi"/>
          <w:iCs/>
          <w:color w:val="000000"/>
          <w:sz w:val="22"/>
          <w:szCs w:val="22"/>
        </w:rPr>
        <w:t>D</w:t>
      </w:r>
      <w:r w:rsidR="001938C3" w:rsidRPr="00EC4160">
        <w:rPr>
          <w:rFonts w:ascii="Arial Narrow" w:hAnsi="Arial Narrow" w:cstheme="minorHAnsi"/>
          <w:iCs/>
          <w:color w:val="000000"/>
          <w:sz w:val="22"/>
          <w:szCs w:val="22"/>
        </w:rPr>
        <w:t>ostaw</w:t>
      </w:r>
      <w:r>
        <w:rPr>
          <w:rFonts w:ascii="Arial Narrow" w:hAnsi="Arial Narrow" w:cstheme="minorHAnsi"/>
          <w:iCs/>
          <w:color w:val="000000"/>
          <w:sz w:val="22"/>
          <w:szCs w:val="22"/>
        </w:rPr>
        <w:t>a</w:t>
      </w:r>
      <w:r w:rsidR="001938C3" w:rsidRPr="00EC4160">
        <w:rPr>
          <w:rFonts w:ascii="Arial Narrow" w:hAnsi="Arial Narrow" w:cstheme="minorHAnsi"/>
          <w:iCs/>
          <w:color w:val="000000"/>
          <w:sz w:val="22"/>
          <w:szCs w:val="22"/>
        </w:rPr>
        <w:t xml:space="preserve"> Oprogramowania, o którym mowa w § 1 ust. 1 Umowy, potwierdzon</w:t>
      </w:r>
      <w:r>
        <w:rPr>
          <w:rFonts w:ascii="Arial Narrow" w:hAnsi="Arial Narrow" w:cstheme="minorHAnsi"/>
          <w:iCs/>
          <w:color w:val="000000"/>
          <w:sz w:val="22"/>
          <w:szCs w:val="22"/>
        </w:rPr>
        <w:t>a</w:t>
      </w:r>
      <w:r w:rsidR="001938C3" w:rsidRPr="00EC4160">
        <w:rPr>
          <w:rFonts w:ascii="Arial Narrow" w:hAnsi="Arial Narrow" w:cstheme="minorHAnsi"/>
          <w:iCs/>
          <w:color w:val="000000"/>
          <w:sz w:val="22"/>
          <w:szCs w:val="22"/>
        </w:rPr>
        <w:t xml:space="preserve"> zostanie protokołem odbioru, sporządzonym i podpisanym przez przedstawicieli Stron, o których mowa w § 8 ust. 2 Umowy, zgodnie ze </w:t>
      </w:r>
      <w:r w:rsidR="001938C3" w:rsidRPr="00EC4160">
        <w:rPr>
          <w:rFonts w:ascii="Arial Narrow" w:hAnsi="Arial Narrow" w:cstheme="minorHAnsi"/>
          <w:sz w:val="22"/>
          <w:szCs w:val="22"/>
        </w:rPr>
        <w:t xml:space="preserve">wzorem stanowiącym </w:t>
      </w:r>
      <w:r w:rsidR="001938C3" w:rsidRPr="006468CF">
        <w:rPr>
          <w:rFonts w:ascii="Arial Narrow" w:hAnsi="Arial Narrow" w:cstheme="minorHAnsi"/>
          <w:b/>
          <w:bCs/>
          <w:sz w:val="22"/>
          <w:szCs w:val="22"/>
        </w:rPr>
        <w:t xml:space="preserve">Załącznik nr </w:t>
      </w:r>
      <w:r w:rsidR="00E7132A" w:rsidRPr="006468CF">
        <w:rPr>
          <w:rFonts w:ascii="Arial Narrow" w:hAnsi="Arial Narrow" w:cstheme="minorHAnsi"/>
          <w:b/>
          <w:bCs/>
          <w:sz w:val="22"/>
          <w:szCs w:val="22"/>
        </w:rPr>
        <w:t>3</w:t>
      </w:r>
      <w:r w:rsidR="001938C3" w:rsidRPr="006468CF">
        <w:rPr>
          <w:rFonts w:ascii="Arial Narrow" w:hAnsi="Arial Narrow" w:cstheme="minorHAnsi"/>
          <w:b/>
          <w:bCs/>
          <w:sz w:val="22"/>
          <w:szCs w:val="22"/>
        </w:rPr>
        <w:t xml:space="preserve"> do Umowy</w:t>
      </w:r>
      <w:r w:rsidR="00933A0B" w:rsidRPr="006468CF">
        <w:rPr>
          <w:rFonts w:ascii="Arial Narrow" w:hAnsi="Arial Narrow" w:cstheme="minorHAnsi"/>
          <w:b/>
          <w:bCs/>
          <w:sz w:val="22"/>
          <w:szCs w:val="22"/>
        </w:rPr>
        <w:t xml:space="preserve"> – Wzór </w:t>
      </w:r>
      <w:r w:rsidR="00BC7CE0" w:rsidRPr="006468CF">
        <w:rPr>
          <w:rFonts w:ascii="Arial Narrow" w:hAnsi="Arial Narrow" w:cstheme="minorHAnsi"/>
          <w:b/>
          <w:bCs/>
          <w:sz w:val="22"/>
          <w:szCs w:val="22"/>
        </w:rPr>
        <w:t>protokołu odbioru</w:t>
      </w:r>
      <w:r w:rsidR="001938C3" w:rsidRPr="00EC4160">
        <w:rPr>
          <w:rFonts w:ascii="Arial Narrow" w:hAnsi="Arial Narrow" w:cstheme="minorHAnsi"/>
          <w:sz w:val="22"/>
          <w:szCs w:val="22"/>
        </w:rPr>
        <w:t>.</w:t>
      </w:r>
    </w:p>
    <w:p w14:paraId="7A0006AC" w14:textId="2D7F2E6C" w:rsidR="001938C3" w:rsidRPr="00EC4160" w:rsidRDefault="001938C3" w:rsidP="00CF0B03">
      <w:pPr>
        <w:numPr>
          <w:ilvl w:val="0"/>
          <w:numId w:val="12"/>
        </w:numPr>
        <w:tabs>
          <w:tab w:val="clear" w:pos="360"/>
          <w:tab w:val="num" w:pos="-3402"/>
        </w:tabs>
        <w:suppressAutoHyphens w:val="0"/>
        <w:ind w:left="357" w:hanging="357"/>
        <w:jc w:val="both"/>
        <w:rPr>
          <w:rFonts w:ascii="Arial Narrow" w:hAnsi="Arial Narrow" w:cstheme="minorHAnsi"/>
          <w:iCs/>
          <w:color w:val="000000"/>
          <w:sz w:val="22"/>
          <w:szCs w:val="22"/>
        </w:rPr>
      </w:pPr>
      <w:r w:rsidRPr="00EC4160">
        <w:rPr>
          <w:rFonts w:ascii="Arial Narrow" w:hAnsi="Arial Narrow" w:cstheme="minorHAnsi"/>
          <w:iCs/>
          <w:color w:val="000000"/>
          <w:sz w:val="22"/>
          <w:szCs w:val="22"/>
        </w:rPr>
        <w:t>W przypadku stwierdzenia nieprawidłowości lub niekompletności dostarczonego Oprogramowania</w:t>
      </w:r>
      <w:r w:rsidRPr="00EC4160">
        <w:rPr>
          <w:rStyle w:val="Brak"/>
          <w:rFonts w:ascii="Arial Narrow" w:hAnsi="Arial Narrow" w:cstheme="minorHAnsi"/>
          <w:color w:val="000000"/>
          <w:sz w:val="22"/>
          <w:szCs w:val="22"/>
          <w:u w:color="000000"/>
        </w:rPr>
        <w:t xml:space="preserve">, </w:t>
      </w:r>
      <w:r w:rsidRPr="00EC4160">
        <w:rPr>
          <w:rFonts w:ascii="Arial Narrow" w:hAnsi="Arial Narrow" w:cstheme="minorHAnsi"/>
          <w:iCs/>
          <w:color w:val="000000"/>
          <w:sz w:val="22"/>
          <w:szCs w:val="22"/>
        </w:rPr>
        <w:t xml:space="preserve">oświadczenie o tym zostanie zamieszczone w protokole odbioru. W takim przypadku Strony ustalą nowy termin </w:t>
      </w:r>
      <w:r w:rsidRPr="00EC4160">
        <w:rPr>
          <w:rStyle w:val="Brak"/>
          <w:rFonts w:ascii="Arial Narrow" w:hAnsi="Arial Narrow" w:cstheme="minorHAnsi"/>
          <w:color w:val="000000"/>
          <w:sz w:val="22"/>
          <w:szCs w:val="22"/>
          <w:u w:color="000000"/>
        </w:rPr>
        <w:t xml:space="preserve">prawidłowego wykonania Umowy. </w:t>
      </w:r>
    </w:p>
    <w:p w14:paraId="6E0D0039" w14:textId="2F310088" w:rsidR="001938C3" w:rsidRPr="00EC4160" w:rsidRDefault="001938C3" w:rsidP="00CF0B03">
      <w:pPr>
        <w:numPr>
          <w:ilvl w:val="0"/>
          <w:numId w:val="12"/>
        </w:numPr>
        <w:tabs>
          <w:tab w:val="clear" w:pos="360"/>
          <w:tab w:val="num" w:pos="-3402"/>
        </w:tabs>
        <w:suppressAutoHyphens w:val="0"/>
        <w:ind w:left="357" w:hanging="357"/>
        <w:jc w:val="both"/>
        <w:rPr>
          <w:rFonts w:ascii="Arial Narrow" w:hAnsi="Arial Narrow" w:cstheme="minorHAnsi"/>
          <w:iCs/>
          <w:color w:val="000000"/>
          <w:sz w:val="22"/>
          <w:szCs w:val="22"/>
        </w:rPr>
      </w:pPr>
      <w:r w:rsidRPr="00EC4160">
        <w:rPr>
          <w:rFonts w:ascii="Arial Narrow" w:hAnsi="Arial Narrow" w:cstheme="minorHAnsi"/>
          <w:iCs/>
          <w:color w:val="000000"/>
          <w:sz w:val="22"/>
          <w:szCs w:val="22"/>
        </w:rPr>
        <w:t xml:space="preserve">Do ponownego odbioru po usunięciu nieprawidłowości lub niekompletności, o których mowa </w:t>
      </w:r>
      <w:r w:rsidRPr="00EC4160">
        <w:rPr>
          <w:rFonts w:ascii="Arial Narrow" w:hAnsi="Arial Narrow" w:cstheme="minorHAnsi"/>
          <w:iCs/>
          <w:color w:val="000000"/>
          <w:sz w:val="22"/>
          <w:szCs w:val="22"/>
        </w:rPr>
        <w:br/>
        <w:t xml:space="preserve">w ustępie 2 powyżej, zastosowanie mają odpowiednio </w:t>
      </w:r>
      <w:r w:rsidR="008A7A37">
        <w:rPr>
          <w:rFonts w:ascii="Arial Narrow" w:hAnsi="Arial Narrow" w:cstheme="minorHAnsi"/>
          <w:iCs/>
          <w:color w:val="000000"/>
          <w:sz w:val="22"/>
          <w:szCs w:val="22"/>
        </w:rPr>
        <w:t>postanowienia</w:t>
      </w:r>
      <w:r w:rsidR="008A7A37" w:rsidRPr="00EC4160">
        <w:rPr>
          <w:rFonts w:ascii="Arial Narrow" w:hAnsi="Arial Narrow" w:cstheme="minorHAnsi"/>
          <w:iCs/>
          <w:color w:val="000000"/>
          <w:sz w:val="22"/>
          <w:szCs w:val="22"/>
        </w:rPr>
        <w:t xml:space="preserve"> </w:t>
      </w:r>
      <w:r w:rsidRPr="00EC4160">
        <w:rPr>
          <w:rFonts w:ascii="Arial Narrow" w:hAnsi="Arial Narrow" w:cstheme="minorHAnsi"/>
          <w:iCs/>
          <w:color w:val="000000"/>
          <w:sz w:val="22"/>
          <w:szCs w:val="22"/>
        </w:rPr>
        <w:t>ust. 1 – 2 powyżej.</w:t>
      </w:r>
    </w:p>
    <w:p w14:paraId="03CE81C6" w14:textId="69FCA7F4" w:rsidR="001938C3" w:rsidRPr="00134AF8" w:rsidRDefault="001938C3" w:rsidP="00CF0B03">
      <w:pPr>
        <w:numPr>
          <w:ilvl w:val="0"/>
          <w:numId w:val="12"/>
        </w:numPr>
        <w:tabs>
          <w:tab w:val="clear" w:pos="360"/>
          <w:tab w:val="num" w:pos="-3402"/>
        </w:tabs>
        <w:suppressAutoHyphens w:val="0"/>
        <w:ind w:left="357" w:hanging="357"/>
        <w:jc w:val="both"/>
        <w:rPr>
          <w:rStyle w:val="Brak"/>
          <w:rFonts w:ascii="Arial Narrow" w:hAnsi="Arial Narrow"/>
          <w:color w:val="000000"/>
          <w:sz w:val="22"/>
        </w:rPr>
      </w:pPr>
      <w:r w:rsidRPr="00EC4160">
        <w:rPr>
          <w:rFonts w:ascii="Arial Narrow" w:hAnsi="Arial Narrow" w:cstheme="minorHAnsi"/>
          <w:iCs/>
          <w:color w:val="000000"/>
          <w:sz w:val="22"/>
          <w:szCs w:val="22"/>
        </w:rPr>
        <w:t xml:space="preserve">Protokół odbioru uprawnia Wykonawcę do </w:t>
      </w:r>
      <w:r w:rsidRPr="00EC4160">
        <w:rPr>
          <w:rStyle w:val="Brak"/>
          <w:rFonts w:ascii="Arial Narrow" w:hAnsi="Arial Narrow" w:cstheme="minorHAnsi"/>
          <w:color w:val="000000"/>
          <w:sz w:val="22"/>
          <w:szCs w:val="22"/>
          <w:u w:color="000000"/>
        </w:rPr>
        <w:t>otrzymania wynagrodzenia na zasadach i warunkach określonych w Umowie.</w:t>
      </w:r>
    </w:p>
    <w:p w14:paraId="106FE1C4" w14:textId="3B9148FB" w:rsidR="00A9592F" w:rsidRPr="00EC4160" w:rsidRDefault="00A9592F" w:rsidP="00CF0B03">
      <w:pPr>
        <w:numPr>
          <w:ilvl w:val="0"/>
          <w:numId w:val="12"/>
        </w:numPr>
        <w:tabs>
          <w:tab w:val="clear" w:pos="360"/>
          <w:tab w:val="num" w:pos="-3402"/>
        </w:tabs>
        <w:suppressAutoHyphens w:val="0"/>
        <w:ind w:left="357" w:hanging="357"/>
        <w:jc w:val="both"/>
        <w:rPr>
          <w:rStyle w:val="Brak"/>
          <w:rFonts w:ascii="Arial Narrow" w:hAnsi="Arial Narrow" w:cstheme="minorHAnsi"/>
          <w:iCs/>
          <w:color w:val="000000"/>
          <w:sz w:val="22"/>
          <w:szCs w:val="22"/>
        </w:rPr>
      </w:pPr>
      <w:r>
        <w:rPr>
          <w:rStyle w:val="Brak"/>
          <w:rFonts w:ascii="Arial Narrow" w:hAnsi="Arial Narrow" w:cstheme="minorHAnsi"/>
          <w:color w:val="000000"/>
          <w:sz w:val="22"/>
          <w:szCs w:val="22"/>
          <w:u w:color="000000"/>
        </w:rPr>
        <w:t xml:space="preserve">Dostawa oraz podpisanie protokołu odbioru jest równoznaczne z udzieleniem Zamawiającemu licencji na korzystanie z Oprogramowania na warunkach określonych w </w:t>
      </w:r>
      <w:r w:rsidRPr="006468CF">
        <w:rPr>
          <w:rStyle w:val="Brak"/>
          <w:rFonts w:ascii="Arial Narrow" w:hAnsi="Arial Narrow" w:cstheme="minorHAnsi"/>
          <w:b/>
          <w:bCs/>
          <w:color w:val="000000"/>
          <w:sz w:val="22"/>
          <w:szCs w:val="22"/>
          <w:u w:color="000000"/>
        </w:rPr>
        <w:t>Załączniku nr 2 do Umowy</w:t>
      </w:r>
      <w:r w:rsidR="00532D80" w:rsidRPr="006468CF">
        <w:rPr>
          <w:rStyle w:val="Brak"/>
          <w:rFonts w:ascii="Arial Narrow" w:hAnsi="Arial Narrow" w:cstheme="minorHAnsi"/>
          <w:b/>
          <w:bCs/>
          <w:color w:val="000000"/>
          <w:sz w:val="22"/>
          <w:szCs w:val="22"/>
          <w:u w:color="000000"/>
        </w:rPr>
        <w:t xml:space="preserve"> – Warunki lice</w:t>
      </w:r>
      <w:r w:rsidR="00CD1264">
        <w:rPr>
          <w:rStyle w:val="Brak"/>
          <w:rFonts w:ascii="Arial Narrow" w:hAnsi="Arial Narrow" w:cstheme="minorHAnsi"/>
          <w:b/>
          <w:bCs/>
          <w:color w:val="000000"/>
          <w:sz w:val="22"/>
          <w:szCs w:val="22"/>
          <w:u w:color="000000"/>
        </w:rPr>
        <w:t>n</w:t>
      </w:r>
      <w:r w:rsidR="00532D80" w:rsidRPr="006468CF">
        <w:rPr>
          <w:rStyle w:val="Brak"/>
          <w:rFonts w:ascii="Arial Narrow" w:hAnsi="Arial Narrow" w:cstheme="minorHAnsi"/>
          <w:b/>
          <w:bCs/>
          <w:color w:val="000000"/>
          <w:sz w:val="22"/>
          <w:szCs w:val="22"/>
          <w:u w:color="000000"/>
        </w:rPr>
        <w:t>cyjne</w:t>
      </w:r>
      <w:r w:rsidR="00532D80">
        <w:rPr>
          <w:rStyle w:val="Brak"/>
          <w:rFonts w:ascii="Arial Narrow" w:hAnsi="Arial Narrow" w:cstheme="minorHAnsi"/>
          <w:color w:val="000000"/>
          <w:sz w:val="22"/>
          <w:szCs w:val="22"/>
          <w:u w:color="000000"/>
        </w:rPr>
        <w:t>.</w:t>
      </w:r>
    </w:p>
    <w:p w14:paraId="24552E2C" w14:textId="77777777" w:rsidR="001938C3" w:rsidRPr="00EC4160" w:rsidRDefault="001938C3" w:rsidP="00CF0B03">
      <w:pPr>
        <w:ind w:left="357"/>
        <w:jc w:val="both"/>
        <w:rPr>
          <w:rFonts w:ascii="Arial Narrow" w:hAnsi="Arial Narrow" w:cstheme="minorHAnsi"/>
          <w:iCs/>
          <w:color w:val="000000"/>
          <w:sz w:val="22"/>
          <w:szCs w:val="22"/>
        </w:rPr>
      </w:pPr>
    </w:p>
    <w:p w14:paraId="72D90C06" w14:textId="77777777" w:rsidR="001938C3" w:rsidRPr="00EC4160" w:rsidRDefault="001938C3" w:rsidP="00CF0B03">
      <w:pPr>
        <w:jc w:val="center"/>
        <w:rPr>
          <w:rFonts w:ascii="Arial Narrow" w:hAnsi="Arial Narrow" w:cstheme="minorHAnsi"/>
          <w:b/>
          <w:color w:val="000000"/>
          <w:sz w:val="22"/>
          <w:szCs w:val="22"/>
        </w:rPr>
      </w:pPr>
      <w:r w:rsidRPr="00EC4160">
        <w:rPr>
          <w:rFonts w:ascii="Arial Narrow" w:hAnsi="Arial Narrow" w:cstheme="minorHAnsi"/>
          <w:b/>
          <w:color w:val="000000"/>
          <w:sz w:val="22"/>
          <w:szCs w:val="22"/>
        </w:rPr>
        <w:t>§ 4</w:t>
      </w:r>
    </w:p>
    <w:p w14:paraId="0BAF2B4F" w14:textId="77777777" w:rsidR="001938C3" w:rsidRPr="00601D19" w:rsidRDefault="001938C3" w:rsidP="00CF0B03">
      <w:pPr>
        <w:jc w:val="center"/>
        <w:rPr>
          <w:rFonts w:ascii="Arial Narrow" w:hAnsi="Arial Narrow" w:cstheme="minorHAnsi"/>
          <w:b/>
          <w:color w:val="000000"/>
          <w:sz w:val="22"/>
          <w:szCs w:val="22"/>
        </w:rPr>
      </w:pPr>
      <w:r w:rsidRPr="00601D19">
        <w:rPr>
          <w:rFonts w:ascii="Arial Narrow" w:hAnsi="Arial Narrow" w:cstheme="minorHAnsi"/>
          <w:b/>
          <w:color w:val="000000"/>
          <w:sz w:val="22"/>
          <w:szCs w:val="22"/>
        </w:rPr>
        <w:t>Wynagrodzenie i warunki płatności</w:t>
      </w:r>
    </w:p>
    <w:p w14:paraId="5A1D232E" w14:textId="34A7758B" w:rsidR="001938C3" w:rsidRPr="00104874" w:rsidRDefault="001938C3" w:rsidP="00CF0B03">
      <w:pPr>
        <w:pStyle w:val="Akapitzlist"/>
        <w:widowControl w:val="0"/>
        <w:numPr>
          <w:ilvl w:val="0"/>
          <w:numId w:val="9"/>
        </w:numPr>
        <w:spacing w:before="0" w:after="0"/>
        <w:ind w:left="357"/>
        <w:contextualSpacing w:val="0"/>
        <w:rPr>
          <w:rFonts w:ascii="Arial Narrow" w:hAnsi="Arial Narrow" w:cstheme="minorHAnsi"/>
          <w:sz w:val="22"/>
          <w:szCs w:val="22"/>
        </w:rPr>
      </w:pPr>
      <w:r w:rsidRPr="00104874">
        <w:rPr>
          <w:rFonts w:ascii="Arial Narrow" w:hAnsi="Arial Narrow" w:cstheme="minorHAnsi"/>
          <w:sz w:val="22"/>
          <w:szCs w:val="22"/>
        </w:rPr>
        <w:t xml:space="preserve">Za prawidłowe i kompletne wykonanie </w:t>
      </w:r>
      <w:r w:rsidR="00887DF3" w:rsidRPr="00104874">
        <w:rPr>
          <w:rFonts w:ascii="Arial Narrow" w:hAnsi="Arial Narrow" w:cstheme="minorHAnsi"/>
          <w:sz w:val="22"/>
          <w:szCs w:val="22"/>
        </w:rPr>
        <w:t>P</w:t>
      </w:r>
      <w:r w:rsidRPr="00104874">
        <w:rPr>
          <w:rFonts w:ascii="Arial Narrow" w:hAnsi="Arial Narrow" w:cstheme="minorHAnsi"/>
          <w:sz w:val="22"/>
          <w:szCs w:val="22"/>
        </w:rPr>
        <w:t>rzedmiotu Umowy, Zamawiający zobowiązuje się zapłacić Wykonawcy wynagrodzenie</w:t>
      </w:r>
      <w:r w:rsidR="00163626" w:rsidRPr="00104874">
        <w:rPr>
          <w:rFonts w:ascii="Arial Narrow" w:hAnsi="Arial Narrow" w:cstheme="minorHAnsi"/>
          <w:sz w:val="22"/>
          <w:szCs w:val="22"/>
        </w:rPr>
        <w:t xml:space="preserve"> ryczałtowe</w:t>
      </w:r>
      <w:r w:rsidRPr="00104874">
        <w:rPr>
          <w:rFonts w:ascii="Arial Narrow" w:hAnsi="Arial Narrow" w:cstheme="minorHAnsi"/>
          <w:sz w:val="22"/>
          <w:szCs w:val="22"/>
        </w:rPr>
        <w:t xml:space="preserve"> </w:t>
      </w:r>
      <w:r w:rsidR="00EF1ED2" w:rsidRPr="00104874">
        <w:rPr>
          <w:rFonts w:ascii="Arial Narrow" w:hAnsi="Arial Narrow" w:cstheme="minorHAnsi"/>
          <w:sz w:val="22"/>
          <w:szCs w:val="22"/>
        </w:rPr>
        <w:t xml:space="preserve">w wysokości ………………….. </w:t>
      </w:r>
      <w:r w:rsidR="005A1D47" w:rsidRPr="00104874">
        <w:rPr>
          <w:rFonts w:ascii="Arial Narrow" w:hAnsi="Arial Narrow" w:cstheme="minorHAnsi"/>
          <w:sz w:val="22"/>
          <w:szCs w:val="22"/>
        </w:rPr>
        <w:t xml:space="preserve">zł </w:t>
      </w:r>
      <w:r w:rsidRPr="00104874">
        <w:rPr>
          <w:rFonts w:ascii="Arial Narrow" w:hAnsi="Arial Narrow" w:cstheme="minorHAnsi"/>
          <w:sz w:val="22"/>
          <w:szCs w:val="22"/>
        </w:rPr>
        <w:t>netto (</w:t>
      </w:r>
      <w:r w:rsidR="00EF1ED2" w:rsidRPr="00104874">
        <w:rPr>
          <w:rFonts w:ascii="Arial Narrow" w:hAnsi="Arial Narrow" w:cstheme="minorHAnsi"/>
          <w:sz w:val="22"/>
          <w:szCs w:val="22"/>
        </w:rPr>
        <w:t>……………</w:t>
      </w:r>
      <w:r w:rsidRPr="00104874">
        <w:rPr>
          <w:rFonts w:ascii="Arial Narrow" w:hAnsi="Arial Narrow" w:cstheme="minorHAnsi"/>
          <w:sz w:val="22"/>
          <w:szCs w:val="22"/>
        </w:rPr>
        <w:t>)</w:t>
      </w:r>
      <w:r w:rsidR="0001612D" w:rsidRPr="00104874">
        <w:rPr>
          <w:rFonts w:ascii="Arial Narrow" w:hAnsi="Arial Narrow" w:cstheme="minorHAnsi"/>
          <w:sz w:val="22"/>
          <w:szCs w:val="22"/>
        </w:rPr>
        <w:t>.</w:t>
      </w:r>
    </w:p>
    <w:p w14:paraId="7E393725" w14:textId="22F3893C" w:rsidR="001938C3" w:rsidRPr="00EC4160" w:rsidRDefault="001938C3" w:rsidP="00CF0B03">
      <w:pPr>
        <w:pStyle w:val="Akapitzlist"/>
        <w:widowControl w:val="0"/>
        <w:numPr>
          <w:ilvl w:val="0"/>
          <w:numId w:val="9"/>
        </w:numPr>
        <w:spacing w:before="0" w:after="0"/>
        <w:ind w:left="357"/>
        <w:contextualSpacing w:val="0"/>
        <w:rPr>
          <w:rFonts w:ascii="Arial Narrow" w:hAnsi="Arial Narrow" w:cstheme="minorHAnsi"/>
          <w:sz w:val="22"/>
          <w:szCs w:val="22"/>
        </w:rPr>
      </w:pPr>
      <w:r w:rsidRPr="00EC4160">
        <w:rPr>
          <w:rFonts w:ascii="Arial Narrow" w:hAnsi="Arial Narrow" w:cstheme="minorHAnsi"/>
          <w:sz w:val="22"/>
          <w:szCs w:val="22"/>
        </w:rPr>
        <w:t>Wynagrodzeni</w:t>
      </w:r>
      <w:r w:rsidR="00EF1ED2">
        <w:rPr>
          <w:rFonts w:ascii="Arial Narrow" w:hAnsi="Arial Narrow" w:cstheme="minorHAnsi"/>
          <w:sz w:val="22"/>
          <w:szCs w:val="22"/>
        </w:rPr>
        <w:t>e</w:t>
      </w:r>
      <w:r w:rsidRPr="00EC4160">
        <w:rPr>
          <w:rFonts w:ascii="Arial Narrow" w:hAnsi="Arial Narrow" w:cstheme="minorHAnsi"/>
          <w:sz w:val="22"/>
          <w:szCs w:val="22"/>
        </w:rPr>
        <w:t xml:space="preserve"> Wykonawcy, wskazane w ust. 1 powyżej, </w:t>
      </w:r>
      <w:r w:rsidR="00EF1ED2">
        <w:rPr>
          <w:rFonts w:ascii="Arial Narrow" w:hAnsi="Arial Narrow" w:cstheme="minorHAnsi"/>
          <w:sz w:val="22"/>
          <w:szCs w:val="22"/>
        </w:rPr>
        <w:t>jest</w:t>
      </w:r>
      <w:r w:rsidRPr="00EC4160">
        <w:rPr>
          <w:rFonts w:ascii="Arial Narrow" w:hAnsi="Arial Narrow" w:cstheme="minorHAnsi"/>
          <w:sz w:val="22"/>
          <w:szCs w:val="22"/>
        </w:rPr>
        <w:t xml:space="preserve"> ostateczne i obejmuj</w:t>
      </w:r>
      <w:r w:rsidR="00B81418">
        <w:rPr>
          <w:rFonts w:ascii="Arial Narrow" w:hAnsi="Arial Narrow" w:cstheme="minorHAnsi"/>
          <w:sz w:val="22"/>
          <w:szCs w:val="22"/>
        </w:rPr>
        <w:t>e</w:t>
      </w:r>
      <w:r w:rsidRPr="00EC4160">
        <w:rPr>
          <w:rFonts w:ascii="Arial Narrow" w:hAnsi="Arial Narrow" w:cstheme="minorHAnsi"/>
          <w:sz w:val="22"/>
          <w:szCs w:val="22"/>
        </w:rPr>
        <w:t xml:space="preserve"> całość </w:t>
      </w:r>
      <w:r w:rsidR="00887DF3">
        <w:rPr>
          <w:rFonts w:ascii="Arial Narrow" w:hAnsi="Arial Narrow" w:cstheme="minorHAnsi"/>
          <w:sz w:val="22"/>
          <w:szCs w:val="22"/>
        </w:rPr>
        <w:t>P</w:t>
      </w:r>
      <w:r w:rsidRPr="00EC4160">
        <w:rPr>
          <w:rFonts w:ascii="Arial Narrow" w:hAnsi="Arial Narrow" w:cstheme="minorHAnsi"/>
          <w:sz w:val="22"/>
          <w:szCs w:val="22"/>
        </w:rPr>
        <w:t xml:space="preserve">rzedmiotu niniejszej Umowy oraz wszystkie koszty, jakie powstaną w związku z realizacją Umowy. Wykonawcy nie przysługuje zwrot od Zamawiającego jakichkolwiek dodatkowych kosztów, </w:t>
      </w:r>
      <w:r w:rsidRPr="00EC4160">
        <w:rPr>
          <w:rFonts w:ascii="Arial Narrow" w:eastAsiaTheme="minorHAnsi" w:hAnsi="Arial Narrow" w:cstheme="minorHAnsi"/>
          <w:sz w:val="22"/>
          <w:szCs w:val="22"/>
          <w:lang w:eastAsia="en-US"/>
        </w:rPr>
        <w:t xml:space="preserve">opłat i podatków poniesionych przez Wykonawcę w związku z realizacją </w:t>
      </w:r>
      <w:r w:rsidR="00887DF3">
        <w:rPr>
          <w:rFonts w:ascii="Arial Narrow" w:eastAsiaTheme="minorHAnsi" w:hAnsi="Arial Narrow" w:cstheme="minorHAnsi"/>
          <w:sz w:val="22"/>
          <w:szCs w:val="22"/>
          <w:lang w:eastAsia="en-US"/>
        </w:rPr>
        <w:t>P</w:t>
      </w:r>
      <w:r w:rsidRPr="00EC4160">
        <w:rPr>
          <w:rFonts w:ascii="Arial Narrow" w:eastAsiaTheme="minorHAnsi" w:hAnsi="Arial Narrow" w:cstheme="minorHAnsi"/>
          <w:sz w:val="22"/>
          <w:szCs w:val="22"/>
          <w:lang w:eastAsia="en-US"/>
        </w:rPr>
        <w:t>rzedmiotu Umowy.</w:t>
      </w:r>
    </w:p>
    <w:p w14:paraId="74059148" w14:textId="77777777" w:rsidR="001938C3" w:rsidRPr="00163626" w:rsidRDefault="001938C3" w:rsidP="00CF0B03">
      <w:pPr>
        <w:pStyle w:val="Akapitzlist"/>
        <w:widowControl w:val="0"/>
        <w:numPr>
          <w:ilvl w:val="0"/>
          <w:numId w:val="9"/>
        </w:numPr>
        <w:spacing w:before="0" w:after="0"/>
        <w:ind w:left="357"/>
        <w:contextualSpacing w:val="0"/>
        <w:rPr>
          <w:rFonts w:ascii="Arial Narrow" w:hAnsi="Arial Narrow" w:cstheme="minorHAnsi"/>
          <w:sz w:val="22"/>
          <w:szCs w:val="22"/>
        </w:rPr>
      </w:pPr>
      <w:r w:rsidRPr="00163626">
        <w:rPr>
          <w:rFonts w:ascii="Arial Narrow" w:hAnsi="Arial Narrow" w:cstheme="minorHAnsi"/>
          <w:sz w:val="22"/>
          <w:szCs w:val="22"/>
        </w:rPr>
        <w:t xml:space="preserve">Wynagrodzenie zostanie zapłacone na podstawie faktury wystawionej przez Wykonawcę. Podstawą do wystawienia faktury będzie podpisany bez zastrzeżeń protokół odbioru, </w:t>
      </w:r>
      <w:r w:rsidRPr="00163626">
        <w:rPr>
          <w:rFonts w:ascii="Arial Narrow" w:hAnsi="Arial Narrow" w:cstheme="minorHAnsi"/>
          <w:sz w:val="22"/>
          <w:szCs w:val="22"/>
        </w:rPr>
        <w:br/>
        <w:t>o którym mowa w § 3 Umowy.</w:t>
      </w:r>
    </w:p>
    <w:p w14:paraId="14A36754" w14:textId="77777777" w:rsidR="001938C3" w:rsidRPr="00EC4160" w:rsidRDefault="001938C3" w:rsidP="00CF0B03">
      <w:pPr>
        <w:pStyle w:val="Akapitzlist"/>
        <w:widowControl w:val="0"/>
        <w:numPr>
          <w:ilvl w:val="0"/>
          <w:numId w:val="9"/>
        </w:numPr>
        <w:spacing w:before="0" w:after="0"/>
        <w:ind w:left="357"/>
        <w:contextualSpacing w:val="0"/>
        <w:rPr>
          <w:rFonts w:ascii="Arial Narrow" w:hAnsi="Arial Narrow" w:cstheme="minorHAnsi"/>
          <w:sz w:val="22"/>
          <w:szCs w:val="22"/>
        </w:rPr>
      </w:pPr>
      <w:r w:rsidRPr="00EC4160">
        <w:rPr>
          <w:rFonts w:ascii="Arial Narrow" w:hAnsi="Arial Narrow" w:cstheme="minorHAnsi"/>
          <w:sz w:val="22"/>
          <w:szCs w:val="22"/>
        </w:rPr>
        <w:t>Wynagrodzenie Wykonawcy jest kwotą netto i nie uwzględnia podatku od towarów i usług (VAT). Podatek VAT zostanie doliczony w wysokości zgodnej z obowiązującymi przepisami prawa.</w:t>
      </w:r>
    </w:p>
    <w:p w14:paraId="5BBFB1D8" w14:textId="5071DD7F" w:rsidR="001938C3" w:rsidRPr="00EC4160" w:rsidRDefault="001938C3" w:rsidP="00CF0B03">
      <w:pPr>
        <w:pStyle w:val="Akapitzlist"/>
        <w:widowControl w:val="0"/>
        <w:numPr>
          <w:ilvl w:val="0"/>
          <w:numId w:val="9"/>
        </w:numPr>
        <w:ind w:left="357"/>
        <w:rPr>
          <w:rFonts w:ascii="Arial Narrow" w:hAnsi="Arial Narrow" w:cstheme="minorHAnsi"/>
          <w:sz w:val="22"/>
          <w:szCs w:val="22"/>
        </w:rPr>
      </w:pPr>
      <w:r w:rsidRPr="00EC4160">
        <w:rPr>
          <w:rFonts w:ascii="Arial Narrow" w:hAnsi="Arial Narrow" w:cstheme="minorHAnsi"/>
          <w:sz w:val="22"/>
          <w:szCs w:val="22"/>
        </w:rPr>
        <w:t>Wynagrodzenie Wykonawcy będzie płatne w terminie 30 dni od daty otrzymania prawidłowo wystawionej i zgodnej z umową faktury VAT, na rachunek bankowy nr</w:t>
      </w:r>
      <w:r w:rsidR="00560018" w:rsidRPr="00EC4160">
        <w:rPr>
          <w:rFonts w:ascii="Arial Narrow" w:hAnsi="Arial Narrow" w:cstheme="minorHAnsi"/>
          <w:sz w:val="22"/>
          <w:szCs w:val="22"/>
        </w:rPr>
        <w:t xml:space="preserve"> </w:t>
      </w:r>
      <w:r w:rsidR="00A53D8C">
        <w:rPr>
          <w:rFonts w:ascii="Arial Narrow" w:hAnsi="Arial Narrow" w:cstheme="minorHAnsi"/>
          <w:b/>
          <w:bCs/>
          <w:sz w:val="22"/>
          <w:szCs w:val="22"/>
        </w:rPr>
        <w:t>…………………………………………..</w:t>
      </w:r>
      <w:r w:rsidR="00560018" w:rsidRPr="00EC4160">
        <w:rPr>
          <w:rFonts w:ascii="Arial Narrow" w:hAnsi="Arial Narrow" w:cstheme="minorHAnsi"/>
          <w:sz w:val="22"/>
          <w:szCs w:val="22"/>
        </w:rPr>
        <w:t xml:space="preserve">. </w:t>
      </w:r>
      <w:r w:rsidRPr="00EC4160">
        <w:rPr>
          <w:rFonts w:ascii="Arial Narrow" w:hAnsi="Arial Narrow" w:cstheme="minorHAnsi"/>
          <w:sz w:val="22"/>
          <w:szCs w:val="22"/>
        </w:rPr>
        <w:t xml:space="preserve">Datą dokonania zapłaty będzie dzień obciążenia rachunku bankowego Zamawiającego. </w:t>
      </w:r>
    </w:p>
    <w:p w14:paraId="64168B60" w14:textId="77777777" w:rsidR="001938C3" w:rsidRPr="00EC4160" w:rsidRDefault="001938C3" w:rsidP="00CF0B03">
      <w:pPr>
        <w:pStyle w:val="Akapitzlist"/>
        <w:numPr>
          <w:ilvl w:val="0"/>
          <w:numId w:val="9"/>
        </w:numPr>
        <w:spacing w:before="0" w:after="0"/>
        <w:rPr>
          <w:rFonts w:ascii="Arial Narrow" w:hAnsi="Arial Narrow" w:cstheme="minorHAnsi"/>
          <w:sz w:val="22"/>
          <w:szCs w:val="22"/>
        </w:rPr>
      </w:pPr>
      <w:r w:rsidRPr="00EC4160">
        <w:rPr>
          <w:rFonts w:ascii="Arial Narrow" w:hAnsi="Arial Narrow" w:cstheme="minorHAnsi"/>
          <w:sz w:val="22"/>
          <w:szCs w:val="22"/>
        </w:rPr>
        <w:t>Wykonawca oświadcza, że jest czynnym podatnikiem podatku VAT niekorzystającym ze zwolnienia od podatku na podstawie art. 113 ust. 1 i 9 Ustawy o VAT i posiada numer identyfikacyjny wskazany w komparycji Umowy. W sytuacji, gdyby Wykonawca przestał być czynnym podatnikiem podatku VAT ma on obowiązek niezwłocznie poinformować o tym fakcie Zamawiającego. Niedopełnienie tego obowiązku skutkować będzie obciążeniem Wykonawcy kosztami faktycznie poniesionej szkody.</w:t>
      </w:r>
    </w:p>
    <w:p w14:paraId="4FEDCEE5" w14:textId="77777777" w:rsidR="001938C3" w:rsidRPr="00EC4160" w:rsidRDefault="001938C3" w:rsidP="00CF0B03">
      <w:pPr>
        <w:pStyle w:val="Akapitzlist"/>
        <w:numPr>
          <w:ilvl w:val="0"/>
          <w:numId w:val="9"/>
        </w:numPr>
        <w:spacing w:before="0" w:after="0"/>
        <w:rPr>
          <w:rFonts w:ascii="Arial Narrow" w:hAnsi="Arial Narrow" w:cstheme="minorHAnsi"/>
          <w:color w:val="000000"/>
          <w:sz w:val="22"/>
          <w:szCs w:val="22"/>
        </w:rPr>
      </w:pPr>
      <w:r w:rsidRPr="00EC4160">
        <w:rPr>
          <w:rFonts w:ascii="Arial Narrow" w:hAnsi="Arial Narrow" w:cstheme="minorHAnsi"/>
          <w:color w:val="000000"/>
          <w:sz w:val="22"/>
          <w:szCs w:val="22"/>
        </w:rPr>
        <w:t>Wykonawca oświadcza, że wskazany w ust. 5 rachunek bankowy jest jego rachunkiem rozliczeniowym udostępnionym w wykazie podmiotów, o którym mowa w art. 96 b ustawy z dnia 11 marca 2004 r. o podatku od towarów i usług (Dz.U. z 2021 r. poz. 685). Wykonawca do dnia dokonania przez Zamawiającego płatności wynagrodzenia wynikającego z niniejszej Umowy nie dokona żadnej czynności powodującej wykreślenie rachunku z tego wykazu.</w:t>
      </w:r>
    </w:p>
    <w:p w14:paraId="71270C0B" w14:textId="4DD7639A" w:rsidR="001938C3" w:rsidRPr="00EC4160" w:rsidRDefault="001938C3" w:rsidP="00CF0B03">
      <w:pPr>
        <w:pStyle w:val="Akapitzlist"/>
        <w:numPr>
          <w:ilvl w:val="0"/>
          <w:numId w:val="9"/>
        </w:numPr>
        <w:spacing w:before="0" w:after="0"/>
        <w:rPr>
          <w:rFonts w:ascii="Arial Narrow" w:hAnsi="Arial Narrow" w:cstheme="minorHAnsi"/>
          <w:sz w:val="22"/>
          <w:szCs w:val="22"/>
        </w:rPr>
      </w:pPr>
      <w:r w:rsidRPr="00EC4160">
        <w:rPr>
          <w:rFonts w:ascii="Arial Narrow" w:hAnsi="Arial Narrow" w:cstheme="minorHAnsi"/>
          <w:color w:val="000000"/>
          <w:sz w:val="22"/>
          <w:szCs w:val="22"/>
        </w:rPr>
        <w:t>Zamawiający ma prawo wstrzymania płatności wynagrodzenia wynikającego z Umowy w przypadku, gdy rachunek Wykonawcy wskazany w ust. 5 nie będzie widoczny w wykazie, o którym mowa w ust. 7</w:t>
      </w:r>
      <w:r w:rsidR="00D22039">
        <w:rPr>
          <w:rFonts w:ascii="Arial Narrow" w:hAnsi="Arial Narrow" w:cstheme="minorHAnsi"/>
          <w:color w:val="000000"/>
          <w:sz w:val="22"/>
          <w:szCs w:val="22"/>
        </w:rPr>
        <w:t xml:space="preserve"> bez prawa do naliczania odsetek ustawowych za opóźnienie w transakcjach handlowych przez Wykonawcę</w:t>
      </w:r>
      <w:r w:rsidRPr="00EC4160">
        <w:rPr>
          <w:rFonts w:ascii="Arial Narrow" w:hAnsi="Arial Narrow" w:cstheme="minorHAnsi"/>
          <w:color w:val="000000"/>
          <w:sz w:val="22"/>
          <w:szCs w:val="22"/>
        </w:rPr>
        <w:t xml:space="preserve">. </w:t>
      </w:r>
    </w:p>
    <w:p w14:paraId="0205EE92" w14:textId="7DFA8C81" w:rsidR="001938C3" w:rsidRPr="00EC4160" w:rsidRDefault="001938C3" w:rsidP="00CF0B03">
      <w:pPr>
        <w:pStyle w:val="Akapitzlist"/>
        <w:numPr>
          <w:ilvl w:val="0"/>
          <w:numId w:val="9"/>
        </w:numPr>
        <w:spacing w:before="0" w:after="0"/>
        <w:rPr>
          <w:rFonts w:ascii="Arial Narrow" w:hAnsi="Arial Narrow" w:cstheme="minorHAnsi"/>
          <w:sz w:val="22"/>
          <w:szCs w:val="22"/>
        </w:rPr>
      </w:pPr>
      <w:r w:rsidRPr="00EC4160">
        <w:rPr>
          <w:rFonts w:ascii="Arial Narrow" w:hAnsi="Arial Narrow" w:cstheme="minorHAnsi"/>
          <w:sz w:val="22"/>
          <w:szCs w:val="22"/>
        </w:rPr>
        <w:t>Na podstawie art. 106n Ustawy z dnia 11.03.2004 r. od podatku od towarów i usług (</w:t>
      </w:r>
      <w:proofErr w:type="spellStart"/>
      <w:r w:rsidRPr="00EC4160">
        <w:rPr>
          <w:rFonts w:ascii="Arial Narrow" w:hAnsi="Arial Narrow" w:cstheme="minorHAnsi"/>
          <w:sz w:val="22"/>
          <w:szCs w:val="22"/>
        </w:rPr>
        <w:t>t.j</w:t>
      </w:r>
      <w:proofErr w:type="spellEnd"/>
      <w:r w:rsidRPr="00EC4160">
        <w:rPr>
          <w:rFonts w:ascii="Arial Narrow" w:hAnsi="Arial Narrow" w:cstheme="minorHAnsi"/>
          <w:sz w:val="22"/>
          <w:szCs w:val="22"/>
        </w:rPr>
        <w:t>. Dz.U. z  2021 r. poz. 685)</w:t>
      </w:r>
      <w:r w:rsidR="008A7A37">
        <w:rPr>
          <w:rFonts w:ascii="Arial Narrow" w:hAnsi="Arial Narrow" w:cstheme="minorHAnsi"/>
          <w:sz w:val="22"/>
          <w:szCs w:val="22"/>
        </w:rPr>
        <w:t>.</w:t>
      </w:r>
      <w:r w:rsidRPr="00EC4160">
        <w:rPr>
          <w:rFonts w:ascii="Arial Narrow" w:hAnsi="Arial Narrow" w:cstheme="minorHAnsi"/>
          <w:sz w:val="22"/>
          <w:szCs w:val="22"/>
        </w:rPr>
        <w:t xml:space="preserve"> Strony ustalają, że będą dokumentować zawierane pomiędzy sobą transakcje w formie elektronicznej zgodnie z Oświadczeniem stanowiącym Załącznik nr </w:t>
      </w:r>
      <w:r w:rsidR="00E7132A" w:rsidRPr="00EC4160">
        <w:rPr>
          <w:rFonts w:ascii="Arial Narrow" w:hAnsi="Arial Narrow" w:cstheme="minorHAnsi"/>
          <w:sz w:val="22"/>
          <w:szCs w:val="22"/>
        </w:rPr>
        <w:t>4</w:t>
      </w:r>
      <w:r w:rsidRPr="00EC4160">
        <w:rPr>
          <w:rFonts w:ascii="Arial Narrow" w:hAnsi="Arial Narrow" w:cstheme="minorHAnsi"/>
          <w:sz w:val="22"/>
          <w:szCs w:val="22"/>
        </w:rPr>
        <w:t xml:space="preserve"> do niniejszej Umowy.</w:t>
      </w:r>
    </w:p>
    <w:p w14:paraId="389E1229" w14:textId="77777777" w:rsidR="001938C3" w:rsidRPr="00EC4160" w:rsidRDefault="001938C3" w:rsidP="00CF0B03">
      <w:pPr>
        <w:pStyle w:val="Akapitzlist"/>
        <w:numPr>
          <w:ilvl w:val="0"/>
          <w:numId w:val="9"/>
        </w:numPr>
        <w:spacing w:before="0" w:after="0"/>
        <w:rPr>
          <w:rFonts w:ascii="Arial Narrow" w:hAnsi="Arial Narrow" w:cstheme="minorHAnsi"/>
          <w:sz w:val="22"/>
          <w:szCs w:val="22"/>
        </w:rPr>
      </w:pPr>
      <w:r w:rsidRPr="00EC4160">
        <w:rPr>
          <w:rFonts w:ascii="Arial Narrow" w:hAnsi="Arial Narrow" w:cstheme="minorHAnsi"/>
          <w:sz w:val="22"/>
          <w:szCs w:val="22"/>
        </w:rPr>
        <w:lastRenderedPageBreak/>
        <w:t>W rozliczeniach pomiędzy Stronami zastosowany zostanie mechanizm podzielonej płatności (</w:t>
      </w:r>
      <w:proofErr w:type="spellStart"/>
      <w:r w:rsidRPr="00EC4160">
        <w:rPr>
          <w:rFonts w:ascii="Arial Narrow" w:hAnsi="Arial Narrow" w:cstheme="minorHAnsi"/>
          <w:sz w:val="22"/>
          <w:szCs w:val="22"/>
        </w:rPr>
        <w:t>split</w:t>
      </w:r>
      <w:proofErr w:type="spellEnd"/>
      <w:r w:rsidRPr="00EC4160">
        <w:rPr>
          <w:rFonts w:ascii="Arial Narrow" w:hAnsi="Arial Narrow" w:cstheme="minorHAnsi"/>
          <w:sz w:val="22"/>
          <w:szCs w:val="22"/>
        </w:rPr>
        <w:t xml:space="preserve"> </w:t>
      </w:r>
      <w:proofErr w:type="spellStart"/>
      <w:r w:rsidRPr="00EC4160">
        <w:rPr>
          <w:rFonts w:ascii="Arial Narrow" w:hAnsi="Arial Narrow" w:cstheme="minorHAnsi"/>
          <w:sz w:val="22"/>
          <w:szCs w:val="22"/>
        </w:rPr>
        <w:t>payment</w:t>
      </w:r>
      <w:proofErr w:type="spellEnd"/>
      <w:r w:rsidRPr="00EC4160">
        <w:rPr>
          <w:rFonts w:ascii="Arial Narrow" w:hAnsi="Arial Narrow" w:cstheme="minorHAnsi"/>
          <w:sz w:val="22"/>
          <w:szCs w:val="22"/>
        </w:rPr>
        <w:t>), polegający na rozdzieleniu kwoty wynagrodzenia na dwie części:</w:t>
      </w:r>
    </w:p>
    <w:p w14:paraId="232B6E70" w14:textId="77777777" w:rsidR="001938C3" w:rsidRPr="00EC4160" w:rsidRDefault="001938C3" w:rsidP="00CF0B03">
      <w:pPr>
        <w:pStyle w:val="Akapitzlist"/>
        <w:numPr>
          <w:ilvl w:val="1"/>
          <w:numId w:val="20"/>
        </w:numPr>
        <w:spacing w:before="0" w:after="0"/>
        <w:rPr>
          <w:rFonts w:ascii="Arial Narrow" w:hAnsi="Arial Narrow" w:cstheme="minorHAnsi"/>
          <w:sz w:val="22"/>
          <w:szCs w:val="22"/>
        </w:rPr>
      </w:pPr>
      <w:r w:rsidRPr="00EC4160">
        <w:rPr>
          <w:rFonts w:ascii="Arial Narrow" w:hAnsi="Arial Narrow" w:cstheme="minorHAnsi"/>
          <w:sz w:val="22"/>
          <w:szCs w:val="22"/>
        </w:rPr>
        <w:t>kwota netto płatna będzie na rachunek Wykonawcy,</w:t>
      </w:r>
    </w:p>
    <w:p w14:paraId="54388A5D" w14:textId="77777777" w:rsidR="001938C3" w:rsidRPr="00EC4160" w:rsidRDefault="001938C3" w:rsidP="00CF0B03">
      <w:pPr>
        <w:pStyle w:val="Akapitzlist"/>
        <w:numPr>
          <w:ilvl w:val="1"/>
          <w:numId w:val="20"/>
        </w:numPr>
        <w:spacing w:before="0" w:after="0"/>
        <w:rPr>
          <w:rFonts w:ascii="Arial Narrow" w:hAnsi="Arial Narrow" w:cstheme="minorHAnsi"/>
          <w:sz w:val="22"/>
          <w:szCs w:val="22"/>
        </w:rPr>
      </w:pPr>
      <w:r w:rsidRPr="00EC4160">
        <w:rPr>
          <w:rFonts w:ascii="Arial Narrow" w:hAnsi="Arial Narrow" w:cstheme="minorHAnsi"/>
          <w:sz w:val="22"/>
          <w:szCs w:val="22"/>
        </w:rPr>
        <w:t>kwota podatku od towarów i usług (VAT) płatna będzie na dedykowany rachunek bankowy Wykonawcy – do rozliczeń podatku od towarów i usług (VAT).</w:t>
      </w:r>
    </w:p>
    <w:p w14:paraId="1820FD29" w14:textId="77777777" w:rsidR="001938C3" w:rsidRPr="008907CF" w:rsidRDefault="001938C3" w:rsidP="00CF0B03">
      <w:pPr>
        <w:pStyle w:val="Akapitzlist"/>
        <w:numPr>
          <w:ilvl w:val="0"/>
          <w:numId w:val="9"/>
        </w:numPr>
        <w:spacing w:before="0" w:after="0"/>
        <w:rPr>
          <w:rFonts w:ascii="Arial Narrow" w:hAnsi="Arial Narrow" w:cstheme="minorHAnsi"/>
          <w:sz w:val="22"/>
          <w:szCs w:val="22"/>
        </w:rPr>
      </w:pPr>
      <w:r w:rsidRPr="00EC4160">
        <w:rPr>
          <w:rFonts w:ascii="Arial Narrow" w:hAnsi="Arial Narrow" w:cstheme="minorHAnsi"/>
          <w:sz w:val="22"/>
          <w:szCs w:val="22"/>
        </w:rPr>
        <w:t xml:space="preserve">Zamawiający oświadcza, że posiada status dużego przedsiębiorcy w rozumieniu art. 4 pkt. 6 ustawy z dnia 8 marca 2013 r. o przeciwdziałaniu nadmiernym opóźnieniom w transakcjach handlowych (Dz.U. z 2019 r. </w:t>
      </w:r>
      <w:r w:rsidRPr="008907CF">
        <w:rPr>
          <w:rFonts w:ascii="Arial Narrow" w:hAnsi="Arial Narrow" w:cstheme="minorHAnsi"/>
          <w:sz w:val="22"/>
          <w:szCs w:val="22"/>
        </w:rPr>
        <w:t>poz. 118).</w:t>
      </w:r>
    </w:p>
    <w:p w14:paraId="449CCC89" w14:textId="13B0C77A" w:rsidR="001938C3" w:rsidRPr="008907CF" w:rsidRDefault="001938C3" w:rsidP="00CF0B03">
      <w:pPr>
        <w:pStyle w:val="Akapitzlist"/>
        <w:numPr>
          <w:ilvl w:val="0"/>
          <w:numId w:val="9"/>
        </w:numPr>
        <w:spacing w:before="0" w:after="0"/>
        <w:rPr>
          <w:rFonts w:ascii="Arial Narrow" w:hAnsi="Arial Narrow" w:cstheme="minorHAnsi"/>
          <w:sz w:val="22"/>
          <w:szCs w:val="22"/>
        </w:rPr>
      </w:pPr>
      <w:r w:rsidRPr="008907CF">
        <w:rPr>
          <w:rFonts w:ascii="Arial Narrow" w:hAnsi="Arial Narrow" w:cstheme="minorHAnsi"/>
          <w:sz w:val="22"/>
          <w:szCs w:val="22"/>
        </w:rPr>
        <w:t>Wykonawca oświadcza, że posiada</w:t>
      </w:r>
      <w:r w:rsidRPr="008907CF">
        <w:rPr>
          <w:rFonts w:ascii="Arial Narrow" w:hAnsi="Arial Narrow" w:cstheme="minorHAnsi"/>
          <w:i/>
          <w:iCs/>
          <w:sz w:val="22"/>
          <w:szCs w:val="22"/>
        </w:rPr>
        <w:t xml:space="preserve"> </w:t>
      </w:r>
      <w:r w:rsidRPr="008907CF">
        <w:rPr>
          <w:rFonts w:ascii="Arial Narrow" w:hAnsi="Arial Narrow" w:cstheme="minorHAnsi"/>
          <w:sz w:val="22"/>
          <w:szCs w:val="22"/>
        </w:rPr>
        <w:t>status dużego przedsiębiorcy w rozumieniu art. 4 pkt. 6 ustawy z dnia 8 marca 2013 r. o przeciwdziałaniu nadmiernym opóźnieniom w transakcjach handlowych (Dz.U. z 2019 r. poz. 118).</w:t>
      </w:r>
    </w:p>
    <w:p w14:paraId="4E5F77EA" w14:textId="77777777" w:rsidR="001938C3" w:rsidRPr="008907CF" w:rsidRDefault="001938C3" w:rsidP="00CF0B03">
      <w:pPr>
        <w:pStyle w:val="Akapitzlist"/>
        <w:numPr>
          <w:ilvl w:val="0"/>
          <w:numId w:val="9"/>
        </w:numPr>
        <w:spacing w:before="0" w:after="0"/>
        <w:rPr>
          <w:rFonts w:ascii="Arial Narrow" w:hAnsi="Arial Narrow" w:cstheme="minorHAnsi"/>
          <w:sz w:val="22"/>
          <w:szCs w:val="22"/>
        </w:rPr>
      </w:pPr>
      <w:r w:rsidRPr="008907CF">
        <w:rPr>
          <w:rFonts w:ascii="Arial Narrow" w:hAnsi="Arial Narrow" w:cstheme="minorHAnsi"/>
          <w:sz w:val="22"/>
          <w:szCs w:val="22"/>
        </w:rPr>
        <w:t>Wykonawca został poinformowany przez Zamawiającego o jego obowiązkach  jako płatnika tzw. „podatku u źródła” wynikających w szczególności z art. 26 ust. 1 ustawy o podatku dochodowym od osób prawnych i zobowiązuje się współpracować z Zamawiającym przy realizacji przez niego obowiązków wynikających z bezwzględnie obowiązujących przepisów prawa.</w:t>
      </w:r>
    </w:p>
    <w:p w14:paraId="5549BED8" w14:textId="77777777" w:rsidR="002C64BD" w:rsidRPr="008907CF" w:rsidRDefault="002C64BD" w:rsidP="00CF0B03">
      <w:pPr>
        <w:pStyle w:val="Akapitzlist"/>
        <w:spacing w:before="0" w:after="0"/>
        <w:ind w:left="360"/>
        <w:rPr>
          <w:rFonts w:ascii="Arial Narrow" w:hAnsi="Arial Narrow" w:cstheme="minorHAnsi"/>
          <w:sz w:val="22"/>
          <w:szCs w:val="22"/>
        </w:rPr>
      </w:pPr>
    </w:p>
    <w:p w14:paraId="3193AF04" w14:textId="21BE5085" w:rsidR="001938C3" w:rsidRPr="00EC4160" w:rsidRDefault="001938C3" w:rsidP="00CF0B03">
      <w:pPr>
        <w:jc w:val="center"/>
        <w:rPr>
          <w:rFonts w:ascii="Arial Narrow" w:hAnsi="Arial Narrow" w:cstheme="minorHAnsi"/>
          <w:b/>
          <w:sz w:val="22"/>
          <w:szCs w:val="22"/>
        </w:rPr>
      </w:pPr>
      <w:bookmarkStart w:id="8" w:name="_Hlk58309068"/>
      <w:r w:rsidRPr="00EC4160">
        <w:rPr>
          <w:rFonts w:ascii="Arial Narrow" w:hAnsi="Arial Narrow" w:cstheme="minorHAnsi"/>
          <w:b/>
          <w:sz w:val="22"/>
          <w:szCs w:val="22"/>
        </w:rPr>
        <w:t>§ 5</w:t>
      </w:r>
    </w:p>
    <w:bookmarkEnd w:id="8"/>
    <w:p w14:paraId="09ADF18A" w14:textId="77777777" w:rsidR="001938C3" w:rsidRPr="00EC4160" w:rsidRDefault="001938C3" w:rsidP="00CF0B03">
      <w:pPr>
        <w:jc w:val="center"/>
        <w:rPr>
          <w:rFonts w:ascii="Arial Narrow" w:hAnsi="Arial Narrow" w:cstheme="minorHAnsi"/>
          <w:b/>
          <w:sz w:val="22"/>
          <w:szCs w:val="22"/>
        </w:rPr>
      </w:pPr>
      <w:r w:rsidRPr="00EC4160">
        <w:rPr>
          <w:rFonts w:ascii="Arial Narrow" w:hAnsi="Arial Narrow" w:cstheme="minorHAnsi"/>
          <w:b/>
          <w:sz w:val="22"/>
          <w:szCs w:val="22"/>
        </w:rPr>
        <w:t xml:space="preserve">Zasady szczególne </w:t>
      </w:r>
    </w:p>
    <w:p w14:paraId="0C032417" w14:textId="01CA41C0" w:rsidR="003D649F" w:rsidRPr="00104874" w:rsidRDefault="003D649F" w:rsidP="00CF0B03">
      <w:pPr>
        <w:pStyle w:val="Akapitzlist"/>
        <w:numPr>
          <w:ilvl w:val="0"/>
          <w:numId w:val="19"/>
        </w:numPr>
        <w:spacing w:before="0" w:after="0"/>
        <w:rPr>
          <w:rFonts w:ascii="Arial Narrow" w:hAnsi="Arial Narrow" w:cstheme="minorHAnsi"/>
          <w:sz w:val="22"/>
          <w:szCs w:val="22"/>
          <w:highlight w:val="yellow"/>
        </w:rPr>
      </w:pPr>
      <w:commentRangeStart w:id="9"/>
      <w:r w:rsidRPr="00104874">
        <w:rPr>
          <w:rFonts w:ascii="Arial Narrow" w:hAnsi="Arial Narrow" w:cs="Arial"/>
          <w:sz w:val="22"/>
          <w:szCs w:val="22"/>
          <w:highlight w:val="yellow"/>
        </w:rPr>
        <w:t>Wykonawca oświadcza</w:t>
      </w:r>
      <w:commentRangeEnd w:id="9"/>
      <w:r w:rsidR="000757E2">
        <w:rPr>
          <w:rStyle w:val="Odwoaniedokomentarza"/>
          <w:rFonts w:ascii="Times New Roman" w:hAnsi="Times New Roman"/>
          <w:lang w:eastAsia="ar-SA"/>
        </w:rPr>
        <w:commentReference w:id="9"/>
      </w:r>
      <w:r w:rsidRPr="00104874">
        <w:rPr>
          <w:rFonts w:ascii="Arial Narrow" w:hAnsi="Arial Narrow" w:cs="Arial"/>
          <w:sz w:val="22"/>
          <w:szCs w:val="22"/>
          <w:highlight w:val="yellow"/>
        </w:rPr>
        <w:t xml:space="preserve">, że właścicielem autorskich praw majątkowych do Oprogramowania jest </w:t>
      </w:r>
      <w:r w:rsidR="00920FB0" w:rsidRPr="00104874">
        <w:rPr>
          <w:rFonts w:ascii="Arial Narrow" w:hAnsi="Arial Narrow" w:cs="Arial"/>
          <w:sz w:val="22"/>
          <w:szCs w:val="22"/>
          <w:highlight w:val="yellow"/>
        </w:rPr>
        <w:t>………….</w:t>
      </w:r>
      <w:r w:rsidRPr="00104874">
        <w:rPr>
          <w:rFonts w:ascii="Arial Narrow" w:hAnsi="Arial Narrow" w:cs="Arial"/>
          <w:sz w:val="22"/>
          <w:szCs w:val="22"/>
          <w:highlight w:val="yellow"/>
        </w:rPr>
        <w:t>, a Wykonawca  jest uprawniony do dystrybucji wszystkich usług, programów i subskrypcji wchodzących w zakres Oprogramowania</w:t>
      </w:r>
      <w:r w:rsidR="00A9592F" w:rsidRPr="00104874">
        <w:rPr>
          <w:rFonts w:ascii="Arial Narrow" w:hAnsi="Arial Narrow" w:cs="Arial"/>
          <w:sz w:val="22"/>
          <w:szCs w:val="22"/>
          <w:highlight w:val="yellow"/>
        </w:rPr>
        <w:t>, w tym także do udzielenia</w:t>
      </w:r>
      <w:r w:rsidRPr="00104874">
        <w:rPr>
          <w:rFonts w:ascii="Arial Narrow" w:hAnsi="Arial Narrow" w:cs="Arial"/>
          <w:sz w:val="22"/>
          <w:szCs w:val="22"/>
          <w:highlight w:val="yellow"/>
        </w:rPr>
        <w:t xml:space="preserve"> licencj</w:t>
      </w:r>
      <w:r w:rsidR="00A9592F" w:rsidRPr="00104874">
        <w:rPr>
          <w:rFonts w:ascii="Arial Narrow" w:hAnsi="Arial Narrow" w:cs="Arial"/>
          <w:sz w:val="22"/>
          <w:szCs w:val="22"/>
          <w:highlight w:val="yellow"/>
        </w:rPr>
        <w:t xml:space="preserve">i do korzystania z Oprogramowania Zamawiającemu. </w:t>
      </w:r>
    </w:p>
    <w:p w14:paraId="49B1BADC" w14:textId="77777777" w:rsidR="001938C3" w:rsidRPr="00EC4160" w:rsidRDefault="001938C3" w:rsidP="00CF0B03">
      <w:pPr>
        <w:pStyle w:val="Akapitzlist"/>
        <w:numPr>
          <w:ilvl w:val="0"/>
          <w:numId w:val="19"/>
        </w:numPr>
        <w:spacing w:before="0" w:after="0"/>
        <w:contextualSpacing w:val="0"/>
        <w:rPr>
          <w:rFonts w:ascii="Arial Narrow" w:hAnsi="Arial Narrow" w:cs="Arial"/>
          <w:sz w:val="22"/>
          <w:szCs w:val="22"/>
        </w:rPr>
      </w:pPr>
      <w:r w:rsidRPr="00EC4160">
        <w:rPr>
          <w:rFonts w:ascii="Arial Narrow" w:hAnsi="Arial Narrow" w:cs="Arial"/>
          <w:sz w:val="22"/>
          <w:szCs w:val="22"/>
        </w:rPr>
        <w:t xml:space="preserve">Wykonawca zobowiązuje się podjąć wszelkie niezbędne działania w celu zabezpieczenia Zamawiającego przed jakimikolwiek działaniami osób trzecich zmierzającymi do dochodzenia swoich praw w zakresie własności intelektualnej Oprogramowania. W przypadku wystąpienia osób trzecich z roszczeniami mającymi na celu dochodzenie ich praw w tym zakresie wobec Zamawiającego, Zamawiający zobowiązuje się niezwłocznie poinformować Wykonawcę o zgłoszonych przez osoby trzecie roszczeniach, a Wykonawca zobowiązuje się, że pokryje wszelkie koszty związane z prowadzonymi przez Zamawiającego postępowaniami oraz wypłacone przez Zamawiającego odszkodowania z tego tytułu. </w:t>
      </w:r>
    </w:p>
    <w:p w14:paraId="425A5B98" w14:textId="0834FD75" w:rsidR="001938C3" w:rsidRPr="00EC4160" w:rsidRDefault="001938C3" w:rsidP="00CF0B03">
      <w:pPr>
        <w:pStyle w:val="Akapitzlist"/>
        <w:numPr>
          <w:ilvl w:val="0"/>
          <w:numId w:val="19"/>
        </w:numPr>
        <w:spacing w:before="0" w:after="0"/>
        <w:rPr>
          <w:rFonts w:ascii="Arial Narrow" w:hAnsi="Arial Narrow" w:cs="Arial"/>
          <w:sz w:val="22"/>
          <w:szCs w:val="22"/>
        </w:rPr>
      </w:pPr>
      <w:r w:rsidRPr="00EC4160">
        <w:rPr>
          <w:rFonts w:ascii="Arial Narrow" w:hAnsi="Arial Narrow" w:cs="Arial"/>
          <w:sz w:val="22"/>
          <w:szCs w:val="22"/>
        </w:rPr>
        <w:t xml:space="preserve">Jeżeli wskutek roszczeń zgłoszonych przez osoby trzecie Zamawiający nie będzie mógł korzystać </w:t>
      </w:r>
      <w:r w:rsidRPr="00EC4160">
        <w:rPr>
          <w:rFonts w:ascii="Arial Narrow" w:hAnsi="Arial Narrow" w:cs="Arial"/>
          <w:sz w:val="22"/>
          <w:szCs w:val="22"/>
        </w:rPr>
        <w:br/>
        <w:t>z Oprogramowania lub jego części, Wykonawca niezwłocznie</w:t>
      </w:r>
      <w:r w:rsidR="00086FD8">
        <w:rPr>
          <w:rFonts w:ascii="Arial Narrow" w:hAnsi="Arial Narrow" w:cs="Arial"/>
          <w:sz w:val="22"/>
          <w:szCs w:val="22"/>
        </w:rPr>
        <w:t>, nie później jednak niż w terminie 7 dni od dnia zgłoszenia przez Zamawiającego o niemożliwości korzystania z Oprogramowania</w:t>
      </w:r>
      <w:r w:rsidRPr="00EC4160">
        <w:rPr>
          <w:rFonts w:ascii="Arial Narrow" w:hAnsi="Arial Narrow" w:cs="Arial"/>
          <w:sz w:val="22"/>
          <w:szCs w:val="22"/>
        </w:rPr>
        <w:t xml:space="preserve"> na swój koszt i  według swego wyboru: </w:t>
      </w:r>
    </w:p>
    <w:p w14:paraId="1F78AF9C" w14:textId="77777777" w:rsidR="001938C3" w:rsidRPr="00EC4160" w:rsidRDefault="001938C3" w:rsidP="00CF0B03">
      <w:pPr>
        <w:numPr>
          <w:ilvl w:val="0"/>
          <w:numId w:val="26"/>
        </w:numPr>
        <w:suppressAutoHyphens w:val="0"/>
        <w:ind w:left="851"/>
        <w:jc w:val="both"/>
        <w:rPr>
          <w:rFonts w:ascii="Arial Narrow" w:hAnsi="Arial Narrow" w:cs="Arial"/>
          <w:sz w:val="22"/>
          <w:szCs w:val="22"/>
        </w:rPr>
      </w:pPr>
      <w:r w:rsidRPr="00EC4160">
        <w:rPr>
          <w:rFonts w:ascii="Arial Narrow" w:hAnsi="Arial Narrow" w:cs="Arial"/>
          <w:sz w:val="22"/>
          <w:szCs w:val="22"/>
        </w:rPr>
        <w:t xml:space="preserve">uzyska dla Zamawiającego prawo do kontynuowania korzystania lub rozporządzania Oprogramowaniem zgodnie z Umową; </w:t>
      </w:r>
    </w:p>
    <w:p w14:paraId="73F5C1E5" w14:textId="77777777" w:rsidR="001938C3" w:rsidRPr="00EC4160" w:rsidRDefault="001938C3" w:rsidP="00CF0B03">
      <w:pPr>
        <w:numPr>
          <w:ilvl w:val="0"/>
          <w:numId w:val="26"/>
        </w:numPr>
        <w:suppressAutoHyphens w:val="0"/>
        <w:ind w:left="851"/>
        <w:jc w:val="both"/>
        <w:rPr>
          <w:rFonts w:ascii="Arial Narrow" w:hAnsi="Arial Narrow" w:cs="Arial"/>
          <w:sz w:val="22"/>
          <w:szCs w:val="22"/>
        </w:rPr>
      </w:pPr>
      <w:r w:rsidRPr="00EC4160">
        <w:rPr>
          <w:rFonts w:ascii="Arial Narrow" w:hAnsi="Arial Narrow" w:cs="Arial"/>
          <w:sz w:val="22"/>
          <w:szCs w:val="22"/>
        </w:rPr>
        <w:t xml:space="preserve">dokona na swój koszt wymiany Oprogramowania na nienaruszające patentów, praw własności przemysłowej, praw autorskich a posiadające te same parametry i spełniające te same funkcje co Oprogramowanie; </w:t>
      </w:r>
    </w:p>
    <w:p w14:paraId="150B9BC6" w14:textId="44544825" w:rsidR="000E657F" w:rsidRPr="000E657F" w:rsidRDefault="001938C3" w:rsidP="00CF0B03">
      <w:pPr>
        <w:numPr>
          <w:ilvl w:val="0"/>
          <w:numId w:val="26"/>
        </w:numPr>
        <w:suppressAutoHyphens w:val="0"/>
        <w:ind w:left="851"/>
        <w:jc w:val="both"/>
        <w:rPr>
          <w:rFonts w:ascii="Arial Narrow" w:hAnsi="Arial Narrow" w:cs="Arial"/>
          <w:sz w:val="22"/>
          <w:szCs w:val="22"/>
        </w:rPr>
      </w:pPr>
      <w:r w:rsidRPr="00EC4160">
        <w:rPr>
          <w:rFonts w:ascii="Arial Narrow" w:hAnsi="Arial Narrow" w:cs="Arial"/>
          <w:sz w:val="22"/>
          <w:szCs w:val="22"/>
        </w:rPr>
        <w:t>dostarczy inne równoważne rozwiązanie funkcjonalne, pozwalające Zamawiającemu na nieprzerwane korzystanie z Oprogramowania w tym samym zakresie.</w:t>
      </w:r>
    </w:p>
    <w:p w14:paraId="7D02AEB4" w14:textId="756EC942" w:rsidR="00086FD8" w:rsidRPr="000E657F" w:rsidRDefault="00086FD8" w:rsidP="00CF0B03">
      <w:pPr>
        <w:pStyle w:val="Akapitzlist"/>
        <w:numPr>
          <w:ilvl w:val="0"/>
          <w:numId w:val="19"/>
        </w:numPr>
        <w:spacing w:before="0"/>
        <w:rPr>
          <w:rFonts w:ascii="Arial Narrow" w:hAnsi="Arial Narrow" w:cs="Arial"/>
          <w:sz w:val="22"/>
          <w:szCs w:val="22"/>
        </w:rPr>
      </w:pPr>
      <w:r w:rsidRPr="000E657F">
        <w:rPr>
          <w:rFonts w:ascii="Arial Narrow" w:hAnsi="Arial Narrow" w:cs="Arial"/>
          <w:sz w:val="22"/>
          <w:szCs w:val="22"/>
        </w:rPr>
        <w:t xml:space="preserve">Wykonawca przy wyborze jednego z rozwiązań, o których mowa w ust. </w:t>
      </w:r>
      <w:r w:rsidR="001E1CC8">
        <w:rPr>
          <w:rFonts w:ascii="Arial Narrow" w:hAnsi="Arial Narrow" w:cs="Arial"/>
          <w:sz w:val="22"/>
          <w:szCs w:val="22"/>
        </w:rPr>
        <w:t>3</w:t>
      </w:r>
      <w:r w:rsidRPr="000E657F">
        <w:rPr>
          <w:rFonts w:ascii="Arial Narrow" w:hAnsi="Arial Narrow" w:cs="Arial"/>
          <w:sz w:val="22"/>
          <w:szCs w:val="22"/>
        </w:rPr>
        <w:t xml:space="preserve"> powyżej jest zobowiązany kierować się </w:t>
      </w:r>
      <w:r w:rsidR="00EE6099" w:rsidRPr="000E657F">
        <w:rPr>
          <w:rFonts w:ascii="Arial Narrow" w:hAnsi="Arial Narrow" w:cs="Arial"/>
          <w:sz w:val="22"/>
          <w:szCs w:val="22"/>
        </w:rPr>
        <w:t xml:space="preserve">interesem Zamawiającego w celu jak najszybszego przywrócenia możliwości korzystania z Oprogramowania. </w:t>
      </w:r>
    </w:p>
    <w:p w14:paraId="0C2A1A07" w14:textId="77777777" w:rsidR="007E6B9B" w:rsidRDefault="007E6B9B" w:rsidP="00CF0B03">
      <w:pPr>
        <w:rPr>
          <w:rFonts w:ascii="Arial Narrow" w:hAnsi="Arial Narrow" w:cstheme="minorHAnsi"/>
          <w:b/>
          <w:sz w:val="22"/>
          <w:szCs w:val="22"/>
        </w:rPr>
      </w:pPr>
    </w:p>
    <w:p w14:paraId="2A4FE79A" w14:textId="276FEED5" w:rsidR="001938C3" w:rsidRPr="00EC4160" w:rsidRDefault="001938C3" w:rsidP="00CF0B03">
      <w:pPr>
        <w:jc w:val="center"/>
        <w:rPr>
          <w:rFonts w:ascii="Arial Narrow" w:hAnsi="Arial Narrow" w:cstheme="minorHAnsi"/>
          <w:b/>
          <w:sz w:val="22"/>
          <w:szCs w:val="22"/>
        </w:rPr>
      </w:pPr>
      <w:r w:rsidRPr="00EC4160">
        <w:rPr>
          <w:rFonts w:ascii="Arial Narrow" w:hAnsi="Arial Narrow" w:cstheme="minorHAnsi"/>
          <w:b/>
          <w:sz w:val="22"/>
          <w:szCs w:val="22"/>
        </w:rPr>
        <w:t>§ 6</w:t>
      </w:r>
    </w:p>
    <w:p w14:paraId="5674CF7E" w14:textId="77777777" w:rsidR="001938C3" w:rsidRPr="00EC4160" w:rsidRDefault="001938C3" w:rsidP="00CF0B03">
      <w:pPr>
        <w:pStyle w:val="Strndwumowie"/>
        <w:tabs>
          <w:tab w:val="clear" w:pos="1077"/>
        </w:tabs>
        <w:spacing w:after="0"/>
        <w:ind w:left="0" w:firstLine="0"/>
        <w:jc w:val="center"/>
        <w:rPr>
          <w:rFonts w:ascii="Arial Narrow" w:hAnsi="Arial Narrow" w:cstheme="minorHAnsi"/>
          <w:b/>
          <w:sz w:val="22"/>
          <w:szCs w:val="22"/>
        </w:rPr>
      </w:pPr>
      <w:r w:rsidRPr="00EC4160">
        <w:rPr>
          <w:rFonts w:ascii="Arial Narrow" w:hAnsi="Arial Narrow" w:cstheme="minorHAnsi"/>
          <w:b/>
          <w:sz w:val="22"/>
          <w:szCs w:val="22"/>
        </w:rPr>
        <w:t>Kary umowne</w:t>
      </w:r>
    </w:p>
    <w:p w14:paraId="3C7ADD40" w14:textId="215BA079" w:rsidR="001938C3" w:rsidRPr="00163626" w:rsidRDefault="001938C3" w:rsidP="00CF0B03">
      <w:pPr>
        <w:widowControl w:val="0"/>
        <w:numPr>
          <w:ilvl w:val="0"/>
          <w:numId w:val="8"/>
        </w:numPr>
        <w:tabs>
          <w:tab w:val="left" w:pos="-6663"/>
        </w:tabs>
        <w:suppressAutoHyphens w:val="0"/>
        <w:jc w:val="both"/>
        <w:rPr>
          <w:rFonts w:ascii="Arial Narrow" w:hAnsi="Arial Narrow" w:cs="Arial"/>
          <w:sz w:val="22"/>
          <w:szCs w:val="22"/>
        </w:rPr>
      </w:pPr>
      <w:commentRangeStart w:id="10"/>
      <w:commentRangeStart w:id="11"/>
      <w:commentRangeStart w:id="12"/>
      <w:r w:rsidRPr="00163626">
        <w:rPr>
          <w:rFonts w:ascii="Arial Narrow" w:hAnsi="Arial Narrow" w:cs="Arial"/>
          <w:sz w:val="22"/>
          <w:szCs w:val="22"/>
        </w:rPr>
        <w:t>W razie opóźnienia Wykonawcy w dostarczeniu Oprogramowania</w:t>
      </w:r>
      <w:r w:rsidR="00707960">
        <w:rPr>
          <w:rFonts w:ascii="Arial Narrow" w:hAnsi="Arial Narrow" w:cs="Arial"/>
          <w:sz w:val="22"/>
          <w:szCs w:val="22"/>
        </w:rPr>
        <w:t xml:space="preserve"> względem terminu, o którym mowa w § 2 </w:t>
      </w:r>
      <w:r w:rsidR="007D2E00">
        <w:rPr>
          <w:rFonts w:ascii="Arial Narrow" w:hAnsi="Arial Narrow" w:cs="Arial"/>
          <w:sz w:val="22"/>
          <w:szCs w:val="22"/>
        </w:rPr>
        <w:t xml:space="preserve">ust. 1 </w:t>
      </w:r>
      <w:r w:rsidR="00707960">
        <w:rPr>
          <w:rFonts w:ascii="Arial Narrow" w:hAnsi="Arial Narrow" w:cs="Arial"/>
          <w:sz w:val="22"/>
          <w:szCs w:val="22"/>
        </w:rPr>
        <w:t>Umowy</w:t>
      </w:r>
      <w:r w:rsidRPr="00163626">
        <w:rPr>
          <w:rFonts w:ascii="Arial Narrow" w:hAnsi="Arial Narrow" w:cs="Arial"/>
          <w:sz w:val="22"/>
          <w:szCs w:val="22"/>
        </w:rPr>
        <w:t xml:space="preserve">, Wykonawca zobowiązany jest zapłacić </w:t>
      </w:r>
      <w:r w:rsidR="006D09D6">
        <w:rPr>
          <w:rFonts w:ascii="Arial Narrow" w:hAnsi="Arial Narrow" w:cs="Arial"/>
          <w:sz w:val="22"/>
          <w:szCs w:val="22"/>
        </w:rPr>
        <w:t xml:space="preserve">Zamawiającemu </w:t>
      </w:r>
      <w:r w:rsidRPr="00163626">
        <w:rPr>
          <w:rFonts w:ascii="Arial Narrow" w:hAnsi="Arial Narrow" w:cs="Arial"/>
          <w:sz w:val="22"/>
          <w:szCs w:val="22"/>
        </w:rPr>
        <w:t xml:space="preserve">karę umowną w wysokości 0,5 % </w:t>
      </w:r>
      <w:r w:rsidR="008A7A37">
        <w:rPr>
          <w:rFonts w:ascii="Arial Narrow" w:hAnsi="Arial Narrow" w:cs="Arial"/>
          <w:sz w:val="22"/>
          <w:szCs w:val="22"/>
        </w:rPr>
        <w:t>wynagrodzenia netto za wykonanie Przedmiotu Umowy</w:t>
      </w:r>
      <w:r w:rsidR="008A7A37" w:rsidRPr="00163626">
        <w:rPr>
          <w:rFonts w:ascii="Arial Narrow" w:hAnsi="Arial Narrow" w:cs="Arial"/>
          <w:sz w:val="22"/>
          <w:szCs w:val="22"/>
        </w:rPr>
        <w:t>, o któr</w:t>
      </w:r>
      <w:r w:rsidR="008A7A37">
        <w:rPr>
          <w:rFonts w:ascii="Arial Narrow" w:hAnsi="Arial Narrow" w:cs="Arial"/>
          <w:sz w:val="22"/>
          <w:szCs w:val="22"/>
        </w:rPr>
        <w:t>ym</w:t>
      </w:r>
      <w:r w:rsidR="008A7A37" w:rsidRPr="00163626">
        <w:rPr>
          <w:rFonts w:ascii="Arial Narrow" w:hAnsi="Arial Narrow" w:cs="Arial"/>
          <w:sz w:val="22"/>
          <w:szCs w:val="22"/>
        </w:rPr>
        <w:t xml:space="preserve"> mowa w § 4 ust. 1 Umowy</w:t>
      </w:r>
      <w:r w:rsidR="008A7A37">
        <w:rPr>
          <w:rFonts w:ascii="Arial Narrow" w:hAnsi="Arial Narrow" w:cs="Arial"/>
          <w:sz w:val="22"/>
          <w:szCs w:val="22"/>
        </w:rPr>
        <w:t>,</w:t>
      </w:r>
      <w:r w:rsidRPr="00163626">
        <w:rPr>
          <w:rFonts w:ascii="Arial Narrow" w:hAnsi="Arial Narrow" w:cs="Arial"/>
          <w:sz w:val="22"/>
          <w:szCs w:val="22"/>
        </w:rPr>
        <w:t xml:space="preserve"> za każdy dzień opóźnienia.</w:t>
      </w:r>
      <w:commentRangeEnd w:id="10"/>
      <w:r w:rsidR="00957E13">
        <w:rPr>
          <w:rStyle w:val="Odwoaniedokomentarza"/>
        </w:rPr>
        <w:commentReference w:id="10"/>
      </w:r>
      <w:commentRangeEnd w:id="11"/>
      <w:r w:rsidR="00960B9F">
        <w:rPr>
          <w:rStyle w:val="Odwoaniedokomentarza"/>
        </w:rPr>
        <w:commentReference w:id="11"/>
      </w:r>
      <w:commentRangeEnd w:id="12"/>
      <w:r w:rsidR="00C716EE">
        <w:rPr>
          <w:rStyle w:val="Odwoaniedokomentarza"/>
        </w:rPr>
        <w:commentReference w:id="12"/>
      </w:r>
    </w:p>
    <w:p w14:paraId="58A9D80A" w14:textId="1654E078" w:rsidR="001938C3" w:rsidRPr="00EC4160" w:rsidRDefault="001938C3" w:rsidP="00CF0B03">
      <w:pPr>
        <w:widowControl w:val="0"/>
        <w:numPr>
          <w:ilvl w:val="0"/>
          <w:numId w:val="8"/>
        </w:numPr>
        <w:tabs>
          <w:tab w:val="clear" w:pos="360"/>
          <w:tab w:val="num" w:pos="-8789"/>
          <w:tab w:val="left" w:pos="-6663"/>
        </w:tabs>
        <w:suppressAutoHyphens w:val="0"/>
        <w:ind w:left="357" w:hanging="357"/>
        <w:jc w:val="both"/>
        <w:rPr>
          <w:rFonts w:ascii="Arial Narrow" w:hAnsi="Arial Narrow" w:cstheme="minorHAnsi"/>
          <w:sz w:val="22"/>
          <w:szCs w:val="22"/>
        </w:rPr>
      </w:pPr>
      <w:r w:rsidRPr="00EC4160">
        <w:rPr>
          <w:rFonts w:ascii="Arial Narrow" w:hAnsi="Arial Narrow" w:cstheme="minorHAnsi"/>
          <w:sz w:val="22"/>
          <w:szCs w:val="22"/>
        </w:rPr>
        <w:t>Zastrzeżenie kary umownej, o której mowa w ust. 1</w:t>
      </w:r>
      <w:r w:rsidR="00A625FA">
        <w:rPr>
          <w:rFonts w:ascii="Arial Narrow" w:hAnsi="Arial Narrow" w:cstheme="minorHAnsi"/>
          <w:sz w:val="22"/>
          <w:szCs w:val="22"/>
        </w:rPr>
        <w:t xml:space="preserve"> </w:t>
      </w:r>
      <w:r w:rsidRPr="00EC4160">
        <w:rPr>
          <w:rFonts w:ascii="Arial Narrow" w:hAnsi="Arial Narrow" w:cstheme="minorHAnsi"/>
          <w:sz w:val="22"/>
          <w:szCs w:val="22"/>
        </w:rPr>
        <w:t>powyżej, nie wyłącza dalszych roszczeń odszkodowawczych Zamawiającego przeciwko Wykonawcy, jeżeli wartość poniesionej przez Zamawiającego szkody przekracza wysokość kary umownej.</w:t>
      </w:r>
    </w:p>
    <w:p w14:paraId="1695B53B" w14:textId="6373EC4D" w:rsidR="00692354" w:rsidRPr="00964317" w:rsidRDefault="00692354" w:rsidP="00CF0B03">
      <w:pPr>
        <w:pStyle w:val="Tekstpodstawowywcity"/>
        <w:numPr>
          <w:ilvl w:val="0"/>
          <w:numId w:val="8"/>
        </w:numPr>
        <w:suppressAutoHyphens w:val="0"/>
        <w:spacing w:line="240" w:lineRule="auto"/>
        <w:rPr>
          <w:rFonts w:ascii="Arial Narrow" w:hAnsi="Arial Narrow" w:cstheme="minorHAnsi"/>
          <w:sz w:val="22"/>
          <w:szCs w:val="22"/>
        </w:rPr>
      </w:pPr>
      <w:r w:rsidRPr="00964317">
        <w:rPr>
          <w:rFonts w:ascii="Arial Narrow" w:hAnsi="Arial Narrow" w:cstheme="minorHAnsi"/>
          <w:sz w:val="22"/>
          <w:szCs w:val="22"/>
        </w:rPr>
        <w:t xml:space="preserve">Podstawą do zapłaty kary umownej jest nota obciążeniowa wystawiona przez Stronę uprawnioną do naliczenia kary umownej. W sytuacji wystawienia noty obciążeniowej przez Zamawiającego, płatność z tytułu </w:t>
      </w:r>
      <w:r w:rsidRPr="00964317">
        <w:rPr>
          <w:rFonts w:ascii="Arial Narrow" w:hAnsi="Arial Narrow" w:cstheme="minorHAnsi"/>
          <w:sz w:val="22"/>
          <w:szCs w:val="22"/>
        </w:rPr>
        <w:lastRenderedPageBreak/>
        <w:t>kary umownej może zostać skompensowana z należnym Wykonawcy wynagrodzeniem z tytułu realizacji Przedmiotu Umowy. Kompensata nie będzie wymagała dodatkowej pisemnej akceptacji Wykonawcy.</w:t>
      </w:r>
    </w:p>
    <w:p w14:paraId="3BBF70B9" w14:textId="77777777" w:rsidR="001938C3" w:rsidRPr="00EC4160" w:rsidRDefault="001938C3" w:rsidP="00CF0B03">
      <w:pPr>
        <w:widowControl w:val="0"/>
        <w:tabs>
          <w:tab w:val="left" w:pos="-6663"/>
        </w:tabs>
        <w:ind w:left="357"/>
        <w:jc w:val="both"/>
        <w:rPr>
          <w:rFonts w:ascii="Arial Narrow" w:hAnsi="Arial Narrow" w:cstheme="minorHAnsi"/>
          <w:sz w:val="22"/>
          <w:szCs w:val="22"/>
        </w:rPr>
      </w:pPr>
    </w:p>
    <w:p w14:paraId="3A543A6E" w14:textId="77777777" w:rsidR="001938C3" w:rsidRPr="00EC4160" w:rsidRDefault="001938C3" w:rsidP="00CF0B03">
      <w:pPr>
        <w:widowControl w:val="0"/>
        <w:jc w:val="center"/>
        <w:rPr>
          <w:rFonts w:ascii="Arial Narrow" w:hAnsi="Arial Narrow" w:cstheme="minorHAnsi"/>
          <w:b/>
          <w:sz w:val="22"/>
          <w:szCs w:val="22"/>
        </w:rPr>
      </w:pPr>
      <w:r w:rsidRPr="00EC4160">
        <w:rPr>
          <w:rFonts w:ascii="Arial Narrow" w:hAnsi="Arial Narrow" w:cstheme="minorHAnsi"/>
          <w:b/>
          <w:sz w:val="22"/>
          <w:szCs w:val="22"/>
        </w:rPr>
        <w:t>§ 7</w:t>
      </w:r>
    </w:p>
    <w:p w14:paraId="4C5263E7" w14:textId="77777777" w:rsidR="001938C3" w:rsidRPr="00EC4160" w:rsidRDefault="001938C3" w:rsidP="00CF0B03">
      <w:pPr>
        <w:widowControl w:val="0"/>
        <w:jc w:val="center"/>
        <w:rPr>
          <w:rFonts w:ascii="Arial Narrow" w:hAnsi="Arial Narrow" w:cstheme="minorHAnsi"/>
          <w:b/>
          <w:sz w:val="22"/>
          <w:szCs w:val="22"/>
        </w:rPr>
      </w:pPr>
      <w:r w:rsidRPr="00EC4160">
        <w:rPr>
          <w:rFonts w:ascii="Arial Narrow" w:hAnsi="Arial Narrow" w:cstheme="minorHAnsi"/>
          <w:b/>
          <w:sz w:val="22"/>
          <w:szCs w:val="22"/>
        </w:rPr>
        <w:t>Odstąpienie i wypowiedzenie Umowy</w:t>
      </w:r>
    </w:p>
    <w:p w14:paraId="00E1F7CA" w14:textId="175EFD52" w:rsidR="00163626" w:rsidRPr="00964317" w:rsidRDefault="00163626" w:rsidP="00CF0B03">
      <w:pPr>
        <w:widowControl w:val="0"/>
        <w:numPr>
          <w:ilvl w:val="0"/>
          <w:numId w:val="51"/>
        </w:numPr>
        <w:tabs>
          <w:tab w:val="clear" w:pos="720"/>
          <w:tab w:val="left" w:pos="-6663"/>
          <w:tab w:val="num" w:pos="426"/>
        </w:tabs>
        <w:suppressAutoHyphens w:val="0"/>
        <w:ind w:left="426" w:hanging="426"/>
        <w:jc w:val="both"/>
        <w:rPr>
          <w:rFonts w:ascii="Arial Narrow" w:hAnsi="Arial Narrow" w:cs="Arial"/>
          <w:sz w:val="22"/>
          <w:szCs w:val="22"/>
        </w:rPr>
      </w:pPr>
      <w:r w:rsidRPr="00163626">
        <w:rPr>
          <w:rFonts w:ascii="Arial Narrow" w:hAnsi="Arial Narrow" w:cs="Arial"/>
          <w:sz w:val="22"/>
          <w:szCs w:val="22"/>
        </w:rPr>
        <w:t>Zamawiającemu przysługuje prawo odstąpienia od Umowy</w:t>
      </w:r>
      <w:r w:rsidR="008F11A4">
        <w:rPr>
          <w:rFonts w:ascii="Arial Narrow" w:hAnsi="Arial Narrow" w:cs="Arial"/>
          <w:sz w:val="22"/>
          <w:szCs w:val="22"/>
        </w:rPr>
        <w:t xml:space="preserve"> </w:t>
      </w:r>
      <w:r w:rsidRPr="00163626">
        <w:rPr>
          <w:rFonts w:ascii="Arial Narrow" w:hAnsi="Arial Narrow" w:cs="Arial"/>
          <w:sz w:val="22"/>
          <w:szCs w:val="22"/>
        </w:rPr>
        <w:t>bez obowiązku wyznaczania dodatkowego terminu na rozpoczęcie lub zakończenie Przedmiotu Umowy, w przypadku, gdy:</w:t>
      </w:r>
    </w:p>
    <w:p w14:paraId="03F340B4" w14:textId="311D86D3" w:rsidR="00163626" w:rsidRPr="00163626" w:rsidRDefault="00002958" w:rsidP="00CF0B03">
      <w:pPr>
        <w:widowControl w:val="0"/>
        <w:numPr>
          <w:ilvl w:val="1"/>
          <w:numId w:val="51"/>
        </w:numPr>
        <w:tabs>
          <w:tab w:val="left" w:pos="-6663"/>
        </w:tabs>
        <w:suppressAutoHyphens w:val="0"/>
        <w:jc w:val="both"/>
        <w:rPr>
          <w:rFonts w:ascii="Arial Narrow" w:hAnsi="Arial Narrow" w:cs="Arial"/>
          <w:sz w:val="22"/>
          <w:szCs w:val="22"/>
        </w:rPr>
      </w:pPr>
      <w:r>
        <w:rPr>
          <w:rFonts w:ascii="Arial Narrow" w:hAnsi="Arial Narrow" w:cs="Arial"/>
          <w:sz w:val="22"/>
          <w:szCs w:val="22"/>
        </w:rPr>
        <w:t xml:space="preserve">Wykonawca </w:t>
      </w:r>
      <w:r w:rsidR="000526D3" w:rsidRPr="00163626">
        <w:rPr>
          <w:rFonts w:ascii="Arial Narrow" w:hAnsi="Arial Narrow" w:cs="Arial"/>
          <w:sz w:val="22"/>
          <w:szCs w:val="22"/>
        </w:rPr>
        <w:t>opóźni</w:t>
      </w:r>
      <w:r>
        <w:rPr>
          <w:rFonts w:ascii="Arial Narrow" w:hAnsi="Arial Narrow" w:cs="Arial"/>
          <w:sz w:val="22"/>
          <w:szCs w:val="22"/>
        </w:rPr>
        <w:t>a się</w:t>
      </w:r>
      <w:r w:rsidR="000526D3" w:rsidRPr="00163626">
        <w:rPr>
          <w:rFonts w:ascii="Arial Narrow" w:hAnsi="Arial Narrow" w:cs="Arial"/>
          <w:sz w:val="22"/>
          <w:szCs w:val="22"/>
        </w:rPr>
        <w:t xml:space="preserve"> w dostarczeniu Oprogramowania lub jego części </w:t>
      </w:r>
      <w:r w:rsidR="000526D3">
        <w:rPr>
          <w:rFonts w:ascii="Arial Narrow" w:hAnsi="Arial Narrow" w:cs="Arial"/>
          <w:sz w:val="22"/>
          <w:szCs w:val="22"/>
        </w:rPr>
        <w:t xml:space="preserve">względem terminu, o którym mowa w § </w:t>
      </w:r>
      <w:r w:rsidR="000526D3" w:rsidRPr="00163626" w:rsidDel="000526D3">
        <w:rPr>
          <w:rFonts w:ascii="Arial Narrow" w:hAnsi="Arial Narrow" w:cs="Arial"/>
          <w:sz w:val="22"/>
          <w:szCs w:val="22"/>
        </w:rPr>
        <w:t xml:space="preserve"> </w:t>
      </w:r>
      <w:r w:rsidR="000526D3">
        <w:rPr>
          <w:rFonts w:ascii="Arial Narrow" w:hAnsi="Arial Narrow" w:cs="Arial"/>
          <w:sz w:val="22"/>
          <w:szCs w:val="22"/>
        </w:rPr>
        <w:t>2</w:t>
      </w:r>
      <w:r w:rsidR="00A51709">
        <w:rPr>
          <w:rFonts w:ascii="Arial Narrow" w:hAnsi="Arial Narrow" w:cs="Arial"/>
          <w:sz w:val="22"/>
          <w:szCs w:val="22"/>
        </w:rPr>
        <w:t xml:space="preserve"> ust. 1</w:t>
      </w:r>
      <w:r w:rsidR="000526D3">
        <w:rPr>
          <w:rFonts w:ascii="Arial Narrow" w:hAnsi="Arial Narrow" w:cs="Arial"/>
          <w:sz w:val="22"/>
          <w:szCs w:val="22"/>
        </w:rPr>
        <w:t xml:space="preserve"> Umowy</w:t>
      </w:r>
      <w:r w:rsidR="00163626" w:rsidRPr="00163626">
        <w:rPr>
          <w:rFonts w:ascii="Arial Narrow" w:hAnsi="Arial Narrow" w:cs="Arial"/>
          <w:sz w:val="22"/>
          <w:szCs w:val="22"/>
        </w:rPr>
        <w:t>, z przyczyn niezawinionych przez Zamawiającego</w:t>
      </w:r>
      <w:r w:rsidR="002033E5">
        <w:rPr>
          <w:rFonts w:ascii="Arial Narrow" w:hAnsi="Arial Narrow" w:cs="Arial"/>
          <w:sz w:val="22"/>
          <w:szCs w:val="22"/>
        </w:rPr>
        <w:t xml:space="preserve">, </w:t>
      </w:r>
      <w:r>
        <w:rPr>
          <w:rFonts w:ascii="Arial Narrow" w:hAnsi="Arial Narrow" w:cs="Arial"/>
          <w:sz w:val="22"/>
          <w:szCs w:val="22"/>
        </w:rPr>
        <w:t>o</w:t>
      </w:r>
      <w:r w:rsidR="00163626" w:rsidRPr="00964317">
        <w:rPr>
          <w:rFonts w:ascii="Arial Narrow" w:hAnsi="Arial Narrow" w:cs="Arial"/>
          <w:sz w:val="22"/>
          <w:szCs w:val="22"/>
        </w:rPr>
        <w:t xml:space="preserve"> </w:t>
      </w:r>
      <w:r>
        <w:rPr>
          <w:rFonts w:ascii="Arial Narrow" w:hAnsi="Arial Narrow" w:cs="Arial"/>
          <w:sz w:val="22"/>
          <w:szCs w:val="22"/>
        </w:rPr>
        <w:t>dłużej</w:t>
      </w:r>
      <w:r w:rsidR="00163626" w:rsidRPr="00964317">
        <w:rPr>
          <w:rFonts w:ascii="Arial Narrow" w:hAnsi="Arial Narrow" w:cs="Arial"/>
          <w:sz w:val="22"/>
          <w:szCs w:val="22"/>
        </w:rPr>
        <w:t xml:space="preserve"> niż </w:t>
      </w:r>
      <w:r w:rsidR="00707960">
        <w:rPr>
          <w:rFonts w:ascii="Arial Narrow" w:hAnsi="Arial Narrow" w:cs="Arial"/>
          <w:sz w:val="22"/>
          <w:szCs w:val="22"/>
        </w:rPr>
        <w:t>14</w:t>
      </w:r>
      <w:r w:rsidR="00707960" w:rsidRPr="00964317">
        <w:rPr>
          <w:rFonts w:ascii="Arial Narrow" w:hAnsi="Arial Narrow" w:cs="Arial"/>
          <w:sz w:val="22"/>
          <w:szCs w:val="22"/>
        </w:rPr>
        <w:t xml:space="preserve"> </w:t>
      </w:r>
      <w:r w:rsidR="00163626" w:rsidRPr="00964317">
        <w:rPr>
          <w:rFonts w:ascii="Arial Narrow" w:hAnsi="Arial Narrow" w:cs="Arial"/>
          <w:sz w:val="22"/>
          <w:szCs w:val="22"/>
        </w:rPr>
        <w:t>dni</w:t>
      </w:r>
      <w:r w:rsidR="00707960">
        <w:rPr>
          <w:rFonts w:ascii="Arial Narrow" w:hAnsi="Arial Narrow" w:cs="Arial"/>
          <w:sz w:val="22"/>
          <w:szCs w:val="22"/>
        </w:rPr>
        <w:t>,</w:t>
      </w:r>
      <w:r w:rsidR="00163626" w:rsidRPr="00163626">
        <w:rPr>
          <w:rFonts w:ascii="Arial Narrow" w:hAnsi="Arial Narrow" w:cs="Arial"/>
          <w:sz w:val="22"/>
          <w:szCs w:val="22"/>
        </w:rPr>
        <w:t xml:space="preserve"> </w:t>
      </w:r>
    </w:p>
    <w:p w14:paraId="2605DAD0" w14:textId="77777777" w:rsidR="00163626" w:rsidRPr="00163626" w:rsidRDefault="00163626" w:rsidP="00CF0B03">
      <w:pPr>
        <w:widowControl w:val="0"/>
        <w:numPr>
          <w:ilvl w:val="1"/>
          <w:numId w:val="51"/>
        </w:numPr>
        <w:tabs>
          <w:tab w:val="left" w:pos="-6663"/>
        </w:tabs>
        <w:suppressAutoHyphens w:val="0"/>
        <w:jc w:val="both"/>
        <w:rPr>
          <w:rFonts w:ascii="Arial Narrow" w:hAnsi="Arial Narrow" w:cs="Arial"/>
          <w:sz w:val="22"/>
          <w:szCs w:val="22"/>
        </w:rPr>
      </w:pPr>
      <w:r w:rsidRPr="00163626">
        <w:rPr>
          <w:rFonts w:ascii="Arial Narrow" w:hAnsi="Arial Narrow" w:cs="Arial"/>
          <w:sz w:val="22"/>
          <w:szCs w:val="22"/>
        </w:rPr>
        <w:t>przeciwko Wykonawcy zostanie wszczęte postępowanie egzekucyjne, zostanie wszczęta procedura likwidacyjna lub przedsiębiorstwo Wykonawcy zostanie zbyte, w tym wniesione aportem do spółki prawa handlowego, lub wydzierżawione albo oddane do korzystania na innej podstawie,</w:t>
      </w:r>
    </w:p>
    <w:p w14:paraId="49A8117D" w14:textId="77777777" w:rsidR="00163626" w:rsidRPr="00163626" w:rsidRDefault="00163626" w:rsidP="00CF0B03">
      <w:pPr>
        <w:widowControl w:val="0"/>
        <w:numPr>
          <w:ilvl w:val="1"/>
          <w:numId w:val="51"/>
        </w:numPr>
        <w:tabs>
          <w:tab w:val="left" w:pos="-6663"/>
        </w:tabs>
        <w:suppressAutoHyphens w:val="0"/>
        <w:jc w:val="both"/>
        <w:rPr>
          <w:rFonts w:ascii="Arial Narrow" w:hAnsi="Arial Narrow" w:cs="Arial"/>
          <w:sz w:val="22"/>
          <w:szCs w:val="22"/>
        </w:rPr>
      </w:pPr>
      <w:r w:rsidRPr="00163626">
        <w:rPr>
          <w:rFonts w:ascii="Arial Narrow" w:hAnsi="Arial Narrow" w:cs="Arial"/>
          <w:sz w:val="22"/>
          <w:szCs w:val="22"/>
        </w:rPr>
        <w:t xml:space="preserve">Wykonawca powierzył wykonanie prac bądź ich części podwykonawcy bez uprzedniej akceptacji Zamawiającego, </w:t>
      </w:r>
    </w:p>
    <w:p w14:paraId="4FB3BD87" w14:textId="77777777" w:rsidR="00163626" w:rsidRPr="00163626" w:rsidRDefault="00163626" w:rsidP="00CF0B03">
      <w:pPr>
        <w:widowControl w:val="0"/>
        <w:numPr>
          <w:ilvl w:val="1"/>
          <w:numId w:val="51"/>
        </w:numPr>
        <w:tabs>
          <w:tab w:val="left" w:pos="-6663"/>
        </w:tabs>
        <w:suppressAutoHyphens w:val="0"/>
        <w:jc w:val="both"/>
        <w:rPr>
          <w:rFonts w:ascii="Arial Narrow" w:hAnsi="Arial Narrow" w:cs="Arial"/>
          <w:sz w:val="22"/>
          <w:szCs w:val="22"/>
        </w:rPr>
      </w:pPr>
      <w:r w:rsidRPr="00163626">
        <w:rPr>
          <w:rFonts w:ascii="Arial Narrow" w:hAnsi="Arial Narrow" w:cs="Arial"/>
          <w:sz w:val="22"/>
          <w:szCs w:val="22"/>
        </w:rPr>
        <w:t xml:space="preserve">Wykonawca realizuje Umowę odmiennie niż to zostało określone w jej postanowieniach, </w:t>
      </w:r>
      <w:r w:rsidRPr="00163626">
        <w:rPr>
          <w:rFonts w:ascii="Arial Narrow" w:hAnsi="Arial Narrow" w:cs="Arial"/>
          <w:sz w:val="22"/>
          <w:szCs w:val="22"/>
        </w:rPr>
        <w:br/>
        <w:t xml:space="preserve">w szczególności nie realizuje obowiązków Wykonawcy wynikających z Umowy, </w:t>
      </w:r>
    </w:p>
    <w:p w14:paraId="389742B7" w14:textId="57DA7A65" w:rsidR="00A625FA" w:rsidRPr="00973415" w:rsidRDefault="00163626" w:rsidP="00CF0B03">
      <w:pPr>
        <w:widowControl w:val="0"/>
        <w:numPr>
          <w:ilvl w:val="1"/>
          <w:numId w:val="51"/>
        </w:numPr>
        <w:tabs>
          <w:tab w:val="left" w:pos="-6663"/>
        </w:tabs>
        <w:suppressAutoHyphens w:val="0"/>
        <w:jc w:val="both"/>
        <w:rPr>
          <w:rFonts w:ascii="Arial Narrow" w:hAnsi="Arial Narrow" w:cs="Arial"/>
          <w:sz w:val="22"/>
          <w:szCs w:val="22"/>
        </w:rPr>
      </w:pPr>
      <w:r w:rsidRPr="00163626">
        <w:rPr>
          <w:rFonts w:ascii="Arial Narrow" w:hAnsi="Arial Narrow" w:cs="Arial"/>
          <w:sz w:val="22"/>
          <w:szCs w:val="22"/>
        </w:rPr>
        <w:t>jeżeli wystąpiła istotna zmiana okoliczności powodująca, że wykonanie Umowy w całości nie leży w interesie Zamawiającego, czego nie można było przewidzieć w chwili zawarcia Umowy.</w:t>
      </w:r>
    </w:p>
    <w:p w14:paraId="2ACD4203" w14:textId="77777777" w:rsidR="00163626" w:rsidRPr="00163626" w:rsidRDefault="00163626" w:rsidP="00CF0B03">
      <w:pPr>
        <w:widowControl w:val="0"/>
        <w:numPr>
          <w:ilvl w:val="0"/>
          <w:numId w:val="51"/>
        </w:numPr>
        <w:tabs>
          <w:tab w:val="left" w:pos="-6663"/>
        </w:tabs>
        <w:suppressAutoHyphens w:val="0"/>
        <w:ind w:hanging="578"/>
        <w:jc w:val="both"/>
        <w:rPr>
          <w:rFonts w:ascii="Arial Narrow" w:hAnsi="Arial Narrow" w:cs="Arial"/>
          <w:sz w:val="22"/>
          <w:szCs w:val="22"/>
        </w:rPr>
      </w:pPr>
      <w:r w:rsidRPr="00163626">
        <w:rPr>
          <w:rFonts w:ascii="Arial Narrow" w:hAnsi="Arial Narrow" w:cs="Arial"/>
          <w:sz w:val="22"/>
          <w:szCs w:val="22"/>
        </w:rPr>
        <w:t xml:space="preserve">Odstąpienie od Umowy nie wyłącza odpowiedzialności Stron określonej w Umowie, w tym </w:t>
      </w:r>
      <w:r w:rsidRPr="00163626">
        <w:rPr>
          <w:rFonts w:ascii="Arial Narrow" w:hAnsi="Arial Narrow" w:cs="Arial"/>
          <w:sz w:val="22"/>
          <w:szCs w:val="22"/>
        </w:rPr>
        <w:br/>
        <w:t>w szczególności z tytułu kar umownych.</w:t>
      </w:r>
    </w:p>
    <w:p w14:paraId="1F6A4A14" w14:textId="77777777" w:rsidR="00163626" w:rsidRPr="00163626" w:rsidRDefault="00163626" w:rsidP="00CF0B03">
      <w:pPr>
        <w:widowControl w:val="0"/>
        <w:numPr>
          <w:ilvl w:val="0"/>
          <w:numId w:val="51"/>
        </w:numPr>
        <w:tabs>
          <w:tab w:val="left" w:pos="-6663"/>
        </w:tabs>
        <w:suppressAutoHyphens w:val="0"/>
        <w:ind w:hanging="578"/>
        <w:jc w:val="both"/>
        <w:rPr>
          <w:rFonts w:ascii="Arial Narrow" w:hAnsi="Arial Narrow" w:cs="Arial"/>
          <w:sz w:val="22"/>
          <w:szCs w:val="22"/>
        </w:rPr>
      </w:pPr>
      <w:r w:rsidRPr="00163626">
        <w:rPr>
          <w:rFonts w:ascii="Arial Narrow" w:hAnsi="Arial Narrow" w:cs="Arial"/>
          <w:sz w:val="22"/>
          <w:szCs w:val="22"/>
        </w:rPr>
        <w:t xml:space="preserve">W przypadku odstąpienia od Umowy przez Zamawiającego, Wykonawcy nie przysługuje prawo dochodzenia odszkodowania za niewykonanie Umowy, bądź niewykonanie części Umowy. </w:t>
      </w:r>
    </w:p>
    <w:p w14:paraId="4BA8A4B3" w14:textId="29A2BAF4" w:rsidR="00163626" w:rsidRPr="00163626" w:rsidRDefault="00163626" w:rsidP="00CF0B03">
      <w:pPr>
        <w:widowControl w:val="0"/>
        <w:numPr>
          <w:ilvl w:val="0"/>
          <w:numId w:val="51"/>
        </w:numPr>
        <w:tabs>
          <w:tab w:val="left" w:pos="-6663"/>
        </w:tabs>
        <w:suppressAutoHyphens w:val="0"/>
        <w:ind w:hanging="578"/>
        <w:jc w:val="both"/>
        <w:rPr>
          <w:rFonts w:ascii="Arial Narrow" w:hAnsi="Arial Narrow" w:cs="Arial"/>
          <w:sz w:val="22"/>
          <w:szCs w:val="22"/>
        </w:rPr>
      </w:pPr>
      <w:r w:rsidRPr="00163626">
        <w:rPr>
          <w:rFonts w:ascii="Arial Narrow" w:hAnsi="Arial Narrow" w:cs="Arial"/>
          <w:sz w:val="22"/>
          <w:szCs w:val="22"/>
        </w:rPr>
        <w:t xml:space="preserve">Odstąpienie od Umowy Strony następuje poprzez złożenie oświadczenia drugiej Stronie w formie pisemnej pod rygorem nieważności, w ciągu </w:t>
      </w:r>
      <w:r w:rsidRPr="00964317">
        <w:rPr>
          <w:rFonts w:ascii="Arial Narrow" w:hAnsi="Arial Narrow" w:cs="Arial"/>
          <w:sz w:val="22"/>
          <w:szCs w:val="22"/>
        </w:rPr>
        <w:t>14</w:t>
      </w:r>
      <w:r w:rsidRPr="00163626">
        <w:rPr>
          <w:rFonts w:ascii="Arial Narrow" w:hAnsi="Arial Narrow" w:cs="Arial"/>
          <w:sz w:val="22"/>
          <w:szCs w:val="22"/>
        </w:rPr>
        <w:t xml:space="preserve"> (słownie: </w:t>
      </w:r>
      <w:r w:rsidRPr="00964317">
        <w:rPr>
          <w:rFonts w:ascii="Arial Narrow" w:hAnsi="Arial Narrow" w:cs="Arial"/>
          <w:sz w:val="22"/>
          <w:szCs w:val="22"/>
        </w:rPr>
        <w:t>czternastu</w:t>
      </w:r>
      <w:r w:rsidRPr="00163626">
        <w:rPr>
          <w:rFonts w:ascii="Arial Narrow" w:hAnsi="Arial Narrow" w:cs="Arial"/>
          <w:sz w:val="22"/>
          <w:szCs w:val="22"/>
        </w:rPr>
        <w:t xml:space="preserve">) dni od dnia powzięcia wiedzy przez Stronę korzystającą z prawa odstąpienia o okoliczności wymienionej w ust. 1 </w:t>
      </w:r>
      <w:r w:rsidR="00973415">
        <w:rPr>
          <w:rFonts w:ascii="Arial Narrow" w:hAnsi="Arial Narrow" w:cs="Arial"/>
          <w:sz w:val="22"/>
          <w:szCs w:val="22"/>
        </w:rPr>
        <w:t xml:space="preserve">lub 2 </w:t>
      </w:r>
      <w:r w:rsidRPr="00163626">
        <w:rPr>
          <w:rFonts w:ascii="Arial Narrow" w:hAnsi="Arial Narrow" w:cs="Arial"/>
          <w:sz w:val="22"/>
          <w:szCs w:val="22"/>
        </w:rPr>
        <w:t xml:space="preserve">powyżej, nie później jednak niż do dnia </w:t>
      </w:r>
      <w:commentRangeStart w:id="13"/>
      <w:r w:rsidRPr="00964317">
        <w:rPr>
          <w:rFonts w:ascii="Arial Narrow" w:hAnsi="Arial Narrow" w:cs="Arial"/>
          <w:sz w:val="22"/>
          <w:szCs w:val="22"/>
        </w:rPr>
        <w:t>30.04.2026 r</w:t>
      </w:r>
      <w:r w:rsidRPr="00163626">
        <w:rPr>
          <w:rFonts w:ascii="Arial Narrow" w:hAnsi="Arial Narrow" w:cs="Arial"/>
          <w:sz w:val="22"/>
          <w:szCs w:val="22"/>
        </w:rPr>
        <w:t>.</w:t>
      </w:r>
      <w:commentRangeEnd w:id="13"/>
      <w:r w:rsidR="00A2456F">
        <w:rPr>
          <w:rStyle w:val="Odwoaniedokomentarza"/>
        </w:rPr>
        <w:commentReference w:id="13"/>
      </w:r>
    </w:p>
    <w:p w14:paraId="2359B6C4" w14:textId="77777777" w:rsidR="00163626" w:rsidRPr="00163626" w:rsidRDefault="00163626" w:rsidP="00CF0B03">
      <w:pPr>
        <w:widowControl w:val="0"/>
        <w:numPr>
          <w:ilvl w:val="0"/>
          <w:numId w:val="51"/>
        </w:numPr>
        <w:tabs>
          <w:tab w:val="left" w:pos="-6663"/>
        </w:tabs>
        <w:suppressAutoHyphens w:val="0"/>
        <w:ind w:hanging="578"/>
        <w:jc w:val="both"/>
        <w:rPr>
          <w:rFonts w:ascii="Arial Narrow" w:hAnsi="Arial Narrow" w:cs="Arial"/>
          <w:sz w:val="22"/>
          <w:szCs w:val="22"/>
        </w:rPr>
      </w:pPr>
      <w:r w:rsidRPr="00163626">
        <w:rPr>
          <w:rFonts w:ascii="Arial Narrow" w:hAnsi="Arial Narrow" w:cs="Arial"/>
          <w:sz w:val="22"/>
          <w:szCs w:val="22"/>
        </w:rPr>
        <w:t xml:space="preserve">W przypadku wydłużenia terminów realizacji Umowy, wydłużeniu podlegają także terminy do odstąpienia od niniejszej Umowy o czas, o który terminy zostały wydłużone. </w:t>
      </w:r>
    </w:p>
    <w:p w14:paraId="55F3D40C" w14:textId="43C54E80" w:rsidR="00163626" w:rsidRPr="00163626" w:rsidRDefault="00163626" w:rsidP="00CF0B03">
      <w:pPr>
        <w:widowControl w:val="0"/>
        <w:numPr>
          <w:ilvl w:val="0"/>
          <w:numId w:val="51"/>
        </w:numPr>
        <w:tabs>
          <w:tab w:val="left" w:pos="-6663"/>
        </w:tabs>
        <w:suppressAutoHyphens w:val="0"/>
        <w:ind w:hanging="578"/>
        <w:jc w:val="both"/>
        <w:rPr>
          <w:rFonts w:ascii="Arial Narrow" w:hAnsi="Arial Narrow" w:cs="Arial"/>
          <w:sz w:val="22"/>
          <w:szCs w:val="22"/>
        </w:rPr>
      </w:pPr>
      <w:r w:rsidRPr="00163626">
        <w:rPr>
          <w:rFonts w:ascii="Arial Narrow" w:hAnsi="Arial Narrow" w:cs="Arial"/>
          <w:sz w:val="22"/>
          <w:szCs w:val="22"/>
        </w:rPr>
        <w:t>W celu rozstrzygnięcia wszelkich wątpliwości Strony zgodnie oświadczają, że zastrzeżone w Umowie prawo odstąpienia od Umowy w żaden sposób nie wyłącza ani nie ogranicza uprawnienia Stron do rozwiązania lub odstąpienia od Umowy w przypadkach określonych w przepisach Kodeksu Cywilnego.</w:t>
      </w:r>
    </w:p>
    <w:p w14:paraId="070BD44D" w14:textId="77777777" w:rsidR="001938C3" w:rsidRPr="00964317" w:rsidRDefault="001938C3" w:rsidP="00CF0B03">
      <w:pPr>
        <w:widowControl w:val="0"/>
        <w:tabs>
          <w:tab w:val="left" w:pos="-6663"/>
        </w:tabs>
        <w:suppressAutoHyphens w:val="0"/>
        <w:ind w:left="720"/>
        <w:jc w:val="both"/>
        <w:rPr>
          <w:rFonts w:ascii="Arial Narrow" w:hAnsi="Arial Narrow" w:cs="Arial"/>
          <w:sz w:val="22"/>
          <w:szCs w:val="22"/>
          <w:highlight w:val="green"/>
        </w:rPr>
      </w:pPr>
    </w:p>
    <w:p w14:paraId="6BDC36BB" w14:textId="77777777" w:rsidR="001938C3" w:rsidRPr="00EC4160" w:rsidRDefault="001938C3" w:rsidP="00CF0B03">
      <w:pPr>
        <w:widowControl w:val="0"/>
        <w:jc w:val="center"/>
        <w:rPr>
          <w:rFonts w:ascii="Arial Narrow" w:hAnsi="Arial Narrow" w:cstheme="minorHAnsi"/>
          <w:b/>
          <w:sz w:val="22"/>
          <w:szCs w:val="22"/>
        </w:rPr>
      </w:pPr>
      <w:r w:rsidRPr="00EC4160">
        <w:rPr>
          <w:rFonts w:ascii="Arial Narrow" w:hAnsi="Arial Narrow" w:cstheme="minorHAnsi"/>
          <w:b/>
          <w:sz w:val="22"/>
          <w:szCs w:val="22"/>
        </w:rPr>
        <w:t>§ 8</w:t>
      </w:r>
    </w:p>
    <w:p w14:paraId="7A2C9CF1" w14:textId="77777777" w:rsidR="001938C3" w:rsidRPr="00EC4160" w:rsidRDefault="001938C3" w:rsidP="00CF0B03">
      <w:pPr>
        <w:widowControl w:val="0"/>
        <w:jc w:val="center"/>
        <w:rPr>
          <w:rFonts w:ascii="Arial Narrow" w:hAnsi="Arial Narrow" w:cstheme="minorHAnsi"/>
          <w:b/>
          <w:sz w:val="22"/>
          <w:szCs w:val="22"/>
        </w:rPr>
      </w:pPr>
      <w:r w:rsidRPr="00EC4160">
        <w:rPr>
          <w:rFonts w:ascii="Arial Narrow" w:hAnsi="Arial Narrow" w:cstheme="minorHAnsi"/>
          <w:b/>
          <w:sz w:val="22"/>
          <w:szCs w:val="22"/>
        </w:rPr>
        <w:t>Przedstawiciele Stron</w:t>
      </w:r>
    </w:p>
    <w:p w14:paraId="042D71E3" w14:textId="11B8C53B" w:rsidR="00560018" w:rsidRPr="00EC4160" w:rsidRDefault="001938C3" w:rsidP="00CF0B03">
      <w:pPr>
        <w:pStyle w:val="Akapitzlist"/>
        <w:widowControl w:val="0"/>
        <w:numPr>
          <w:ilvl w:val="0"/>
          <w:numId w:val="10"/>
        </w:numPr>
        <w:spacing w:before="0" w:after="0"/>
        <w:ind w:left="426" w:hanging="426"/>
        <w:rPr>
          <w:rFonts w:ascii="Arial Narrow" w:hAnsi="Arial Narrow" w:cstheme="minorHAnsi"/>
          <w:sz w:val="22"/>
          <w:szCs w:val="22"/>
        </w:rPr>
      </w:pPr>
      <w:r w:rsidRPr="00EC4160">
        <w:rPr>
          <w:rFonts w:ascii="Arial Narrow" w:hAnsi="Arial Narrow" w:cstheme="minorHAnsi"/>
          <w:sz w:val="22"/>
          <w:szCs w:val="22"/>
        </w:rPr>
        <w:t xml:space="preserve">Strony Umowy ustanawiają niżej wymienionych przedstawicieli do bieżących roboczych kontaktów </w:t>
      </w:r>
      <w:r w:rsidRPr="00EC4160">
        <w:rPr>
          <w:rFonts w:ascii="Arial Narrow" w:hAnsi="Arial Narrow" w:cstheme="minorHAnsi"/>
          <w:sz w:val="22"/>
          <w:szCs w:val="22"/>
        </w:rPr>
        <w:br/>
        <w:t>i koordynacji w ramach wykonania Umowy:</w:t>
      </w:r>
    </w:p>
    <w:p w14:paraId="0FD267AE" w14:textId="09839BC2" w:rsidR="00560018" w:rsidRPr="00EC4160" w:rsidRDefault="00560018" w:rsidP="00CF0B03">
      <w:pPr>
        <w:pStyle w:val="Akapitzlist"/>
        <w:numPr>
          <w:ilvl w:val="1"/>
          <w:numId w:val="21"/>
        </w:numPr>
        <w:tabs>
          <w:tab w:val="left" w:pos="360"/>
        </w:tabs>
        <w:rPr>
          <w:rFonts w:ascii="Arial Narrow" w:hAnsi="Arial Narrow" w:cstheme="minorHAnsi"/>
          <w:sz w:val="22"/>
          <w:szCs w:val="22"/>
        </w:rPr>
      </w:pPr>
      <w:r w:rsidRPr="00560018">
        <w:rPr>
          <w:rFonts w:ascii="Arial Narrow" w:hAnsi="Arial Narrow" w:cstheme="minorHAnsi"/>
          <w:sz w:val="22"/>
          <w:szCs w:val="22"/>
        </w:rPr>
        <w:t xml:space="preserve">ze strony Wykonawcy: </w:t>
      </w:r>
      <w:r w:rsidR="002E130C">
        <w:rPr>
          <w:rFonts w:ascii="Arial Narrow" w:hAnsi="Arial Narrow" w:cstheme="minorHAnsi"/>
          <w:sz w:val="22"/>
          <w:szCs w:val="22"/>
        </w:rPr>
        <w:t>………..</w:t>
      </w:r>
      <w:r w:rsidRPr="00560018">
        <w:rPr>
          <w:rFonts w:ascii="Arial Narrow" w:hAnsi="Arial Narrow" w:cstheme="minorHAnsi"/>
          <w:sz w:val="22"/>
          <w:szCs w:val="22"/>
        </w:rPr>
        <w:t xml:space="preserve">, mail: </w:t>
      </w:r>
      <w:r w:rsidR="002E130C">
        <w:t>……….</w:t>
      </w:r>
      <w:r w:rsidRPr="00560018">
        <w:rPr>
          <w:rFonts w:ascii="Arial Narrow" w:hAnsi="Arial Narrow" w:cstheme="minorHAnsi"/>
          <w:sz w:val="22"/>
          <w:szCs w:val="22"/>
        </w:rPr>
        <w:t xml:space="preserve">, tel. </w:t>
      </w:r>
      <w:r w:rsidR="002E130C">
        <w:rPr>
          <w:rFonts w:ascii="Arial Narrow" w:hAnsi="Arial Narrow" w:cstheme="minorHAnsi"/>
          <w:sz w:val="22"/>
          <w:szCs w:val="22"/>
        </w:rPr>
        <w:t>……………..</w:t>
      </w:r>
      <w:r w:rsidRPr="00560018">
        <w:rPr>
          <w:rFonts w:ascii="Arial Narrow" w:hAnsi="Arial Narrow" w:cstheme="minorHAnsi"/>
          <w:sz w:val="22"/>
          <w:szCs w:val="22"/>
        </w:rPr>
        <w:t xml:space="preserve"> </w:t>
      </w:r>
    </w:p>
    <w:p w14:paraId="37CBFE95" w14:textId="10AC9606" w:rsidR="001938C3" w:rsidRPr="00EC4160" w:rsidRDefault="001938C3" w:rsidP="00CF0B03">
      <w:pPr>
        <w:pStyle w:val="Akapitzlist"/>
        <w:numPr>
          <w:ilvl w:val="1"/>
          <w:numId w:val="21"/>
        </w:numPr>
        <w:tabs>
          <w:tab w:val="left" w:pos="360"/>
        </w:tabs>
        <w:spacing w:before="0" w:after="0"/>
        <w:rPr>
          <w:rFonts w:ascii="Arial Narrow" w:hAnsi="Arial Narrow" w:cstheme="minorHAnsi"/>
          <w:sz w:val="22"/>
          <w:szCs w:val="22"/>
        </w:rPr>
      </w:pPr>
      <w:r w:rsidRPr="00EC4160">
        <w:rPr>
          <w:rFonts w:ascii="Arial Narrow" w:hAnsi="Arial Narrow" w:cstheme="minorHAnsi"/>
          <w:sz w:val="22"/>
          <w:szCs w:val="22"/>
        </w:rPr>
        <w:t xml:space="preserve">ze strony Zamawiającego: </w:t>
      </w:r>
      <w:r w:rsidR="002E130C">
        <w:rPr>
          <w:rFonts w:ascii="Arial Narrow" w:hAnsi="Arial Narrow" w:cstheme="minorHAnsi"/>
          <w:sz w:val="22"/>
          <w:szCs w:val="22"/>
        </w:rPr>
        <w:t>…………………</w:t>
      </w:r>
      <w:r w:rsidRPr="00EC4160">
        <w:rPr>
          <w:rFonts w:ascii="Arial Narrow" w:hAnsi="Arial Narrow" w:cstheme="minorHAnsi"/>
          <w:sz w:val="22"/>
          <w:szCs w:val="22"/>
        </w:rPr>
        <w:t xml:space="preserve">, mail: </w:t>
      </w:r>
      <w:r w:rsidR="000B6CB2" w:rsidRPr="006468CF">
        <w:rPr>
          <w:rFonts w:ascii="Arial Narrow" w:hAnsi="Arial Narrow" w:cstheme="minorHAnsi"/>
          <w:sz w:val="22"/>
          <w:szCs w:val="22"/>
        </w:rPr>
        <w:t>……………………..</w:t>
      </w:r>
      <w:r w:rsidR="002A32F4" w:rsidRPr="00EC4160">
        <w:rPr>
          <w:rFonts w:ascii="Arial Narrow" w:hAnsi="Arial Narrow" w:cstheme="minorHAnsi"/>
          <w:sz w:val="22"/>
          <w:szCs w:val="22"/>
        </w:rPr>
        <w:t xml:space="preserve"> </w:t>
      </w:r>
      <w:r w:rsidRPr="00EC4160">
        <w:rPr>
          <w:rFonts w:ascii="Arial Narrow" w:hAnsi="Arial Narrow" w:cstheme="minorHAnsi"/>
          <w:sz w:val="22"/>
          <w:szCs w:val="22"/>
        </w:rPr>
        <w:t xml:space="preserve">, tel. </w:t>
      </w:r>
      <w:r w:rsidR="002E130C">
        <w:rPr>
          <w:rFonts w:ascii="Arial Narrow" w:hAnsi="Arial Narrow" w:cstheme="minorHAnsi"/>
          <w:sz w:val="22"/>
          <w:szCs w:val="22"/>
        </w:rPr>
        <w:t>…………………</w:t>
      </w:r>
    </w:p>
    <w:p w14:paraId="27F25AF2" w14:textId="77777777" w:rsidR="001938C3" w:rsidRPr="00EC4160" w:rsidRDefault="001938C3" w:rsidP="00CF0B03">
      <w:pPr>
        <w:pStyle w:val="Akapitzlist"/>
        <w:numPr>
          <w:ilvl w:val="0"/>
          <w:numId w:val="21"/>
        </w:numPr>
        <w:spacing w:before="0" w:after="0"/>
        <w:ind w:left="425" w:hanging="425"/>
        <w:rPr>
          <w:rFonts w:ascii="Arial Narrow" w:hAnsi="Arial Narrow" w:cstheme="minorHAnsi"/>
          <w:sz w:val="22"/>
          <w:szCs w:val="22"/>
        </w:rPr>
      </w:pPr>
      <w:r w:rsidRPr="00EC4160">
        <w:rPr>
          <w:rFonts w:ascii="Arial Narrow" w:hAnsi="Arial Narrow" w:cstheme="minorHAnsi"/>
          <w:sz w:val="22"/>
          <w:szCs w:val="22"/>
        </w:rPr>
        <w:t>Przedstawiciele Stron, o których mowa w ust. 1 powyżej, są upoważnieni do podpisywania protokołów odbioru, o których mowa w Umowie.</w:t>
      </w:r>
    </w:p>
    <w:p w14:paraId="1797C4F7" w14:textId="3EB73802" w:rsidR="001938C3" w:rsidRPr="00EC4160" w:rsidRDefault="001938C3" w:rsidP="00CF0B03">
      <w:pPr>
        <w:pStyle w:val="p2"/>
        <w:numPr>
          <w:ilvl w:val="0"/>
          <w:numId w:val="21"/>
        </w:numPr>
        <w:tabs>
          <w:tab w:val="clear" w:pos="740"/>
        </w:tabs>
        <w:spacing w:line="240" w:lineRule="auto"/>
        <w:ind w:left="425" w:hanging="425"/>
        <w:jc w:val="both"/>
        <w:rPr>
          <w:rFonts w:ascii="Arial Narrow" w:hAnsi="Arial Narrow" w:cstheme="minorHAnsi"/>
          <w:sz w:val="22"/>
          <w:szCs w:val="22"/>
        </w:rPr>
      </w:pPr>
      <w:r w:rsidRPr="00EC4160">
        <w:rPr>
          <w:rFonts w:ascii="Arial Narrow" w:hAnsi="Arial Narrow" w:cstheme="minorHAnsi"/>
          <w:sz w:val="22"/>
          <w:szCs w:val="22"/>
        </w:rPr>
        <w:t xml:space="preserve">Stronom przysługuje prawo do wskazania innej osoby niż wymienione w ust. 1 powyżej. </w:t>
      </w:r>
      <w:r w:rsidR="00754824">
        <w:rPr>
          <w:rFonts w:ascii="Arial Narrow" w:hAnsi="Arial Narrow" w:cstheme="minorHAnsi"/>
          <w:sz w:val="22"/>
          <w:szCs w:val="22"/>
        </w:rPr>
        <w:t>Zmiana nie wymaga sporządzania aneksu do Umowy, wystarczające jest zawiadomienie drugiej Strony poprzez wiadomość e-mail.</w:t>
      </w:r>
    </w:p>
    <w:p w14:paraId="346C0369" w14:textId="77777777" w:rsidR="001938C3" w:rsidRPr="00EC4160" w:rsidRDefault="001938C3" w:rsidP="00CF0B03">
      <w:pPr>
        <w:pStyle w:val="p2"/>
        <w:numPr>
          <w:ilvl w:val="0"/>
          <w:numId w:val="21"/>
        </w:numPr>
        <w:tabs>
          <w:tab w:val="clear" w:pos="740"/>
        </w:tabs>
        <w:spacing w:line="240" w:lineRule="auto"/>
        <w:ind w:left="425" w:hanging="425"/>
        <w:jc w:val="both"/>
        <w:rPr>
          <w:rFonts w:ascii="Arial Narrow" w:hAnsi="Arial Narrow"/>
          <w:b/>
          <w:sz w:val="22"/>
          <w:szCs w:val="22"/>
        </w:rPr>
      </w:pPr>
      <w:r w:rsidRPr="00EC4160">
        <w:rPr>
          <w:rFonts w:ascii="Arial Narrow" w:eastAsia="Calibri" w:hAnsi="Arial Narrow" w:cstheme="minorHAnsi"/>
          <w:sz w:val="22"/>
          <w:szCs w:val="22"/>
        </w:rPr>
        <w:t>Każda ze Stron zobowiązuje się niezwłocznie zawiadomić drugą Stronę o każdej zmianie adresu lub numeru telefonu, o których mowa w Umowie. Zmiana staje się skuteczna z chwilą powiadomienia drugiej Strony.</w:t>
      </w:r>
    </w:p>
    <w:p w14:paraId="2ECB9828" w14:textId="77777777" w:rsidR="001938C3" w:rsidRPr="00EC4160" w:rsidRDefault="001938C3" w:rsidP="00CF0B03">
      <w:pPr>
        <w:widowControl w:val="0"/>
        <w:jc w:val="center"/>
        <w:rPr>
          <w:rFonts w:ascii="Arial Narrow" w:hAnsi="Arial Narrow" w:cstheme="minorHAnsi"/>
          <w:b/>
          <w:sz w:val="22"/>
          <w:szCs w:val="22"/>
        </w:rPr>
      </w:pPr>
    </w:p>
    <w:p w14:paraId="39B8F0F4" w14:textId="0423D7C7" w:rsidR="001938C3" w:rsidRPr="00EC4160" w:rsidRDefault="001938C3" w:rsidP="00CF0B03">
      <w:pPr>
        <w:widowControl w:val="0"/>
        <w:jc w:val="center"/>
        <w:rPr>
          <w:rFonts w:ascii="Arial Narrow" w:hAnsi="Arial Narrow" w:cstheme="minorHAnsi"/>
          <w:b/>
          <w:sz w:val="22"/>
          <w:szCs w:val="22"/>
        </w:rPr>
      </w:pPr>
      <w:r w:rsidRPr="00EC4160">
        <w:rPr>
          <w:rFonts w:ascii="Arial Narrow" w:hAnsi="Arial Narrow" w:cstheme="minorHAnsi"/>
          <w:b/>
          <w:sz w:val="22"/>
          <w:szCs w:val="22"/>
        </w:rPr>
        <w:t xml:space="preserve">§ </w:t>
      </w:r>
      <w:r w:rsidR="00115D79">
        <w:rPr>
          <w:rFonts w:ascii="Arial Narrow" w:hAnsi="Arial Narrow" w:cstheme="minorHAnsi"/>
          <w:b/>
          <w:sz w:val="22"/>
          <w:szCs w:val="22"/>
        </w:rPr>
        <w:t>9</w:t>
      </w:r>
    </w:p>
    <w:p w14:paraId="07008308" w14:textId="77777777" w:rsidR="001938C3" w:rsidRPr="00EC4160" w:rsidRDefault="001938C3" w:rsidP="00CF0B03">
      <w:pPr>
        <w:widowControl w:val="0"/>
        <w:jc w:val="center"/>
        <w:rPr>
          <w:rFonts w:ascii="Arial Narrow" w:hAnsi="Arial Narrow" w:cstheme="minorHAnsi"/>
          <w:b/>
          <w:sz w:val="22"/>
          <w:szCs w:val="22"/>
        </w:rPr>
      </w:pPr>
      <w:r w:rsidRPr="00EC4160">
        <w:rPr>
          <w:rFonts w:ascii="Arial Narrow" w:hAnsi="Arial Narrow" w:cstheme="minorHAnsi"/>
          <w:b/>
          <w:sz w:val="22"/>
          <w:szCs w:val="22"/>
        </w:rPr>
        <w:t xml:space="preserve">Poufność </w:t>
      </w:r>
    </w:p>
    <w:p w14:paraId="7E3BFC3E" w14:textId="77777777" w:rsidR="00511B55" w:rsidRPr="00EC4160" w:rsidRDefault="00511B55" w:rsidP="00CF0B03">
      <w:pPr>
        <w:pStyle w:val="Tekstpodstawowywcity"/>
        <w:numPr>
          <w:ilvl w:val="0"/>
          <w:numId w:val="28"/>
        </w:numPr>
        <w:spacing w:line="240" w:lineRule="auto"/>
        <w:rPr>
          <w:rFonts w:ascii="Arial Narrow" w:hAnsi="Arial Narrow" w:cs="Arial"/>
          <w:sz w:val="22"/>
          <w:szCs w:val="22"/>
        </w:rPr>
      </w:pPr>
      <w:r w:rsidRPr="00EC4160">
        <w:rPr>
          <w:rFonts w:ascii="Arial Narrow" w:hAnsi="Arial Narrow"/>
          <w:iCs/>
          <w:spacing w:val="-2"/>
          <w:sz w:val="22"/>
          <w:szCs w:val="22"/>
        </w:rPr>
        <w:t xml:space="preserve">Wszelkie informacje dotyczące Zamawiającego, które Wykonawca uzyska podczas i w związku </w:t>
      </w:r>
      <w:r w:rsidRPr="00EC4160">
        <w:rPr>
          <w:rFonts w:ascii="Arial Narrow" w:hAnsi="Arial Narrow"/>
          <w:iCs/>
          <w:spacing w:val="-2"/>
          <w:sz w:val="22"/>
          <w:szCs w:val="22"/>
        </w:rPr>
        <w:br/>
        <w:t xml:space="preserve">z wykonywaniem Umowy stanowią tajemnicę przedsiębiorstwa Zamawiającego. </w:t>
      </w:r>
    </w:p>
    <w:p w14:paraId="5E48E483" w14:textId="77777777" w:rsidR="00511B55" w:rsidRPr="00EC4160" w:rsidRDefault="00511B55" w:rsidP="00CF0B03">
      <w:pPr>
        <w:pStyle w:val="Tekstpodstawowywcity"/>
        <w:numPr>
          <w:ilvl w:val="0"/>
          <w:numId w:val="28"/>
        </w:numPr>
        <w:spacing w:line="240" w:lineRule="auto"/>
        <w:rPr>
          <w:rFonts w:ascii="Arial Narrow" w:hAnsi="Arial Narrow" w:cs="Arial"/>
          <w:sz w:val="22"/>
          <w:szCs w:val="22"/>
        </w:rPr>
      </w:pPr>
      <w:r w:rsidRPr="00EC4160">
        <w:rPr>
          <w:rFonts w:ascii="Arial Narrow" w:hAnsi="Arial Narrow"/>
          <w:iCs/>
          <w:spacing w:val="-2"/>
          <w:sz w:val="22"/>
          <w:szCs w:val="22"/>
        </w:rPr>
        <w:t>Z zastrzeżeniem poniższych postanowień, każda ze Stron zobowiązuje się zachować w tajemnicy informacje dotyczące drugiej Strony, które uzyska podczas i w związku z wykonywaniem Umowy [informacje poufne].</w:t>
      </w:r>
    </w:p>
    <w:p w14:paraId="2D735786" w14:textId="77777777" w:rsidR="00511B55" w:rsidRPr="00EC4160" w:rsidRDefault="00511B55" w:rsidP="00CF0B03">
      <w:pPr>
        <w:pStyle w:val="Tekstpodstawowywcity"/>
        <w:numPr>
          <w:ilvl w:val="0"/>
          <w:numId w:val="28"/>
        </w:numPr>
        <w:spacing w:line="240" w:lineRule="auto"/>
        <w:rPr>
          <w:rFonts w:ascii="Arial Narrow" w:hAnsi="Arial Narrow"/>
          <w:sz w:val="22"/>
          <w:szCs w:val="22"/>
        </w:rPr>
      </w:pPr>
      <w:r w:rsidRPr="00EC4160">
        <w:rPr>
          <w:rFonts w:ascii="Arial Narrow" w:eastAsiaTheme="minorEastAsia" w:hAnsi="Arial Narrow"/>
          <w:color w:val="000000"/>
          <w:sz w:val="22"/>
          <w:szCs w:val="22"/>
        </w:rPr>
        <w:lastRenderedPageBreak/>
        <w:t>Obowiązek zachowania poufności nie dotyczy informacji lub dokumentów, które są</w:t>
      </w:r>
      <w:r w:rsidRPr="00EC4160">
        <w:rPr>
          <w:rFonts w:ascii="Arial Narrow" w:hAnsi="Arial Narrow"/>
          <w:iCs/>
          <w:spacing w:val="-2"/>
          <w:sz w:val="22"/>
          <w:szCs w:val="22"/>
        </w:rPr>
        <w:t xml:space="preserve"> powszechnie dostępne,  jeżeli zostały lub zostaną ujawnione publicznie przez Stronę, której one dotyczą </w:t>
      </w:r>
      <w:r w:rsidRPr="00EC4160">
        <w:rPr>
          <w:rFonts w:ascii="Arial Narrow" w:eastAsiaTheme="minorEastAsia" w:hAnsi="Arial Narrow"/>
          <w:color w:val="000000"/>
          <w:sz w:val="22"/>
          <w:szCs w:val="22"/>
        </w:rPr>
        <w:t>lub informacji i dokumentów, które są zatwierdzone do rozpowszechnienia na podstawie uprzedniej pisemnej pod rygorem nieważności zgody drugiej Strony, a także gdy</w:t>
      </w:r>
      <w:r w:rsidRPr="00EC4160">
        <w:rPr>
          <w:rFonts w:ascii="Arial Narrow" w:eastAsiaTheme="minorEastAsia" w:hAnsi="Arial Narrow"/>
          <w:sz w:val="22"/>
          <w:szCs w:val="22"/>
        </w:rPr>
        <w:t xml:space="preserve"> obowiązek ujawnienia wynika z obowiązujących przepisów prawa, </w:t>
      </w:r>
      <w:r w:rsidRPr="00EC4160">
        <w:rPr>
          <w:rFonts w:ascii="Arial Narrow" w:hAnsi="Arial Narrow"/>
          <w:iCs/>
          <w:spacing w:val="-2"/>
          <w:sz w:val="22"/>
          <w:szCs w:val="22"/>
        </w:rPr>
        <w:t xml:space="preserve">w tym w szczególności na żądanie uprawnionych instytucji. </w:t>
      </w:r>
    </w:p>
    <w:p w14:paraId="3CF172AB" w14:textId="77777777" w:rsidR="00511B55" w:rsidRPr="00EC4160" w:rsidRDefault="00511B55" w:rsidP="00CF0B03">
      <w:pPr>
        <w:pStyle w:val="Tekstpodstawowywcity"/>
        <w:numPr>
          <w:ilvl w:val="0"/>
          <w:numId w:val="28"/>
        </w:numPr>
        <w:spacing w:line="240" w:lineRule="auto"/>
        <w:rPr>
          <w:rFonts w:ascii="Arial Narrow" w:hAnsi="Arial Narrow"/>
          <w:sz w:val="22"/>
          <w:szCs w:val="22"/>
        </w:rPr>
      </w:pPr>
      <w:r w:rsidRPr="00EC4160">
        <w:rPr>
          <w:rFonts w:ascii="Arial Narrow" w:eastAsiaTheme="minorEastAsia" w:hAnsi="Arial Narrow"/>
          <w:color w:val="000000"/>
          <w:sz w:val="22"/>
          <w:szCs w:val="22"/>
        </w:rPr>
        <w:t>Każda ze Stron ma obowiązek ochrony przed dostępem osób nieuprawnionych do informacji i dokumentów dotyczących drugiej Strony, niezależnie od sposobu i formy ich powierzenia.</w:t>
      </w:r>
    </w:p>
    <w:p w14:paraId="15C8CC6F" w14:textId="71F019A5" w:rsidR="00511B55" w:rsidRPr="00EC4160" w:rsidRDefault="00511B55" w:rsidP="00CF0B03">
      <w:pPr>
        <w:pStyle w:val="Tekstpodstawowywcity"/>
        <w:numPr>
          <w:ilvl w:val="0"/>
          <w:numId w:val="28"/>
        </w:numPr>
        <w:spacing w:line="240" w:lineRule="auto"/>
        <w:rPr>
          <w:rFonts w:ascii="Arial Narrow" w:eastAsiaTheme="minorEastAsia" w:hAnsi="Arial Narrow"/>
          <w:color w:val="000000"/>
          <w:sz w:val="22"/>
          <w:szCs w:val="22"/>
        </w:rPr>
      </w:pPr>
      <w:r w:rsidRPr="00EC4160">
        <w:rPr>
          <w:rFonts w:ascii="Arial Narrow" w:hAnsi="Arial Narrow"/>
          <w:iCs/>
          <w:spacing w:val="-2"/>
          <w:sz w:val="22"/>
          <w:szCs w:val="22"/>
        </w:rPr>
        <w:t xml:space="preserve">Strona może ujawniać informacje stanowiące tajemnice przedsiębiorstwa Zamawiającego oraz informacje poufne dotyczące drugiej Strony osobom działającym na zlecenie Strony ujawniającej, które są zobowiązane do zachowania tajemnicy ujawnianych informacji na zasadach co najmniej takich, jak w Umowie. Informacje dotyczące Zamawiającego, stanowiące tajemnicę przedsiębiorstwa Zamawiającego, oraz inne informacje poufne, o których mowa wyżej, mogą być ujawniane przez Zamawiającego pracownikom oraz członkom organów statutowych Stron, a także spółkom z Grupy Kapitałowej ENERGA,  w szczególności ENERGA S.A.. Pracownicy oraz członkowie organów statutowych Stron, a także spółki z Grupy Kapitałowej ENERGA zostaną zobowiązani do zachowania tajemnicy ujawnianych informacji na zasadach co najmniej takich, jak w Umowie. </w:t>
      </w:r>
      <w:r w:rsidRPr="00EC4160">
        <w:rPr>
          <w:rFonts w:ascii="Arial Narrow" w:eastAsiaTheme="minorEastAsia" w:hAnsi="Arial Narrow"/>
          <w:color w:val="000000"/>
          <w:sz w:val="22"/>
          <w:szCs w:val="22"/>
        </w:rPr>
        <w:t>Strony postanawiają że informacje będą przekazywane pomiędzy nimi, a następnie przechowywane w formie zapewniającej brak dostępu podmiotów trzecich niebiorących udziału w realizacji Przedmiotu Umowy. W szczególności każda ze Stron zobowiązana jest w sposób należyty zabezpieczyć przed udostępnieniem osobom trzecim wszelkiego rodzaju dokumentów drugiej Strony posiadanych przez siebie, w tym również dokumentów utrwalonych za pomocą elektronicznych nośników informacji lub innych środków technicznych.</w:t>
      </w:r>
    </w:p>
    <w:p w14:paraId="53578EA6" w14:textId="77777777" w:rsidR="00511B55" w:rsidRPr="00EC4160" w:rsidRDefault="00511B55" w:rsidP="00CF0B03">
      <w:pPr>
        <w:pStyle w:val="Tekstpodstawowywcity"/>
        <w:numPr>
          <w:ilvl w:val="0"/>
          <w:numId w:val="28"/>
        </w:numPr>
        <w:spacing w:line="240" w:lineRule="auto"/>
        <w:rPr>
          <w:rFonts w:ascii="Arial Narrow" w:hAnsi="Arial Narrow"/>
          <w:sz w:val="22"/>
          <w:szCs w:val="22"/>
        </w:rPr>
      </w:pPr>
      <w:r w:rsidRPr="00EC4160">
        <w:rPr>
          <w:rFonts w:ascii="Arial Narrow" w:hAnsi="Arial Narrow"/>
          <w:iCs/>
          <w:spacing w:val="-2"/>
          <w:sz w:val="22"/>
          <w:szCs w:val="22"/>
        </w:rPr>
        <w:t>Strona, która ujawniła informacje stanowiące tajemnicę przedsiębiorstwa lub inne informacje poufne drugiej Strony z naruszeniem Umowy zobowiązana jest do naprawienia wynikłej z tego szkody. Każda ze Stron ponosi odpowiedzialność za ujawnienie tajemnicy przedsiębiorstwa lub informacji poufnych dotyczących drugiej Strony przez osoby działające na jej zlecenie, jej pracowników lub członków jej organów statutowych</w:t>
      </w:r>
      <w:r w:rsidRPr="00EC4160">
        <w:rPr>
          <w:rFonts w:ascii="Arial Narrow" w:hAnsi="Arial Narrow"/>
          <w:iCs/>
          <w:spacing w:val="-2"/>
          <w:sz w:val="22"/>
          <w:szCs w:val="22"/>
        </w:rPr>
        <w:br/>
        <w:t xml:space="preserve">w sposób niezgodny z Umową. </w:t>
      </w:r>
    </w:p>
    <w:p w14:paraId="6108455A" w14:textId="77777777" w:rsidR="00511B55" w:rsidRPr="00EC4160" w:rsidRDefault="00511B55" w:rsidP="00CF0B03">
      <w:pPr>
        <w:pStyle w:val="Tekstpodstawowywcity"/>
        <w:numPr>
          <w:ilvl w:val="0"/>
          <w:numId w:val="28"/>
        </w:numPr>
        <w:spacing w:line="240" w:lineRule="auto"/>
        <w:rPr>
          <w:rFonts w:ascii="Arial Narrow" w:hAnsi="Arial Narrow"/>
          <w:sz w:val="22"/>
          <w:szCs w:val="22"/>
        </w:rPr>
      </w:pPr>
      <w:r w:rsidRPr="00EC4160">
        <w:rPr>
          <w:rFonts w:ascii="Arial Narrow" w:hAnsi="Arial Narrow"/>
          <w:sz w:val="22"/>
          <w:szCs w:val="22"/>
        </w:rPr>
        <w:t>W przypadku przeniesienia praw i obowiązków wynikających z Umowy, następca prawny będzie zobowiązany do zachowania w tajemnicy informacji poufnych na zasadach i warunkach określonych w niniejszym paragrafie.</w:t>
      </w:r>
    </w:p>
    <w:p w14:paraId="15597FBD" w14:textId="77777777" w:rsidR="00511B55" w:rsidRPr="00EC4160" w:rsidRDefault="00511B55" w:rsidP="00CF0B03">
      <w:pPr>
        <w:pStyle w:val="Tekstpodstawowywcity"/>
        <w:numPr>
          <w:ilvl w:val="0"/>
          <w:numId w:val="28"/>
        </w:numPr>
        <w:spacing w:line="240" w:lineRule="auto"/>
        <w:rPr>
          <w:rFonts w:ascii="Arial Narrow" w:hAnsi="Arial Narrow"/>
          <w:sz w:val="22"/>
          <w:szCs w:val="22"/>
        </w:rPr>
      </w:pPr>
      <w:r w:rsidRPr="00EC4160">
        <w:rPr>
          <w:rFonts w:ascii="Arial Narrow" w:hAnsi="Arial Narrow"/>
          <w:sz w:val="22"/>
          <w:szCs w:val="22"/>
        </w:rPr>
        <w:t>Obowiązek zachowania poufności, o którym mowa powyżej, obowiązuje w trakcie obowiązywania Umowy,</w:t>
      </w:r>
      <w:r w:rsidRPr="00EC4160">
        <w:rPr>
          <w:rFonts w:ascii="Arial Narrow" w:hAnsi="Arial Narrow"/>
          <w:sz w:val="22"/>
          <w:szCs w:val="22"/>
        </w:rPr>
        <w:br/>
        <w:t>a także w okresie 5 lat po jej wykonaniu lub rozwiązaniu.</w:t>
      </w:r>
    </w:p>
    <w:p w14:paraId="25863AAC" w14:textId="0CE2D098" w:rsidR="00511B55" w:rsidRPr="00EC4160" w:rsidRDefault="00511B55" w:rsidP="00CF0B03">
      <w:pPr>
        <w:pStyle w:val="Tekstpodstawowywcity"/>
        <w:numPr>
          <w:ilvl w:val="0"/>
          <w:numId w:val="28"/>
        </w:numPr>
        <w:spacing w:line="240" w:lineRule="auto"/>
        <w:rPr>
          <w:rFonts w:ascii="Arial Narrow" w:hAnsi="Arial Narrow" w:cs="Arial"/>
          <w:sz w:val="22"/>
          <w:szCs w:val="22"/>
        </w:rPr>
      </w:pPr>
      <w:r w:rsidRPr="00EC4160">
        <w:rPr>
          <w:rFonts w:ascii="Arial Narrow" w:hAnsi="Arial Narrow"/>
          <w:sz w:val="22"/>
          <w:szCs w:val="22"/>
          <w:lang w:eastAsia="pl-PL"/>
        </w:rPr>
        <w:t>Jeżeli Umowa będzie uznana za umowę znaczącą w rozumieniu przepisów prawa regulujących funkcjonowanie rynku kapitałowego to  lub Energa Kogeneracja Sp. z o.o. są uprawnione do przekazania faktu zawarcia Umowy i jej istotnych postanowień do wiadomości publicznej.</w:t>
      </w:r>
    </w:p>
    <w:p w14:paraId="29859720" w14:textId="77777777" w:rsidR="00511B55" w:rsidRPr="00EC4160" w:rsidRDefault="00511B55" w:rsidP="00CF0B03">
      <w:pPr>
        <w:pStyle w:val="Tekstpodstawowywcity"/>
        <w:numPr>
          <w:ilvl w:val="0"/>
          <w:numId w:val="28"/>
        </w:numPr>
        <w:spacing w:line="240" w:lineRule="auto"/>
        <w:rPr>
          <w:rFonts w:ascii="Arial Narrow" w:hAnsi="Arial Narrow"/>
          <w:sz w:val="22"/>
          <w:szCs w:val="22"/>
        </w:rPr>
      </w:pPr>
      <w:r w:rsidRPr="00EC4160">
        <w:rPr>
          <w:rFonts w:ascii="Arial Narrow" w:eastAsiaTheme="minorEastAsia" w:hAnsi="Arial Narrow"/>
          <w:color w:val="000000"/>
          <w:sz w:val="22"/>
          <w:szCs w:val="22"/>
        </w:rPr>
        <w:t>W przypadku przekazania przez jedną Stronę dla realizacji Umowy jakichkolwiek dokumentów, druga Strona zobowiązana jest do ich zwrotu najpóźniej w terminie 5 dni od zakończenia realizacji Umowy.</w:t>
      </w:r>
    </w:p>
    <w:p w14:paraId="05037AC6" w14:textId="77777777" w:rsidR="00511B55" w:rsidRPr="00EC4160" w:rsidRDefault="00511B55" w:rsidP="00CF0B03">
      <w:pPr>
        <w:pStyle w:val="Tekstpodstawowywcity"/>
        <w:numPr>
          <w:ilvl w:val="0"/>
          <w:numId w:val="28"/>
        </w:numPr>
        <w:spacing w:line="240" w:lineRule="auto"/>
        <w:rPr>
          <w:rFonts w:ascii="Arial Narrow" w:hAnsi="Arial Narrow"/>
          <w:sz w:val="22"/>
          <w:szCs w:val="22"/>
        </w:rPr>
      </w:pPr>
      <w:r w:rsidRPr="00EC4160">
        <w:rPr>
          <w:rFonts w:ascii="Arial Narrow" w:eastAsiaTheme="minorEastAsia" w:hAnsi="Arial Narrow"/>
          <w:color w:val="000000"/>
          <w:sz w:val="22"/>
          <w:szCs w:val="22"/>
        </w:rPr>
        <w:t>Strony zobowiązują się nie publikować w jakichkolwiek mediach oświadczeń na temat Umowy, niezależnie od formy i środka przekazu, bez uprzedniej pisemnej pod rygorem nieważności zgody drugiej Strony. Zakaz ten nie dotyczy sytuacji, w której obowiązek publikacji nakładają na Stronę obowiązujące przepisy prawa.</w:t>
      </w:r>
    </w:p>
    <w:p w14:paraId="7189B0BA" w14:textId="77777777" w:rsidR="00511B55" w:rsidRPr="00EC4160" w:rsidRDefault="00511B55" w:rsidP="00CF0B03">
      <w:pPr>
        <w:pStyle w:val="Tekstpodstawowywcity"/>
        <w:numPr>
          <w:ilvl w:val="0"/>
          <w:numId w:val="28"/>
        </w:numPr>
        <w:spacing w:line="240" w:lineRule="auto"/>
        <w:rPr>
          <w:rFonts w:ascii="Arial Narrow" w:hAnsi="Arial Narrow"/>
          <w:sz w:val="22"/>
          <w:szCs w:val="22"/>
        </w:rPr>
      </w:pPr>
      <w:r w:rsidRPr="00EC4160">
        <w:rPr>
          <w:rFonts w:ascii="Arial Narrow" w:eastAsiaTheme="minorEastAsia" w:hAnsi="Arial Narrow"/>
          <w:color w:val="000000"/>
          <w:sz w:val="22"/>
          <w:szCs w:val="22"/>
        </w:rPr>
        <w:t>Żadna ze Stron nie jest uprawniona do używania nazwy (firmy) drugiej Strony we własnych materiałach reklamowych bez uprzedniej pisemnej pod rygorem nieważności zgody drugiej Strony.</w:t>
      </w:r>
    </w:p>
    <w:p w14:paraId="5E14D90C" w14:textId="77777777" w:rsidR="001938C3" w:rsidRPr="00EC4160" w:rsidRDefault="001938C3" w:rsidP="00CF0B03">
      <w:pPr>
        <w:widowControl w:val="0"/>
        <w:jc w:val="center"/>
        <w:rPr>
          <w:rFonts w:ascii="Arial Narrow" w:hAnsi="Arial Narrow" w:cstheme="minorHAnsi"/>
          <w:b/>
          <w:sz w:val="22"/>
          <w:szCs w:val="22"/>
        </w:rPr>
      </w:pPr>
    </w:p>
    <w:p w14:paraId="104E79C1" w14:textId="77777777" w:rsidR="000B6CB2" w:rsidRDefault="001938C3" w:rsidP="00CF0B03">
      <w:pPr>
        <w:keepNext/>
        <w:jc w:val="center"/>
        <w:outlineLvl w:val="0"/>
        <w:rPr>
          <w:rFonts w:ascii="Arial Narrow" w:hAnsi="Arial Narrow" w:cstheme="minorHAnsi"/>
          <w:b/>
          <w:bCs/>
          <w:spacing w:val="-3"/>
          <w:sz w:val="22"/>
          <w:szCs w:val="22"/>
        </w:rPr>
      </w:pPr>
      <w:r w:rsidRPr="00EC4160">
        <w:rPr>
          <w:rFonts w:ascii="Arial Narrow" w:hAnsi="Arial Narrow" w:cstheme="minorHAnsi"/>
          <w:b/>
          <w:bCs/>
          <w:spacing w:val="-3"/>
          <w:sz w:val="22"/>
          <w:szCs w:val="22"/>
        </w:rPr>
        <w:t>§ 1</w:t>
      </w:r>
      <w:r w:rsidR="00115D79">
        <w:rPr>
          <w:rFonts w:ascii="Arial Narrow" w:hAnsi="Arial Narrow" w:cstheme="minorHAnsi"/>
          <w:b/>
          <w:bCs/>
          <w:spacing w:val="-3"/>
          <w:sz w:val="22"/>
          <w:szCs w:val="22"/>
        </w:rPr>
        <w:t>0</w:t>
      </w:r>
      <w:r w:rsidRPr="00EC4160">
        <w:rPr>
          <w:rFonts w:ascii="Arial Narrow" w:hAnsi="Arial Narrow" w:cstheme="minorHAnsi"/>
          <w:b/>
          <w:bCs/>
          <w:spacing w:val="-3"/>
          <w:sz w:val="22"/>
          <w:szCs w:val="22"/>
        </w:rPr>
        <w:t xml:space="preserve"> </w:t>
      </w:r>
    </w:p>
    <w:p w14:paraId="60D7951F" w14:textId="231D5B3A" w:rsidR="001938C3" w:rsidRPr="00EC4160" w:rsidRDefault="000B6CB2" w:rsidP="00CF0B03">
      <w:pPr>
        <w:keepNext/>
        <w:jc w:val="center"/>
        <w:outlineLvl w:val="0"/>
        <w:rPr>
          <w:rFonts w:ascii="Arial Narrow" w:hAnsi="Arial Narrow" w:cstheme="minorHAnsi"/>
          <w:b/>
          <w:bCs/>
          <w:spacing w:val="-3"/>
          <w:sz w:val="22"/>
          <w:szCs w:val="22"/>
        </w:rPr>
      </w:pPr>
      <w:r w:rsidRPr="00EC4160">
        <w:rPr>
          <w:rFonts w:ascii="Arial Narrow" w:hAnsi="Arial Narrow" w:cstheme="minorHAnsi"/>
          <w:b/>
          <w:bCs/>
          <w:spacing w:val="-3"/>
          <w:sz w:val="22"/>
          <w:szCs w:val="22"/>
        </w:rPr>
        <w:t>Ochrona danych osobowych</w:t>
      </w:r>
    </w:p>
    <w:p w14:paraId="1342B72E" w14:textId="0733D8D6" w:rsidR="00511B55" w:rsidRPr="00EC4160" w:rsidRDefault="00511B55" w:rsidP="00CF0B03">
      <w:pPr>
        <w:numPr>
          <w:ilvl w:val="0"/>
          <w:numId w:val="27"/>
        </w:numPr>
        <w:tabs>
          <w:tab w:val="left" w:pos="0"/>
          <w:tab w:val="left" w:pos="567"/>
          <w:tab w:val="left" w:pos="851"/>
          <w:tab w:val="left" w:pos="1418"/>
        </w:tabs>
        <w:spacing w:after="120"/>
        <w:contextualSpacing/>
        <w:jc w:val="both"/>
        <w:rPr>
          <w:rFonts w:ascii="Arial Narrow" w:hAnsi="Arial Narrow"/>
          <w:color w:val="000000"/>
          <w:kern w:val="2"/>
          <w:sz w:val="22"/>
          <w:szCs w:val="22"/>
        </w:rPr>
      </w:pPr>
      <w:r w:rsidRPr="00EC4160">
        <w:rPr>
          <w:rFonts w:ascii="Arial Narrow" w:hAnsi="Arial Narrow"/>
          <w:color w:val="000000"/>
          <w:kern w:val="2"/>
          <w:sz w:val="22"/>
          <w:szCs w:val="22"/>
        </w:rPr>
        <w:t xml:space="preserve">Na gruncie niniejszej </w:t>
      </w:r>
      <w:r w:rsidR="00706348">
        <w:rPr>
          <w:rFonts w:ascii="Arial Narrow" w:hAnsi="Arial Narrow"/>
          <w:color w:val="000000"/>
          <w:kern w:val="2"/>
          <w:sz w:val="22"/>
          <w:szCs w:val="22"/>
        </w:rPr>
        <w:t>U</w:t>
      </w:r>
      <w:r w:rsidRPr="00EC4160">
        <w:rPr>
          <w:rFonts w:ascii="Arial Narrow" w:hAnsi="Arial Narrow"/>
          <w:color w:val="000000"/>
          <w:kern w:val="2"/>
          <w:sz w:val="22"/>
          <w:szCs w:val="22"/>
        </w:rPr>
        <w:t>mowy nie będzie dochodziło do powierzenia przetwarzania danych osobowych.</w:t>
      </w:r>
    </w:p>
    <w:p w14:paraId="469A6EF1" w14:textId="0050EBCC" w:rsidR="00511B55" w:rsidRPr="00134AF8" w:rsidRDefault="00511B55" w:rsidP="00CF0B03">
      <w:pPr>
        <w:numPr>
          <w:ilvl w:val="0"/>
          <w:numId w:val="27"/>
        </w:numPr>
        <w:tabs>
          <w:tab w:val="left" w:pos="0"/>
          <w:tab w:val="left" w:pos="567"/>
          <w:tab w:val="left" w:pos="851"/>
          <w:tab w:val="left" w:pos="1418"/>
        </w:tabs>
        <w:spacing w:after="120"/>
        <w:contextualSpacing/>
        <w:jc w:val="both"/>
        <w:rPr>
          <w:rFonts w:ascii="Arial Narrow" w:hAnsi="Arial Narrow"/>
          <w:color w:val="000000"/>
          <w:kern w:val="2"/>
          <w:sz w:val="22"/>
        </w:rPr>
      </w:pPr>
      <w:r w:rsidRPr="00EC4160">
        <w:rPr>
          <w:rFonts w:ascii="Arial Narrow" w:hAnsi="Arial Narrow"/>
          <w:color w:val="000000"/>
          <w:sz w:val="22"/>
          <w:szCs w:val="22"/>
        </w:rPr>
        <w:t>Strony ustalają, że udostępniają sobie dane osobowe</w:t>
      </w:r>
      <w:r w:rsidR="00BF08CF">
        <w:rPr>
          <w:rFonts w:ascii="Arial Narrow" w:hAnsi="Arial Narrow"/>
          <w:color w:val="000000"/>
          <w:sz w:val="22"/>
          <w:szCs w:val="22"/>
        </w:rPr>
        <w:t xml:space="preserve"> </w:t>
      </w:r>
      <w:r w:rsidRPr="00EC4160">
        <w:rPr>
          <w:rFonts w:ascii="Arial Narrow" w:hAnsi="Arial Narrow"/>
          <w:color w:val="000000"/>
          <w:sz w:val="22"/>
          <w:szCs w:val="22"/>
        </w:rPr>
        <w:t>osób reprezentujących Stronę, kontaktowych lub odpowiedzialnych za realizację poszczególnych zadań wynikających z Umowy  w następującym zakresie: imię i nazwisko, pełniona funkcja, służbowy adres e-mail, służbowy numer telefonu</w:t>
      </w:r>
      <w:r w:rsidR="00BF08CF">
        <w:rPr>
          <w:rFonts w:ascii="Arial Narrow" w:hAnsi="Arial Narrow"/>
          <w:color w:val="000000"/>
          <w:sz w:val="22"/>
          <w:szCs w:val="22"/>
        </w:rPr>
        <w:t>.</w:t>
      </w:r>
    </w:p>
    <w:p w14:paraId="1E93AFCE" w14:textId="1ED7EB44" w:rsidR="00BF08CF" w:rsidRPr="00BF08CF" w:rsidRDefault="00BF08CF" w:rsidP="00CF0B03">
      <w:pPr>
        <w:numPr>
          <w:ilvl w:val="0"/>
          <w:numId w:val="27"/>
        </w:numPr>
        <w:tabs>
          <w:tab w:val="left" w:pos="0"/>
          <w:tab w:val="left" w:pos="567"/>
          <w:tab w:val="left" w:pos="851"/>
          <w:tab w:val="left" w:pos="1418"/>
        </w:tabs>
        <w:spacing w:after="120"/>
        <w:contextualSpacing/>
        <w:jc w:val="both"/>
        <w:rPr>
          <w:rFonts w:ascii="Arial Narrow" w:hAnsi="Arial Narrow"/>
          <w:color w:val="000000"/>
          <w:kern w:val="2"/>
          <w:sz w:val="22"/>
          <w:szCs w:val="22"/>
        </w:rPr>
      </w:pPr>
      <w:r>
        <w:rPr>
          <w:rFonts w:ascii="Arial Narrow" w:hAnsi="Arial Narrow"/>
          <w:color w:val="000000"/>
          <w:sz w:val="22"/>
          <w:szCs w:val="22"/>
        </w:rPr>
        <w:t>Wykonawca udostępnia Zamawiającemu dane osobowe:</w:t>
      </w:r>
    </w:p>
    <w:p w14:paraId="2D9EF705" w14:textId="77777777" w:rsidR="00511B55" w:rsidRPr="00EC4160" w:rsidRDefault="00511B55" w:rsidP="00CF0B03">
      <w:pPr>
        <w:numPr>
          <w:ilvl w:val="1"/>
          <w:numId w:val="27"/>
        </w:numPr>
        <w:tabs>
          <w:tab w:val="left" w:pos="0"/>
          <w:tab w:val="left" w:pos="567"/>
          <w:tab w:val="left" w:pos="993"/>
          <w:tab w:val="left" w:pos="1701"/>
        </w:tabs>
        <w:spacing w:after="120"/>
        <w:contextualSpacing/>
        <w:jc w:val="both"/>
        <w:rPr>
          <w:rFonts w:ascii="Arial Narrow" w:hAnsi="Arial Narrow"/>
          <w:color w:val="000000"/>
          <w:kern w:val="2"/>
          <w:sz w:val="22"/>
          <w:szCs w:val="22"/>
        </w:rPr>
      </w:pPr>
      <w:r w:rsidRPr="00EC4160">
        <w:rPr>
          <w:rFonts w:ascii="Arial Narrow" w:hAnsi="Arial Narrow"/>
          <w:color w:val="000000"/>
          <w:sz w:val="22"/>
          <w:szCs w:val="22"/>
        </w:rPr>
        <w:t>pracowników i współpracowników oraz pracowników i współpracowników podwykonawcy odpowiedzialnych za realizację poszczególnych zadań lub realizujących poszczególne zadania wynikające z Umowy w następującym zakresie: imię i nazwisko, pełniona funkcja, posiadane uprawnienia lub kwalifikacje oraz dane zawarte w dokumentach, wydanych na podstawie powszechnie obowiązujących przepisów, potwierdzające posiadane uprawnienia lub kwalifikacje, jeżeli udostępnienie tych danych wynika z postanowień Umowy;</w:t>
      </w:r>
    </w:p>
    <w:p w14:paraId="467751E2" w14:textId="3CC29FD7" w:rsidR="00511B55" w:rsidRPr="00EC4160" w:rsidRDefault="00511B55" w:rsidP="00CF0B03">
      <w:pPr>
        <w:numPr>
          <w:ilvl w:val="1"/>
          <w:numId w:val="27"/>
        </w:numPr>
        <w:tabs>
          <w:tab w:val="left" w:pos="0"/>
          <w:tab w:val="left" w:pos="567"/>
          <w:tab w:val="left" w:pos="993"/>
          <w:tab w:val="left" w:pos="1701"/>
        </w:tabs>
        <w:spacing w:after="120"/>
        <w:contextualSpacing/>
        <w:jc w:val="both"/>
        <w:rPr>
          <w:rFonts w:ascii="Arial Narrow" w:hAnsi="Arial Narrow"/>
          <w:color w:val="000000"/>
          <w:kern w:val="2"/>
          <w:sz w:val="22"/>
          <w:szCs w:val="22"/>
        </w:rPr>
      </w:pPr>
      <w:r w:rsidRPr="00EC4160">
        <w:rPr>
          <w:rFonts w:ascii="Arial Narrow" w:hAnsi="Arial Narrow"/>
          <w:color w:val="000000"/>
          <w:sz w:val="22"/>
          <w:szCs w:val="22"/>
        </w:rPr>
        <w:lastRenderedPageBreak/>
        <w:t xml:space="preserve">osób, o których mowa w ppkt. </w:t>
      </w:r>
      <w:r w:rsidR="00BF08CF">
        <w:rPr>
          <w:rFonts w:ascii="Arial Narrow" w:hAnsi="Arial Narrow"/>
          <w:color w:val="000000"/>
          <w:sz w:val="22"/>
          <w:szCs w:val="22"/>
        </w:rPr>
        <w:t>a</w:t>
      </w:r>
      <w:r w:rsidRPr="00EC4160">
        <w:rPr>
          <w:rFonts w:ascii="Arial Narrow" w:hAnsi="Arial Narrow"/>
          <w:color w:val="000000"/>
          <w:sz w:val="22"/>
          <w:szCs w:val="22"/>
        </w:rPr>
        <w:t xml:space="preserve"> powyżej, </w:t>
      </w:r>
      <w:r w:rsidR="00BF08CF">
        <w:rPr>
          <w:rFonts w:ascii="Arial Narrow" w:hAnsi="Arial Narrow"/>
          <w:color w:val="000000"/>
          <w:sz w:val="22"/>
          <w:szCs w:val="22"/>
        </w:rPr>
        <w:t xml:space="preserve">wchodzących na teren lub do obiektów EKO w celu </w:t>
      </w:r>
      <w:r w:rsidRPr="00EC4160">
        <w:rPr>
          <w:rFonts w:ascii="Arial Narrow" w:hAnsi="Arial Narrow"/>
          <w:color w:val="000000"/>
          <w:sz w:val="22"/>
          <w:szCs w:val="22"/>
        </w:rPr>
        <w:t xml:space="preserve"> realiz</w:t>
      </w:r>
      <w:r w:rsidR="00BF08CF">
        <w:rPr>
          <w:rFonts w:ascii="Arial Narrow" w:hAnsi="Arial Narrow"/>
          <w:color w:val="000000"/>
          <w:sz w:val="22"/>
          <w:szCs w:val="22"/>
        </w:rPr>
        <w:t>ac</w:t>
      </w:r>
      <w:r w:rsidRPr="00EC4160">
        <w:rPr>
          <w:rFonts w:ascii="Arial Narrow" w:hAnsi="Arial Narrow"/>
          <w:color w:val="000000"/>
          <w:sz w:val="22"/>
          <w:szCs w:val="22"/>
        </w:rPr>
        <w:t>j</w:t>
      </w:r>
      <w:r w:rsidR="00BF08CF">
        <w:rPr>
          <w:rFonts w:ascii="Arial Narrow" w:hAnsi="Arial Narrow"/>
          <w:color w:val="000000"/>
          <w:sz w:val="22"/>
          <w:szCs w:val="22"/>
        </w:rPr>
        <w:t>i</w:t>
      </w:r>
      <w:r w:rsidRPr="00EC4160">
        <w:rPr>
          <w:rFonts w:ascii="Arial Narrow" w:hAnsi="Arial Narrow"/>
          <w:color w:val="000000"/>
          <w:sz w:val="22"/>
          <w:szCs w:val="22"/>
        </w:rPr>
        <w:t xml:space="preserve"> zada</w:t>
      </w:r>
      <w:r w:rsidR="00BF08CF">
        <w:rPr>
          <w:rFonts w:ascii="Arial Narrow" w:hAnsi="Arial Narrow"/>
          <w:color w:val="000000"/>
          <w:sz w:val="22"/>
          <w:szCs w:val="22"/>
        </w:rPr>
        <w:t>ń</w:t>
      </w:r>
      <w:r w:rsidRPr="00EC4160">
        <w:rPr>
          <w:rFonts w:ascii="Arial Narrow" w:hAnsi="Arial Narrow"/>
          <w:color w:val="000000"/>
          <w:sz w:val="22"/>
          <w:szCs w:val="22"/>
        </w:rPr>
        <w:t xml:space="preserve"> wynikając</w:t>
      </w:r>
      <w:r w:rsidR="00BF08CF">
        <w:rPr>
          <w:rFonts w:ascii="Arial Narrow" w:hAnsi="Arial Narrow"/>
          <w:color w:val="000000"/>
          <w:sz w:val="22"/>
          <w:szCs w:val="22"/>
        </w:rPr>
        <w:t>ych</w:t>
      </w:r>
      <w:r w:rsidRPr="00EC4160">
        <w:rPr>
          <w:rFonts w:ascii="Arial Narrow" w:hAnsi="Arial Narrow"/>
          <w:color w:val="000000"/>
          <w:sz w:val="22"/>
          <w:szCs w:val="22"/>
        </w:rPr>
        <w:t xml:space="preserve"> z Umowy w następującym zakresie: imię i nazwisko, pełniona funkcja w celu potwierdzenia ważności szkolenia BHP lub odbycia odpowiedniego rodzaju szkolenia BHP oraz potwierdzenia aktualności orzeczeń lekarskich wydanych na podstawie przepisów prawa pracy;</w:t>
      </w:r>
    </w:p>
    <w:p w14:paraId="6A8D277C" w14:textId="117AC07E" w:rsidR="00511B55" w:rsidRPr="00EC4160" w:rsidRDefault="00511B55" w:rsidP="00CF0B03">
      <w:pPr>
        <w:numPr>
          <w:ilvl w:val="1"/>
          <w:numId w:val="27"/>
        </w:numPr>
        <w:tabs>
          <w:tab w:val="left" w:pos="0"/>
          <w:tab w:val="left" w:pos="567"/>
          <w:tab w:val="left" w:pos="993"/>
          <w:tab w:val="left" w:pos="1701"/>
        </w:tabs>
        <w:spacing w:after="120"/>
        <w:contextualSpacing/>
        <w:jc w:val="both"/>
        <w:rPr>
          <w:rFonts w:ascii="Arial Narrow" w:hAnsi="Arial Narrow"/>
          <w:color w:val="000000"/>
          <w:kern w:val="2"/>
          <w:sz w:val="22"/>
          <w:szCs w:val="22"/>
        </w:rPr>
      </w:pPr>
      <w:r w:rsidRPr="00EC4160">
        <w:rPr>
          <w:rFonts w:ascii="Arial Narrow" w:hAnsi="Arial Narrow"/>
          <w:color w:val="000000"/>
          <w:sz w:val="22"/>
          <w:szCs w:val="22"/>
        </w:rPr>
        <w:t xml:space="preserve">osób, o których mowa w ppkt. </w:t>
      </w:r>
      <w:r w:rsidR="00163626">
        <w:rPr>
          <w:rFonts w:ascii="Arial Narrow" w:hAnsi="Arial Narrow"/>
          <w:color w:val="000000"/>
          <w:sz w:val="22"/>
          <w:szCs w:val="22"/>
        </w:rPr>
        <w:t>a</w:t>
      </w:r>
      <w:r w:rsidRPr="00EC4160">
        <w:rPr>
          <w:rFonts w:ascii="Arial Narrow" w:hAnsi="Arial Narrow"/>
          <w:color w:val="000000"/>
          <w:sz w:val="22"/>
          <w:szCs w:val="22"/>
        </w:rPr>
        <w:t xml:space="preserve"> powyżej, realizujących zadania wynikające z Umowy w następującym zakresie: imię i nazwisko, pełniona funkcja, wizerunek w celu zapewnienia bezpieczeństwa osób przebywających na terenie administrowanym przez Stronę oraz ochrony mienia Strony, jeżeli wynika to z wewnętrznych przepisów Strony (wydanie przepustek, identyfikatorów oraz określenie dostępu do pomieszczeń lub obszarów) i wynika z zapisów Umowy.</w:t>
      </w:r>
    </w:p>
    <w:p w14:paraId="4430BED3" w14:textId="4A89FAC5" w:rsidR="00511B55" w:rsidRPr="00EC4160" w:rsidRDefault="00511B55" w:rsidP="00CF0B03">
      <w:pPr>
        <w:numPr>
          <w:ilvl w:val="0"/>
          <w:numId w:val="27"/>
        </w:numPr>
        <w:tabs>
          <w:tab w:val="left" w:pos="0"/>
          <w:tab w:val="left" w:pos="567"/>
          <w:tab w:val="left" w:pos="851"/>
          <w:tab w:val="left" w:pos="1418"/>
        </w:tabs>
        <w:spacing w:after="120"/>
        <w:contextualSpacing/>
        <w:jc w:val="both"/>
        <w:rPr>
          <w:rFonts w:ascii="Arial Narrow" w:hAnsi="Arial Narrow"/>
          <w:color w:val="000000"/>
          <w:kern w:val="2"/>
          <w:sz w:val="22"/>
          <w:szCs w:val="22"/>
        </w:rPr>
      </w:pPr>
      <w:r w:rsidRPr="00EC4160">
        <w:rPr>
          <w:rFonts w:ascii="Arial Narrow" w:hAnsi="Arial Narrow"/>
          <w:color w:val="000000"/>
          <w:kern w:val="2"/>
          <w:sz w:val="22"/>
          <w:szCs w:val="22"/>
        </w:rPr>
        <w:t xml:space="preserve">Każda ze Stron będzie przetwarzać dane osób, o których mowa w ust. </w:t>
      </w:r>
      <w:r w:rsidR="00BF08CF">
        <w:rPr>
          <w:rFonts w:ascii="Arial Narrow" w:hAnsi="Arial Narrow"/>
          <w:color w:val="000000"/>
          <w:kern w:val="2"/>
          <w:sz w:val="22"/>
          <w:szCs w:val="22"/>
        </w:rPr>
        <w:t xml:space="preserve">1 i </w:t>
      </w:r>
      <w:r w:rsidRPr="00EC4160">
        <w:rPr>
          <w:rFonts w:ascii="Arial Narrow" w:hAnsi="Arial Narrow"/>
          <w:color w:val="000000"/>
          <w:kern w:val="2"/>
          <w:sz w:val="22"/>
          <w:szCs w:val="22"/>
        </w:rPr>
        <w:t>2</w:t>
      </w:r>
      <w:r w:rsidR="00706348">
        <w:rPr>
          <w:rFonts w:ascii="Arial Narrow" w:hAnsi="Arial Narrow"/>
          <w:color w:val="000000"/>
          <w:kern w:val="2"/>
          <w:sz w:val="22"/>
          <w:szCs w:val="22"/>
        </w:rPr>
        <w:t xml:space="preserve"> powyżej</w:t>
      </w:r>
      <w:r w:rsidRPr="00EC4160">
        <w:rPr>
          <w:rFonts w:ascii="Arial Narrow" w:hAnsi="Arial Narrow"/>
          <w:color w:val="000000"/>
          <w:kern w:val="2"/>
          <w:sz w:val="22"/>
          <w:szCs w:val="22"/>
        </w:rPr>
        <w:t>, do celów wynikających z powszechnie obowiązujących przepisów prawa, prawnie uzasadnionych interesów obejmujących wykonanie Umowy oraz ustalenie, dochodzenie lub obronę roszczeń prawnych wynikających z Umowy lub z nią związanych.</w:t>
      </w:r>
    </w:p>
    <w:p w14:paraId="1D158B62" w14:textId="77777777" w:rsidR="00511B55" w:rsidRPr="00EC4160" w:rsidRDefault="00511B55" w:rsidP="00CF0B03">
      <w:pPr>
        <w:numPr>
          <w:ilvl w:val="0"/>
          <w:numId w:val="27"/>
        </w:numPr>
        <w:tabs>
          <w:tab w:val="left" w:pos="0"/>
          <w:tab w:val="left" w:pos="567"/>
          <w:tab w:val="left" w:pos="851"/>
          <w:tab w:val="left" w:pos="1418"/>
        </w:tabs>
        <w:spacing w:after="120"/>
        <w:contextualSpacing/>
        <w:jc w:val="both"/>
        <w:rPr>
          <w:rFonts w:ascii="Arial Narrow" w:hAnsi="Arial Narrow"/>
          <w:color w:val="000000"/>
          <w:kern w:val="2"/>
          <w:sz w:val="22"/>
          <w:szCs w:val="22"/>
        </w:rPr>
      </w:pPr>
      <w:r w:rsidRPr="00EC4160">
        <w:rPr>
          <w:rFonts w:ascii="Arial Narrow" w:hAnsi="Arial Narrow"/>
          <w:sz w:val="22"/>
          <w:szCs w:val="22"/>
        </w:rPr>
        <w:t xml:space="preserve">Strony </w:t>
      </w:r>
      <w:r w:rsidRPr="00EC4160">
        <w:rPr>
          <w:rFonts w:ascii="Arial Narrow" w:hAnsi="Arial Narrow"/>
          <w:bCs/>
          <w:sz w:val="22"/>
          <w:szCs w:val="22"/>
        </w:rPr>
        <w:t>zobowiązują się do ochrony udostępnionych danych osobowych, w tym do stosowania niezbędnych organizacyjnych i technicznych środków ochrony danych osobowych. Strony zobowiązują się także do zapoznania z przepisami dotyczącymi ochrony danych osobowych pracowników, którzy będą mieli dostęp do danych osobowych udostępnionych przez Strony oraz do nadania im stosownych uprawnień do przetwarzania danych osobowych.</w:t>
      </w:r>
      <w:r w:rsidRPr="00EC4160">
        <w:rPr>
          <w:rFonts w:ascii="Arial Narrow" w:hAnsi="Arial Narrow"/>
          <w:sz w:val="22"/>
          <w:szCs w:val="22"/>
        </w:rPr>
        <w:t xml:space="preserve"> Pracownicy i współpracownicy Stron zobowiązani są do zachowania w tajemnicy wszelkich informacji uzyskanych w związku z dostępem do danych osobowych drugiej Strony.</w:t>
      </w:r>
    </w:p>
    <w:p w14:paraId="5E90E333" w14:textId="77777777" w:rsidR="00511B55" w:rsidRPr="00EC4160" w:rsidRDefault="00511B55" w:rsidP="00CF0B03">
      <w:pPr>
        <w:numPr>
          <w:ilvl w:val="0"/>
          <w:numId w:val="27"/>
        </w:numPr>
        <w:tabs>
          <w:tab w:val="left" w:pos="0"/>
          <w:tab w:val="left" w:pos="567"/>
          <w:tab w:val="left" w:pos="851"/>
          <w:tab w:val="left" w:pos="1418"/>
        </w:tabs>
        <w:spacing w:after="120"/>
        <w:contextualSpacing/>
        <w:jc w:val="both"/>
        <w:rPr>
          <w:rFonts w:ascii="Arial Narrow" w:hAnsi="Arial Narrow"/>
          <w:color w:val="000000"/>
          <w:kern w:val="2"/>
          <w:sz w:val="22"/>
          <w:szCs w:val="22"/>
        </w:rPr>
      </w:pPr>
      <w:r w:rsidRPr="00EC4160">
        <w:rPr>
          <w:rFonts w:ascii="Arial Narrow" w:hAnsi="Arial Narrow" w:cs="Calibri"/>
          <w:color w:val="000000"/>
          <w:sz w:val="22"/>
          <w:szCs w:val="22"/>
        </w:rPr>
        <w:t>Strony zobowiązują się do przetwarzania danych osobowych zgodnie z Umową oraz rozporządzeniem Parlamentu Europejskiego i Rady (UE) 2016/679 z dnia 27 kwietnia 2016r. w sprawie ochrony osób fizycznych w związku z przetwarzaniem danych osobowych i w sprawie swobodnego przepływu takich danych oraz uchylenia dyrektywy 95/46/WE (dalej RODO).</w:t>
      </w:r>
    </w:p>
    <w:p w14:paraId="776908FF" w14:textId="72F1409A" w:rsidR="00511B55" w:rsidRPr="00EC4160" w:rsidRDefault="00511B55" w:rsidP="00CF0B03">
      <w:pPr>
        <w:numPr>
          <w:ilvl w:val="0"/>
          <w:numId w:val="27"/>
        </w:numPr>
        <w:tabs>
          <w:tab w:val="left" w:pos="0"/>
          <w:tab w:val="left" w:pos="567"/>
          <w:tab w:val="left" w:pos="851"/>
          <w:tab w:val="left" w:pos="1418"/>
        </w:tabs>
        <w:spacing w:after="120"/>
        <w:contextualSpacing/>
        <w:jc w:val="both"/>
        <w:rPr>
          <w:rFonts w:ascii="Arial Narrow" w:hAnsi="Arial Narrow"/>
          <w:color w:val="000000"/>
          <w:kern w:val="2"/>
          <w:sz w:val="22"/>
          <w:szCs w:val="22"/>
        </w:rPr>
      </w:pPr>
      <w:r w:rsidRPr="00EC4160">
        <w:rPr>
          <w:rFonts w:ascii="Arial Narrow" w:hAnsi="Arial Narrow" w:cs="Calibri"/>
          <w:color w:val="000000"/>
          <w:sz w:val="22"/>
          <w:szCs w:val="22"/>
        </w:rPr>
        <w:t xml:space="preserve">Każda ze Stron zobowiązuje się zrealizować w imieniu drugiej Strony obowiązek informacyjny wobec osób, o których mowa w ust. 2, w tym poinformować je o udostępnieniu ich danych drugiej Stronie w zakresie i celach opisanych powyżej, w szczególności wskazując informacje wymagane na podstawie art. 14 RODO. Klauzule informacyjne </w:t>
      </w:r>
      <w:r w:rsidR="00E9123B">
        <w:rPr>
          <w:rFonts w:ascii="Arial Narrow" w:hAnsi="Arial Narrow" w:cs="Calibri"/>
          <w:color w:val="000000"/>
          <w:sz w:val="22"/>
          <w:szCs w:val="22"/>
        </w:rPr>
        <w:t>Stron</w:t>
      </w:r>
      <w:r w:rsidRPr="00EC4160">
        <w:rPr>
          <w:rFonts w:ascii="Arial Narrow" w:hAnsi="Arial Narrow" w:cs="Calibri"/>
          <w:color w:val="000000"/>
          <w:sz w:val="22"/>
          <w:szCs w:val="22"/>
        </w:rPr>
        <w:t xml:space="preserve"> </w:t>
      </w:r>
      <w:r w:rsidRPr="00EC4160">
        <w:rPr>
          <w:rFonts w:ascii="Arial Narrow" w:hAnsi="Arial Narrow" w:cs="Calibri"/>
          <w:sz w:val="22"/>
          <w:szCs w:val="22"/>
        </w:rPr>
        <w:t xml:space="preserve">stanowią </w:t>
      </w:r>
      <w:r w:rsidRPr="00EC4160">
        <w:rPr>
          <w:rFonts w:ascii="Arial Narrow" w:hAnsi="Arial Narrow" w:cs="Calibri"/>
          <w:b/>
          <w:bCs/>
          <w:sz w:val="22"/>
          <w:szCs w:val="22"/>
        </w:rPr>
        <w:t xml:space="preserve">Załączniki </w:t>
      </w:r>
      <w:r w:rsidR="00E9123B">
        <w:rPr>
          <w:rFonts w:ascii="Arial Narrow" w:hAnsi="Arial Narrow" w:cs="Calibri"/>
          <w:b/>
          <w:bCs/>
          <w:sz w:val="22"/>
          <w:szCs w:val="22"/>
        </w:rPr>
        <w:t xml:space="preserve">nr </w:t>
      </w:r>
      <w:r w:rsidRPr="00EC4160">
        <w:rPr>
          <w:rFonts w:ascii="Arial Narrow" w:hAnsi="Arial Narrow" w:cs="Calibri"/>
          <w:b/>
          <w:bCs/>
          <w:sz w:val="22"/>
          <w:szCs w:val="22"/>
        </w:rPr>
        <w:t xml:space="preserve"> 5</w:t>
      </w:r>
      <w:r w:rsidR="00E9123B">
        <w:rPr>
          <w:rFonts w:ascii="Arial Narrow" w:hAnsi="Arial Narrow" w:cs="Calibri"/>
          <w:b/>
          <w:bCs/>
          <w:sz w:val="22"/>
          <w:szCs w:val="22"/>
        </w:rPr>
        <w:t>a i 5b</w:t>
      </w:r>
      <w:r w:rsidRPr="00EC4160">
        <w:rPr>
          <w:rFonts w:ascii="Arial Narrow" w:hAnsi="Arial Narrow" w:cs="Calibri"/>
          <w:b/>
          <w:bCs/>
          <w:sz w:val="22"/>
          <w:szCs w:val="22"/>
        </w:rPr>
        <w:t xml:space="preserve"> do Umowy</w:t>
      </w:r>
      <w:r w:rsidRPr="00EC4160">
        <w:rPr>
          <w:rFonts w:ascii="Arial Narrow" w:hAnsi="Arial Narrow" w:cs="Calibri"/>
          <w:sz w:val="22"/>
          <w:szCs w:val="22"/>
        </w:rPr>
        <w:t>.</w:t>
      </w:r>
      <w:r w:rsidRPr="00EC4160">
        <w:rPr>
          <w:rFonts w:ascii="Arial Narrow" w:hAnsi="Arial Narrow" w:cs="Calibri"/>
          <w:color w:val="000000"/>
          <w:sz w:val="22"/>
          <w:szCs w:val="22"/>
        </w:rPr>
        <w:t xml:space="preserve"> Strona, która spełnia obowiązek informacyjny w imieniu drugiej Strony, nie ponosi odpowiedzialności za zakres ani treść klauzuli informacyjnej drugiej Strony.</w:t>
      </w:r>
    </w:p>
    <w:p w14:paraId="1253547B" w14:textId="18CA0261" w:rsidR="00BC619F" w:rsidRPr="00EC4160" w:rsidRDefault="00511B55" w:rsidP="00CF0B03">
      <w:pPr>
        <w:numPr>
          <w:ilvl w:val="0"/>
          <w:numId w:val="27"/>
        </w:numPr>
        <w:tabs>
          <w:tab w:val="left" w:pos="0"/>
          <w:tab w:val="left" w:pos="567"/>
          <w:tab w:val="num" w:pos="720"/>
          <w:tab w:val="left" w:pos="851"/>
          <w:tab w:val="left" w:pos="1418"/>
        </w:tabs>
        <w:spacing w:after="120"/>
        <w:contextualSpacing/>
        <w:jc w:val="both"/>
        <w:rPr>
          <w:rFonts w:ascii="Arial Narrow" w:hAnsi="Arial Narrow"/>
          <w:color w:val="000000"/>
          <w:kern w:val="2"/>
          <w:sz w:val="22"/>
          <w:szCs w:val="22"/>
        </w:rPr>
      </w:pPr>
      <w:r w:rsidRPr="00EC4160">
        <w:rPr>
          <w:rFonts w:ascii="Arial Narrow" w:hAnsi="Arial Narrow"/>
          <w:color w:val="000000"/>
          <w:kern w:val="2"/>
          <w:sz w:val="22"/>
          <w:szCs w:val="22"/>
        </w:rPr>
        <w:t xml:space="preserve">W przypadku, gdy czynności wykonywane na podstawie niniejszej Umowy przez drugą Stronę wyczerpywałby znamiona powierzenia przetwarzania danych osobowych w rozumieniu RODO, administrator danych osobowych powierzy drugiej Stronie dokonanie takiego przetwarzania na podstawie odrębnej umowy. </w:t>
      </w:r>
      <w:r w:rsidR="005718EB">
        <w:rPr>
          <w:rFonts w:ascii="Arial Narrow" w:hAnsi="Arial Narrow"/>
          <w:color w:val="000000"/>
          <w:kern w:val="2"/>
          <w:sz w:val="22"/>
          <w:szCs w:val="22"/>
        </w:rPr>
        <w:t xml:space="preserve">Wzór umowy powierzenia przetwarzania danych osobowych stanowi Załącznik nr 6 do Umowy. </w:t>
      </w:r>
      <w:r w:rsidRPr="00EC4160">
        <w:rPr>
          <w:rFonts w:ascii="Arial Narrow" w:hAnsi="Arial Narrow"/>
          <w:color w:val="000000"/>
          <w:kern w:val="2"/>
          <w:sz w:val="22"/>
          <w:szCs w:val="22"/>
        </w:rPr>
        <w:t xml:space="preserve">Przetwarzanie danych osobowych będzie się odbywać wyłącznie w celu i zakresie niezbędnym do wykonania Umowy. </w:t>
      </w:r>
    </w:p>
    <w:p w14:paraId="18182DC1" w14:textId="77777777" w:rsidR="001938C3" w:rsidRPr="00EC4160" w:rsidRDefault="001938C3" w:rsidP="00CF0B03">
      <w:pPr>
        <w:pStyle w:val="Tekstpodstawowy"/>
        <w:spacing w:line="240" w:lineRule="auto"/>
        <w:ind w:left="360"/>
        <w:jc w:val="both"/>
        <w:rPr>
          <w:rFonts w:ascii="Arial Narrow" w:eastAsia="Calibri" w:hAnsi="Arial Narrow" w:cstheme="minorHAnsi"/>
          <w:sz w:val="22"/>
          <w:szCs w:val="22"/>
        </w:rPr>
      </w:pPr>
    </w:p>
    <w:p w14:paraId="729FF896" w14:textId="698CA7FA" w:rsidR="001938C3" w:rsidRPr="00EC4160" w:rsidRDefault="001938C3" w:rsidP="00CF0B03">
      <w:pPr>
        <w:widowControl w:val="0"/>
        <w:jc w:val="center"/>
        <w:rPr>
          <w:rFonts w:ascii="Arial Narrow" w:hAnsi="Arial Narrow" w:cstheme="minorHAnsi"/>
          <w:b/>
          <w:sz w:val="22"/>
          <w:szCs w:val="22"/>
        </w:rPr>
      </w:pPr>
      <w:r w:rsidRPr="00EC4160">
        <w:rPr>
          <w:rFonts w:ascii="Arial Narrow" w:hAnsi="Arial Narrow" w:cstheme="minorHAnsi"/>
          <w:b/>
          <w:sz w:val="22"/>
          <w:szCs w:val="22"/>
        </w:rPr>
        <w:t>§ 1</w:t>
      </w:r>
      <w:r w:rsidR="00115D79">
        <w:rPr>
          <w:rFonts w:ascii="Arial Narrow" w:hAnsi="Arial Narrow" w:cstheme="minorHAnsi"/>
          <w:b/>
          <w:sz w:val="22"/>
          <w:szCs w:val="22"/>
        </w:rPr>
        <w:t>1</w:t>
      </w:r>
      <w:r w:rsidRPr="00EC4160">
        <w:rPr>
          <w:rFonts w:ascii="Arial Narrow" w:hAnsi="Arial Narrow" w:cstheme="minorHAnsi"/>
          <w:b/>
          <w:sz w:val="22"/>
          <w:szCs w:val="22"/>
        </w:rPr>
        <w:t xml:space="preserve"> Zmiany Umowy</w:t>
      </w:r>
    </w:p>
    <w:p w14:paraId="7E108A86" w14:textId="15EC8563" w:rsidR="001938C3" w:rsidRPr="000E657F" w:rsidRDefault="001938C3" w:rsidP="00CF0B03">
      <w:pPr>
        <w:pStyle w:val="Tekstpodstawowy20"/>
        <w:numPr>
          <w:ilvl w:val="0"/>
          <w:numId w:val="11"/>
        </w:numPr>
        <w:shd w:val="clear" w:color="auto" w:fill="auto"/>
        <w:spacing w:before="0" w:line="240" w:lineRule="auto"/>
        <w:ind w:left="440" w:right="40" w:hanging="380"/>
        <w:jc w:val="both"/>
        <w:rPr>
          <w:rFonts w:ascii="Arial Narrow" w:hAnsi="Arial Narrow" w:cstheme="minorHAnsi"/>
          <w:sz w:val="22"/>
          <w:szCs w:val="22"/>
        </w:rPr>
      </w:pPr>
      <w:r w:rsidRPr="000E657F">
        <w:rPr>
          <w:rFonts w:ascii="Arial Narrow" w:hAnsi="Arial Narrow" w:cstheme="minorHAnsi"/>
          <w:sz w:val="22"/>
          <w:szCs w:val="22"/>
        </w:rPr>
        <w:t>Wszelkie zmiany Umowy wymagają formy pisemnej pod rygorem nieważności.</w:t>
      </w:r>
    </w:p>
    <w:p w14:paraId="5B9F3695" w14:textId="2DC5E695" w:rsidR="001938C3" w:rsidRPr="000E657F" w:rsidRDefault="001938C3" w:rsidP="00CF0B03">
      <w:pPr>
        <w:pStyle w:val="Tekstpodstawowy20"/>
        <w:numPr>
          <w:ilvl w:val="0"/>
          <w:numId w:val="11"/>
        </w:numPr>
        <w:shd w:val="clear" w:color="auto" w:fill="auto"/>
        <w:spacing w:before="0" w:line="240" w:lineRule="auto"/>
        <w:ind w:left="442" w:right="40" w:hanging="380"/>
        <w:jc w:val="both"/>
        <w:rPr>
          <w:rFonts w:ascii="Arial Narrow" w:hAnsi="Arial Narrow" w:cstheme="minorHAnsi"/>
          <w:sz w:val="22"/>
          <w:szCs w:val="22"/>
        </w:rPr>
      </w:pPr>
      <w:r w:rsidRPr="000E657F">
        <w:rPr>
          <w:rFonts w:ascii="Arial Narrow" w:hAnsi="Arial Narrow" w:cstheme="minorHAnsi"/>
          <w:sz w:val="22"/>
          <w:szCs w:val="22"/>
        </w:rPr>
        <w:t>Nie stanowią zmiany Umowy korekty: danych rejestrowych lub ewidencyjnych Stron, siedzib Stron, jak również osób odpowiedzialnych za realizację Umowy – przedstawicieli ze strony Wykonawcy i przedstawicieli Zamawiającego określonych w § 8 ust.</w:t>
      </w:r>
      <w:r w:rsidR="004F517D">
        <w:rPr>
          <w:rFonts w:ascii="Arial Narrow" w:hAnsi="Arial Narrow" w:cstheme="minorHAnsi"/>
          <w:sz w:val="22"/>
          <w:szCs w:val="22"/>
        </w:rPr>
        <w:t xml:space="preserve"> </w:t>
      </w:r>
      <w:r w:rsidRPr="000E657F">
        <w:rPr>
          <w:rFonts w:ascii="Arial Narrow" w:hAnsi="Arial Narrow" w:cstheme="minorHAnsi"/>
          <w:sz w:val="22"/>
          <w:szCs w:val="22"/>
        </w:rPr>
        <w:t>1 Umowy.</w:t>
      </w:r>
    </w:p>
    <w:p w14:paraId="05FDCE5F" w14:textId="1C2B9DC6" w:rsidR="001938C3" w:rsidRPr="00EC4160" w:rsidRDefault="001938C3" w:rsidP="00CF0B03">
      <w:pPr>
        <w:pStyle w:val="Tekstpodstawowy20"/>
        <w:numPr>
          <w:ilvl w:val="0"/>
          <w:numId w:val="11"/>
        </w:numPr>
        <w:shd w:val="clear" w:color="auto" w:fill="auto"/>
        <w:spacing w:before="0" w:line="240" w:lineRule="auto"/>
        <w:ind w:left="442" w:right="40" w:hanging="380"/>
        <w:jc w:val="both"/>
        <w:rPr>
          <w:rFonts w:ascii="Arial Narrow" w:hAnsi="Arial Narrow" w:cstheme="minorHAnsi"/>
          <w:sz w:val="22"/>
          <w:szCs w:val="22"/>
        </w:rPr>
      </w:pPr>
      <w:r w:rsidRPr="000E657F">
        <w:rPr>
          <w:rFonts w:ascii="Arial Narrow" w:hAnsi="Arial Narrow" w:cstheme="minorHAnsi"/>
          <w:sz w:val="22"/>
          <w:szCs w:val="22"/>
        </w:rPr>
        <w:t>Okoliczności wskazane w ustępie poprzedzającym nie wymagają zmiany Umowy w formie pisemnej, do wejścia w życie tych zmian wystarczające</w:t>
      </w:r>
      <w:r w:rsidRPr="00EC4160">
        <w:rPr>
          <w:rFonts w:ascii="Arial Narrow" w:hAnsi="Arial Narrow" w:cstheme="minorHAnsi"/>
          <w:sz w:val="22"/>
          <w:szCs w:val="22"/>
        </w:rPr>
        <w:t xml:space="preserve"> jest </w:t>
      </w:r>
      <w:r w:rsidR="004F517D">
        <w:rPr>
          <w:rFonts w:ascii="Arial Narrow" w:hAnsi="Arial Narrow" w:cstheme="minorHAnsi"/>
          <w:sz w:val="22"/>
          <w:szCs w:val="22"/>
        </w:rPr>
        <w:t>e-mailowe</w:t>
      </w:r>
      <w:r w:rsidR="004F517D" w:rsidRPr="00EC4160">
        <w:rPr>
          <w:rFonts w:ascii="Arial Narrow" w:hAnsi="Arial Narrow" w:cstheme="minorHAnsi"/>
          <w:sz w:val="22"/>
          <w:szCs w:val="22"/>
        </w:rPr>
        <w:t xml:space="preserve"> </w:t>
      </w:r>
      <w:r w:rsidRPr="00EC4160">
        <w:rPr>
          <w:rFonts w:ascii="Arial Narrow" w:hAnsi="Arial Narrow" w:cstheme="minorHAnsi"/>
          <w:sz w:val="22"/>
          <w:szCs w:val="22"/>
        </w:rPr>
        <w:t>powiadomienie drugiej Strony.</w:t>
      </w:r>
    </w:p>
    <w:p w14:paraId="74E2B6A0" w14:textId="77777777" w:rsidR="001938C3" w:rsidRPr="00EC4160" w:rsidRDefault="001938C3" w:rsidP="00CF0B03">
      <w:pPr>
        <w:tabs>
          <w:tab w:val="left" w:pos="567"/>
        </w:tabs>
        <w:jc w:val="center"/>
        <w:rPr>
          <w:rFonts w:ascii="Arial Narrow" w:hAnsi="Arial Narrow" w:cstheme="minorHAnsi"/>
          <w:b/>
          <w:color w:val="000000"/>
          <w:sz w:val="22"/>
          <w:szCs w:val="22"/>
        </w:rPr>
      </w:pPr>
    </w:p>
    <w:p w14:paraId="38850718" w14:textId="541507A6" w:rsidR="001938C3" w:rsidRPr="00EC4160" w:rsidRDefault="001938C3" w:rsidP="00CF0B03">
      <w:pPr>
        <w:suppressAutoHyphens w:val="0"/>
        <w:jc w:val="center"/>
        <w:rPr>
          <w:rFonts w:ascii="Arial Narrow" w:hAnsi="Arial Narrow" w:cstheme="minorHAnsi"/>
          <w:b/>
          <w:bCs/>
          <w:color w:val="000000"/>
          <w:sz w:val="22"/>
          <w:szCs w:val="22"/>
        </w:rPr>
      </w:pPr>
      <w:r w:rsidRPr="00EC4160">
        <w:rPr>
          <w:rFonts w:ascii="Arial Narrow" w:hAnsi="Arial Narrow" w:cstheme="minorHAnsi"/>
          <w:b/>
          <w:color w:val="000000"/>
          <w:sz w:val="22"/>
          <w:szCs w:val="22"/>
        </w:rPr>
        <w:t>§1</w:t>
      </w:r>
      <w:r w:rsidR="00115D79">
        <w:rPr>
          <w:rFonts w:ascii="Arial Narrow" w:hAnsi="Arial Narrow" w:cstheme="minorHAnsi"/>
          <w:b/>
          <w:color w:val="000000"/>
          <w:sz w:val="22"/>
          <w:szCs w:val="22"/>
        </w:rPr>
        <w:t>2</w:t>
      </w:r>
    </w:p>
    <w:p w14:paraId="626DFE01" w14:textId="77777777" w:rsidR="001938C3" w:rsidRPr="00EC4160" w:rsidRDefault="001938C3" w:rsidP="00CF0B03">
      <w:pPr>
        <w:jc w:val="center"/>
        <w:rPr>
          <w:rFonts w:ascii="Arial Narrow" w:hAnsi="Arial Narrow" w:cstheme="minorHAnsi"/>
          <w:b/>
          <w:sz w:val="22"/>
          <w:szCs w:val="22"/>
        </w:rPr>
      </w:pPr>
      <w:r w:rsidRPr="00EC4160">
        <w:rPr>
          <w:rFonts w:ascii="Arial Narrow" w:hAnsi="Arial Narrow" w:cstheme="minorHAnsi"/>
          <w:b/>
          <w:sz w:val="22"/>
          <w:szCs w:val="22"/>
        </w:rPr>
        <w:t xml:space="preserve">Postanowienia dotyczące społecznej odpowiedzialności przedsiębiorstw </w:t>
      </w:r>
      <w:r w:rsidRPr="00EC4160">
        <w:rPr>
          <w:rFonts w:ascii="Arial Narrow" w:hAnsi="Arial Narrow" w:cstheme="minorHAnsi"/>
          <w:b/>
          <w:sz w:val="22"/>
          <w:szCs w:val="22"/>
        </w:rPr>
        <w:br/>
        <w:t>i oświadczenie Wykonawcy</w:t>
      </w:r>
    </w:p>
    <w:p w14:paraId="30B667D9" w14:textId="77777777" w:rsidR="001938C3" w:rsidRPr="00EC4160" w:rsidRDefault="001938C3" w:rsidP="00CF0B03">
      <w:pPr>
        <w:numPr>
          <w:ilvl w:val="0"/>
          <w:numId w:val="15"/>
        </w:numPr>
        <w:suppressAutoHyphens w:val="0"/>
        <w:ind w:left="426" w:hanging="423"/>
        <w:jc w:val="both"/>
        <w:rPr>
          <w:rFonts w:ascii="Arial Narrow" w:eastAsia="Calibri" w:hAnsi="Arial Narrow" w:cstheme="minorHAnsi"/>
          <w:sz w:val="22"/>
          <w:szCs w:val="22"/>
        </w:rPr>
      </w:pPr>
      <w:r w:rsidRPr="00EC4160">
        <w:rPr>
          <w:rFonts w:ascii="Arial Narrow" w:eastAsia="Calibri" w:hAnsi="Arial Narrow" w:cstheme="minorHAnsi"/>
          <w:sz w:val="22"/>
          <w:szCs w:val="22"/>
        </w:rPr>
        <w:t>Wykonawca oświadcza, że w prowadzonym biznesie stosuje zasady etyki, przeciwdziałania korupcji, przestrzegania praw pracowniczych i praw człowieka, przestrzegania zasad bezpieczeństwa i higieny pracy oraz działania zgodnego z wymaganiami ochrony środowiska.</w:t>
      </w:r>
    </w:p>
    <w:p w14:paraId="60BAB07E" w14:textId="77777777" w:rsidR="001938C3" w:rsidRPr="00EC4160" w:rsidRDefault="001938C3" w:rsidP="00CF0B03">
      <w:pPr>
        <w:numPr>
          <w:ilvl w:val="0"/>
          <w:numId w:val="15"/>
        </w:numPr>
        <w:suppressAutoHyphens w:val="0"/>
        <w:ind w:left="431" w:hanging="425"/>
        <w:jc w:val="both"/>
        <w:rPr>
          <w:rFonts w:ascii="Arial Narrow" w:eastAsia="Calibri" w:hAnsi="Arial Narrow" w:cstheme="minorHAnsi"/>
          <w:sz w:val="22"/>
          <w:szCs w:val="22"/>
        </w:rPr>
      </w:pPr>
      <w:r w:rsidRPr="00EC4160">
        <w:rPr>
          <w:rFonts w:ascii="Arial Narrow" w:eastAsia="Calibri" w:hAnsi="Arial Narrow" w:cstheme="minorHAnsi"/>
          <w:sz w:val="22"/>
          <w:szCs w:val="22"/>
        </w:rPr>
        <w:t xml:space="preserve">Wykonawca oświadcza, że zachowuje należytą staranność przy weryfikacji swoich dostawców, również pod kątem prawidłowości ich rozliczeń podatkowych ze szczególnym uwzględnieniem rozliczeń z tytułu podatku od towarów i usług. </w:t>
      </w:r>
    </w:p>
    <w:p w14:paraId="7511C89B" w14:textId="77777777" w:rsidR="001938C3" w:rsidRPr="00EC4160" w:rsidRDefault="001938C3" w:rsidP="00CF0B03">
      <w:pPr>
        <w:numPr>
          <w:ilvl w:val="0"/>
          <w:numId w:val="15"/>
        </w:numPr>
        <w:suppressAutoHyphens w:val="0"/>
        <w:ind w:left="431" w:hanging="425"/>
        <w:jc w:val="both"/>
        <w:rPr>
          <w:rFonts w:ascii="Arial Narrow" w:eastAsia="Calibri" w:hAnsi="Arial Narrow" w:cstheme="minorHAnsi"/>
          <w:sz w:val="22"/>
          <w:szCs w:val="22"/>
        </w:rPr>
      </w:pPr>
      <w:r w:rsidRPr="00EC4160">
        <w:rPr>
          <w:rFonts w:ascii="Arial Narrow" w:hAnsi="Arial Narrow" w:cstheme="minorHAnsi"/>
          <w:sz w:val="22"/>
          <w:szCs w:val="22"/>
        </w:rPr>
        <w:lastRenderedPageBreak/>
        <w:t>Wykonawca oświadcza ponadto, że:</w:t>
      </w:r>
    </w:p>
    <w:p w14:paraId="4649E5A8" w14:textId="77777777" w:rsidR="001938C3" w:rsidRPr="00EC4160" w:rsidRDefault="001938C3" w:rsidP="00CF0B03">
      <w:pPr>
        <w:pStyle w:val="Akapitzlist"/>
        <w:numPr>
          <w:ilvl w:val="0"/>
          <w:numId w:val="29"/>
        </w:numPr>
        <w:spacing w:before="0" w:after="0"/>
        <w:rPr>
          <w:rFonts w:ascii="Arial Narrow" w:eastAsia="Calibri" w:hAnsi="Arial Narrow" w:cstheme="minorHAnsi"/>
          <w:sz w:val="22"/>
          <w:szCs w:val="22"/>
        </w:rPr>
      </w:pPr>
      <w:r w:rsidRPr="00EC4160">
        <w:rPr>
          <w:rFonts w:ascii="Arial Narrow" w:eastAsia="Calibri" w:hAnsi="Arial Narrow" w:cstheme="minorHAnsi"/>
          <w:sz w:val="22"/>
          <w:szCs w:val="22"/>
        </w:rPr>
        <w:t xml:space="preserve">posiada wszelkie </w:t>
      </w:r>
      <w:r w:rsidRPr="00EC4160">
        <w:rPr>
          <w:rFonts w:ascii="Arial Narrow" w:hAnsi="Arial Narrow" w:cstheme="minorHAnsi"/>
          <w:sz w:val="22"/>
          <w:szCs w:val="22"/>
        </w:rPr>
        <w:t>uprawnienia niezbędne do wykonywania określonej działalności lub czynności, jeżeli ustawy nakładają obowiązek posiadania takich uprawnień,</w:t>
      </w:r>
    </w:p>
    <w:p w14:paraId="1BFC47E8" w14:textId="77777777" w:rsidR="001938C3" w:rsidRPr="00EC4160" w:rsidRDefault="001938C3" w:rsidP="00CF0B03">
      <w:pPr>
        <w:pStyle w:val="Akapitzlist"/>
        <w:numPr>
          <w:ilvl w:val="0"/>
          <w:numId w:val="29"/>
        </w:numPr>
        <w:spacing w:before="0" w:after="0"/>
        <w:rPr>
          <w:rFonts w:ascii="Arial Narrow" w:eastAsia="Calibri" w:hAnsi="Arial Narrow" w:cstheme="minorHAnsi"/>
          <w:sz w:val="22"/>
          <w:szCs w:val="22"/>
        </w:rPr>
      </w:pPr>
      <w:r w:rsidRPr="00EC4160">
        <w:rPr>
          <w:rFonts w:ascii="Arial Narrow" w:eastAsia="Calibri" w:hAnsi="Arial Narrow" w:cstheme="minorHAnsi"/>
          <w:sz w:val="22"/>
          <w:szCs w:val="22"/>
        </w:rPr>
        <w:t xml:space="preserve">posiada </w:t>
      </w:r>
      <w:r w:rsidRPr="00EC4160">
        <w:rPr>
          <w:rFonts w:ascii="Arial Narrow" w:hAnsi="Arial Narrow" w:cstheme="minorHAnsi"/>
          <w:sz w:val="22"/>
          <w:szCs w:val="22"/>
        </w:rPr>
        <w:t xml:space="preserve">niezbędną wiedzę </w:t>
      </w:r>
      <w:r w:rsidRPr="00EC4160">
        <w:rPr>
          <w:rFonts w:ascii="Arial Narrow" w:hAnsi="Arial Narrow" w:cstheme="minorHAnsi"/>
          <w:sz w:val="22"/>
          <w:szCs w:val="22"/>
          <w:lang w:val="it-IT"/>
        </w:rPr>
        <w:t>i do</w:t>
      </w:r>
      <w:r w:rsidRPr="00EC4160">
        <w:rPr>
          <w:rFonts w:ascii="Arial Narrow" w:hAnsi="Arial Narrow" w:cstheme="minorHAnsi"/>
          <w:sz w:val="22"/>
          <w:szCs w:val="22"/>
        </w:rPr>
        <w:t>świadczenie oraz dysponuje potencjałem technicznym i osobami zdolnymi do wykonania Umowy,</w:t>
      </w:r>
    </w:p>
    <w:p w14:paraId="385F5C02" w14:textId="4138D185" w:rsidR="001938C3" w:rsidRPr="00EC4160" w:rsidRDefault="001938C3" w:rsidP="00CF0B03">
      <w:pPr>
        <w:pStyle w:val="Akapitzlist"/>
        <w:numPr>
          <w:ilvl w:val="0"/>
          <w:numId w:val="29"/>
        </w:numPr>
        <w:spacing w:before="0" w:after="0"/>
        <w:rPr>
          <w:rFonts w:ascii="Arial Narrow" w:eastAsia="Calibri" w:hAnsi="Arial Narrow" w:cstheme="minorHAnsi"/>
          <w:sz w:val="22"/>
          <w:szCs w:val="22"/>
        </w:rPr>
      </w:pPr>
      <w:r w:rsidRPr="00EC4160">
        <w:rPr>
          <w:rFonts w:ascii="Arial Narrow" w:eastAsia="Calibri" w:hAnsi="Arial Narrow" w:cstheme="minorHAnsi"/>
          <w:sz w:val="22"/>
          <w:szCs w:val="22"/>
        </w:rPr>
        <w:t xml:space="preserve">nie </w:t>
      </w:r>
      <w:r w:rsidRPr="00EC4160">
        <w:rPr>
          <w:rFonts w:ascii="Arial Narrow" w:hAnsi="Arial Narrow" w:cstheme="minorHAnsi"/>
          <w:sz w:val="22"/>
          <w:szCs w:val="22"/>
        </w:rPr>
        <w:t xml:space="preserve">znajduje się w stanie upadłości lub likwidacji, nie jest objęty zarządem komisarycznym lub sądowym, jego działalność nie została zawieszona ani nie został złożony wniosek o wszczęcie postępowania z </w:t>
      </w:r>
      <w:proofErr w:type="spellStart"/>
      <w:r w:rsidRPr="00EC4160">
        <w:rPr>
          <w:rFonts w:ascii="Arial Narrow" w:hAnsi="Arial Narrow" w:cstheme="minorHAnsi"/>
          <w:sz w:val="22"/>
          <w:szCs w:val="22"/>
        </w:rPr>
        <w:t>kt</w:t>
      </w:r>
      <w:proofErr w:type="spellEnd"/>
      <w:r w:rsidRPr="00EC4160">
        <w:rPr>
          <w:rFonts w:ascii="Arial Narrow" w:hAnsi="Arial Narrow" w:cstheme="minorHAnsi"/>
          <w:sz w:val="22"/>
          <w:szCs w:val="22"/>
          <w:lang w:val="es-ES_tradnl"/>
        </w:rPr>
        <w:t>ó</w:t>
      </w:r>
      <w:proofErr w:type="spellStart"/>
      <w:r w:rsidRPr="00EC4160">
        <w:rPr>
          <w:rFonts w:ascii="Arial Narrow" w:hAnsi="Arial Narrow" w:cstheme="minorHAnsi"/>
          <w:sz w:val="22"/>
          <w:szCs w:val="22"/>
        </w:rPr>
        <w:t>regokolwiek</w:t>
      </w:r>
      <w:proofErr w:type="spellEnd"/>
      <w:r w:rsidRPr="00EC4160">
        <w:rPr>
          <w:rFonts w:ascii="Arial Narrow" w:hAnsi="Arial Narrow" w:cstheme="minorHAnsi"/>
          <w:sz w:val="22"/>
          <w:szCs w:val="22"/>
        </w:rPr>
        <w:t xml:space="preserve"> z wymienionych tytułów,</w:t>
      </w:r>
    </w:p>
    <w:p w14:paraId="3D599291" w14:textId="77777777" w:rsidR="001938C3" w:rsidRPr="00EC4160" w:rsidRDefault="001938C3" w:rsidP="00CF0B03">
      <w:pPr>
        <w:pStyle w:val="Akapitzlist"/>
        <w:numPr>
          <w:ilvl w:val="0"/>
          <w:numId w:val="29"/>
        </w:numPr>
        <w:spacing w:before="0" w:after="0"/>
        <w:rPr>
          <w:rFonts w:ascii="Arial Narrow" w:eastAsia="Calibri" w:hAnsi="Arial Narrow" w:cstheme="minorHAnsi"/>
          <w:sz w:val="22"/>
          <w:szCs w:val="22"/>
        </w:rPr>
      </w:pPr>
      <w:r w:rsidRPr="00EC4160">
        <w:rPr>
          <w:rFonts w:ascii="Arial Narrow" w:eastAsia="Calibri" w:hAnsi="Arial Narrow" w:cstheme="minorHAnsi"/>
          <w:sz w:val="22"/>
          <w:szCs w:val="22"/>
        </w:rPr>
        <w:t xml:space="preserve">znajduje się w </w:t>
      </w:r>
      <w:r w:rsidRPr="00EC4160">
        <w:rPr>
          <w:rFonts w:ascii="Arial Narrow" w:hAnsi="Arial Narrow" w:cstheme="minorHAnsi"/>
          <w:sz w:val="22"/>
          <w:szCs w:val="22"/>
        </w:rPr>
        <w:t>sytuacji finansowej zapewniającej wykonanie Umowy.</w:t>
      </w:r>
    </w:p>
    <w:p w14:paraId="0809B20C" w14:textId="7DD6915D" w:rsidR="001938C3" w:rsidRPr="00EC4160" w:rsidRDefault="001938C3" w:rsidP="00CF0B03">
      <w:pPr>
        <w:pStyle w:val="Akapitzlist"/>
        <w:numPr>
          <w:ilvl w:val="0"/>
          <w:numId w:val="29"/>
        </w:numPr>
        <w:spacing w:before="0" w:after="0"/>
        <w:rPr>
          <w:bCs/>
          <w:color w:val="000000"/>
        </w:rPr>
      </w:pPr>
      <w:r w:rsidRPr="00EC4160">
        <w:rPr>
          <w:rFonts w:ascii="Arial Narrow" w:eastAsia="Calibri" w:hAnsi="Arial Narrow" w:cstheme="minorHAnsi"/>
          <w:sz w:val="22"/>
          <w:szCs w:val="22"/>
        </w:rPr>
        <w:t xml:space="preserve">posiada </w:t>
      </w:r>
      <w:r w:rsidRPr="00EC4160">
        <w:rPr>
          <w:rFonts w:ascii="Arial Narrow" w:hAnsi="Arial Narrow" w:cstheme="minorHAnsi"/>
          <w:sz w:val="22"/>
          <w:szCs w:val="22"/>
        </w:rPr>
        <w:t>ubezpieczenie od odpowiedzialności cywilnej w zakresie prowadzonej działalności gospodarczej.</w:t>
      </w:r>
    </w:p>
    <w:p w14:paraId="77001D65" w14:textId="77777777" w:rsidR="001938C3" w:rsidRPr="00EC4160" w:rsidRDefault="001938C3" w:rsidP="00CF0B03">
      <w:pPr>
        <w:jc w:val="center"/>
        <w:rPr>
          <w:rFonts w:ascii="Arial Narrow" w:hAnsi="Arial Narrow" w:cstheme="minorHAnsi"/>
          <w:b/>
          <w:color w:val="000000"/>
          <w:sz w:val="22"/>
          <w:szCs w:val="22"/>
        </w:rPr>
      </w:pPr>
    </w:p>
    <w:p w14:paraId="5A749DE1" w14:textId="2B938F21" w:rsidR="001938C3" w:rsidRPr="00EC4160" w:rsidRDefault="001938C3" w:rsidP="00CF0B03">
      <w:pPr>
        <w:jc w:val="center"/>
        <w:rPr>
          <w:rFonts w:ascii="Arial Narrow" w:hAnsi="Arial Narrow" w:cstheme="minorHAnsi"/>
          <w:b/>
          <w:sz w:val="22"/>
          <w:szCs w:val="22"/>
        </w:rPr>
      </w:pPr>
      <w:r w:rsidRPr="00EC4160">
        <w:rPr>
          <w:rFonts w:ascii="Arial Narrow" w:hAnsi="Arial Narrow" w:cstheme="minorHAnsi"/>
          <w:b/>
          <w:color w:val="000000"/>
          <w:sz w:val="22"/>
          <w:szCs w:val="22"/>
        </w:rPr>
        <w:t>§1</w:t>
      </w:r>
      <w:r w:rsidR="00115D79">
        <w:rPr>
          <w:rFonts w:ascii="Arial Narrow" w:hAnsi="Arial Narrow" w:cstheme="minorHAnsi"/>
          <w:b/>
          <w:sz w:val="22"/>
          <w:szCs w:val="22"/>
        </w:rPr>
        <w:t>3</w:t>
      </w:r>
    </w:p>
    <w:p w14:paraId="46D9BA0C" w14:textId="77777777" w:rsidR="001938C3" w:rsidRPr="00EC4160" w:rsidRDefault="001938C3" w:rsidP="00CF0B03">
      <w:pPr>
        <w:jc w:val="center"/>
        <w:rPr>
          <w:rFonts w:ascii="Arial Narrow" w:eastAsia="Calibri" w:hAnsi="Arial Narrow" w:cstheme="minorHAnsi"/>
          <w:b/>
          <w:sz w:val="22"/>
          <w:szCs w:val="22"/>
        </w:rPr>
      </w:pPr>
      <w:r w:rsidRPr="00EC4160">
        <w:rPr>
          <w:rFonts w:ascii="Arial Narrow" w:eastAsia="Calibri" w:hAnsi="Arial Narrow" w:cstheme="minorHAnsi"/>
          <w:b/>
          <w:sz w:val="22"/>
          <w:szCs w:val="22"/>
        </w:rPr>
        <w:t>Klauzula antykorupcyjna</w:t>
      </w:r>
    </w:p>
    <w:p w14:paraId="29C33B1F" w14:textId="77777777" w:rsidR="001938C3" w:rsidRPr="00EC4160" w:rsidRDefault="001938C3" w:rsidP="00CF0B03">
      <w:pPr>
        <w:contextualSpacing/>
        <w:jc w:val="both"/>
        <w:rPr>
          <w:rFonts w:ascii="Arial Narrow" w:eastAsia="Calibri" w:hAnsi="Arial Narrow" w:cstheme="minorHAnsi"/>
          <w:sz w:val="22"/>
          <w:szCs w:val="22"/>
        </w:rPr>
      </w:pPr>
      <w:r w:rsidRPr="00EC4160">
        <w:rPr>
          <w:rFonts w:ascii="Arial Narrow" w:eastAsia="Calibri" w:hAnsi="Arial Narrow" w:cstheme="minorHAnsi"/>
          <w:sz w:val="22"/>
          <w:szCs w:val="22"/>
        </w:rPr>
        <w:t>Strony Umowy zgodnie postanawiają, że żadnej z nich nie wolno jest udzielać ani przyjmować korzyści majątkowych lub osobistych w związku z niniejszą Umową. Udzielenie lub przyjęcie korzyści majątkowej lub osobistej w celu wpłynięcia na treść zawarcia i wykonania niniejszej Umowy stanowi naruszenie postanowień wyżej opisanego zobowiązania.</w:t>
      </w:r>
    </w:p>
    <w:p w14:paraId="41BFE928" w14:textId="77777777" w:rsidR="001938C3" w:rsidRPr="00EC4160" w:rsidRDefault="001938C3" w:rsidP="00CF0B03">
      <w:pPr>
        <w:widowControl w:val="0"/>
        <w:autoSpaceDE w:val="0"/>
        <w:autoSpaceDN w:val="0"/>
        <w:adjustRightInd w:val="0"/>
        <w:jc w:val="both"/>
        <w:rPr>
          <w:rFonts w:ascii="Arial Narrow" w:eastAsiaTheme="minorHAnsi" w:hAnsi="Arial Narrow" w:cstheme="minorHAnsi"/>
          <w:color w:val="1A1A1A"/>
          <w:sz w:val="22"/>
          <w:szCs w:val="22"/>
          <w:lang w:eastAsia="en-US"/>
        </w:rPr>
      </w:pPr>
    </w:p>
    <w:p w14:paraId="7A6075A6" w14:textId="56E69FA8" w:rsidR="001938C3" w:rsidRPr="00EC4160" w:rsidRDefault="001938C3" w:rsidP="00CF0B03">
      <w:pPr>
        <w:tabs>
          <w:tab w:val="left" w:pos="567"/>
        </w:tabs>
        <w:jc w:val="center"/>
        <w:rPr>
          <w:rFonts w:ascii="Arial Narrow" w:hAnsi="Arial Narrow" w:cstheme="minorHAnsi"/>
          <w:b/>
          <w:color w:val="000000"/>
          <w:sz w:val="22"/>
          <w:szCs w:val="22"/>
        </w:rPr>
      </w:pPr>
      <w:r w:rsidRPr="00EC4160">
        <w:rPr>
          <w:rFonts w:ascii="Arial Narrow" w:hAnsi="Arial Narrow" w:cstheme="minorHAnsi"/>
          <w:b/>
          <w:color w:val="000000"/>
          <w:sz w:val="22"/>
          <w:szCs w:val="22"/>
        </w:rPr>
        <w:t>§1</w:t>
      </w:r>
      <w:r w:rsidR="00115D79">
        <w:rPr>
          <w:rFonts w:ascii="Arial Narrow" w:hAnsi="Arial Narrow" w:cstheme="minorHAnsi"/>
          <w:b/>
          <w:color w:val="000000"/>
          <w:sz w:val="22"/>
          <w:szCs w:val="22"/>
        </w:rPr>
        <w:t>4</w:t>
      </w:r>
    </w:p>
    <w:p w14:paraId="618E6481" w14:textId="77777777" w:rsidR="001938C3" w:rsidRPr="00EC4160" w:rsidRDefault="001938C3" w:rsidP="00CF0B03">
      <w:pPr>
        <w:tabs>
          <w:tab w:val="left" w:pos="567"/>
        </w:tabs>
        <w:jc w:val="center"/>
        <w:rPr>
          <w:rFonts w:ascii="Arial Narrow" w:hAnsi="Arial Narrow" w:cstheme="minorHAnsi"/>
          <w:b/>
          <w:color w:val="000000"/>
          <w:sz w:val="22"/>
          <w:szCs w:val="22"/>
        </w:rPr>
      </w:pPr>
      <w:r w:rsidRPr="00EC4160">
        <w:rPr>
          <w:rFonts w:ascii="Arial Narrow" w:hAnsi="Arial Narrow" w:cstheme="minorHAnsi"/>
          <w:b/>
          <w:color w:val="000000"/>
          <w:sz w:val="22"/>
          <w:szCs w:val="22"/>
        </w:rPr>
        <w:t>Postanowienia końcowe</w:t>
      </w:r>
    </w:p>
    <w:p w14:paraId="2EB284CD" w14:textId="355EF2EE" w:rsidR="001938C3" w:rsidRPr="00EC4160" w:rsidRDefault="001938C3" w:rsidP="00CF0B03">
      <w:pPr>
        <w:pStyle w:val="Akapitzlist"/>
        <w:numPr>
          <w:ilvl w:val="0"/>
          <w:numId w:val="25"/>
        </w:numPr>
        <w:spacing w:before="0" w:after="0"/>
        <w:ind w:left="426" w:hanging="426"/>
        <w:contextualSpacing w:val="0"/>
        <w:rPr>
          <w:rFonts w:ascii="Arial Narrow" w:hAnsi="Arial Narrow"/>
          <w:sz w:val="22"/>
          <w:szCs w:val="22"/>
        </w:rPr>
      </w:pPr>
      <w:r w:rsidRPr="00EC4160">
        <w:rPr>
          <w:rFonts w:ascii="Arial Narrow" w:hAnsi="Arial Narrow" w:cstheme="minorHAnsi"/>
          <w:sz w:val="22"/>
          <w:szCs w:val="22"/>
          <w:lang w:val="x-none" w:eastAsia="x-none"/>
        </w:rPr>
        <w:t xml:space="preserve">W sprawach nieuregulowanych w niniejszej </w:t>
      </w:r>
      <w:r w:rsidR="00706348">
        <w:rPr>
          <w:rFonts w:ascii="Arial Narrow" w:hAnsi="Arial Narrow" w:cstheme="minorHAnsi"/>
          <w:sz w:val="22"/>
          <w:szCs w:val="22"/>
          <w:lang w:eastAsia="x-none"/>
        </w:rPr>
        <w:t>U</w:t>
      </w:r>
      <w:r w:rsidRPr="00EC4160">
        <w:rPr>
          <w:rFonts w:ascii="Arial Narrow" w:hAnsi="Arial Narrow" w:cstheme="minorHAnsi"/>
          <w:sz w:val="22"/>
          <w:szCs w:val="22"/>
          <w:lang w:val="x-none" w:eastAsia="x-none"/>
        </w:rPr>
        <w:t>mowie mają zastosowanie przepisy prawa polskiego.</w:t>
      </w:r>
    </w:p>
    <w:p w14:paraId="119D8172" w14:textId="6B0AA328" w:rsidR="001938C3" w:rsidRPr="00EC4160" w:rsidRDefault="001938C3" w:rsidP="00CF0B03">
      <w:pPr>
        <w:pStyle w:val="Akapitzlist"/>
        <w:numPr>
          <w:ilvl w:val="0"/>
          <w:numId w:val="25"/>
        </w:numPr>
        <w:spacing w:before="0" w:after="0"/>
        <w:ind w:left="426" w:hanging="426"/>
        <w:contextualSpacing w:val="0"/>
        <w:rPr>
          <w:rFonts w:ascii="Arial Narrow" w:hAnsi="Arial Narrow" w:cstheme="minorHAnsi"/>
          <w:sz w:val="22"/>
          <w:szCs w:val="22"/>
          <w:lang w:val="x-none" w:eastAsia="x-none"/>
        </w:rPr>
      </w:pPr>
      <w:r w:rsidRPr="00EC4160">
        <w:rPr>
          <w:rFonts w:ascii="Arial Narrow" w:hAnsi="Arial Narrow" w:cstheme="minorHAnsi"/>
          <w:sz w:val="22"/>
          <w:szCs w:val="22"/>
          <w:lang w:val="x-none" w:eastAsia="x-none"/>
        </w:rPr>
        <w:t xml:space="preserve">Ewentualne spory powstałe na gruncie niniejszej </w:t>
      </w:r>
      <w:r w:rsidR="00163626">
        <w:rPr>
          <w:rFonts w:ascii="Arial Narrow" w:hAnsi="Arial Narrow" w:cstheme="minorHAnsi"/>
          <w:sz w:val="22"/>
          <w:szCs w:val="22"/>
          <w:lang w:eastAsia="x-none"/>
        </w:rPr>
        <w:t>U</w:t>
      </w:r>
      <w:r w:rsidRPr="00EC4160">
        <w:rPr>
          <w:rFonts w:ascii="Arial Narrow" w:hAnsi="Arial Narrow" w:cstheme="minorHAnsi"/>
          <w:sz w:val="22"/>
          <w:szCs w:val="22"/>
          <w:lang w:val="x-none" w:eastAsia="x-none"/>
        </w:rPr>
        <w:t>mowy Strony rozstrzygną polubownie, a w przypadku przekazania sprawy na drogę sądową, spór rozstrzygnie sąd powszechny właściwy miejscowo dla siedziby Zamawiającego.</w:t>
      </w:r>
    </w:p>
    <w:p w14:paraId="26227707" w14:textId="77777777" w:rsidR="001938C3" w:rsidRPr="00EC4160" w:rsidRDefault="001938C3" w:rsidP="00CF0B03">
      <w:pPr>
        <w:pStyle w:val="Akapitzlist"/>
        <w:numPr>
          <w:ilvl w:val="0"/>
          <w:numId w:val="25"/>
        </w:numPr>
        <w:spacing w:before="0" w:after="0"/>
        <w:ind w:left="426" w:hanging="426"/>
        <w:contextualSpacing w:val="0"/>
        <w:rPr>
          <w:rFonts w:ascii="Arial Narrow" w:hAnsi="Arial Narrow" w:cstheme="minorHAnsi"/>
          <w:sz w:val="22"/>
          <w:szCs w:val="22"/>
          <w:lang w:val="x-none" w:eastAsia="x-none"/>
        </w:rPr>
      </w:pPr>
      <w:r w:rsidRPr="00EC4160">
        <w:rPr>
          <w:rFonts w:ascii="Arial Narrow" w:hAnsi="Arial Narrow" w:cstheme="minorHAnsi"/>
          <w:sz w:val="22"/>
          <w:szCs w:val="22"/>
          <w:lang w:val="x-none" w:eastAsia="x-none"/>
        </w:rPr>
        <w:t xml:space="preserve">Integralną część </w:t>
      </w:r>
      <w:r w:rsidRPr="00EC4160">
        <w:rPr>
          <w:rFonts w:ascii="Arial Narrow" w:hAnsi="Arial Narrow" w:cstheme="minorHAnsi"/>
          <w:sz w:val="22"/>
          <w:szCs w:val="22"/>
          <w:lang w:eastAsia="x-none"/>
        </w:rPr>
        <w:t>u</w:t>
      </w:r>
      <w:r w:rsidRPr="00EC4160">
        <w:rPr>
          <w:rFonts w:ascii="Arial Narrow" w:hAnsi="Arial Narrow" w:cstheme="minorHAnsi"/>
          <w:sz w:val="22"/>
          <w:szCs w:val="22"/>
          <w:lang w:val="x-none" w:eastAsia="x-none"/>
        </w:rPr>
        <w:t>mowy stanowią załączniki:</w:t>
      </w:r>
    </w:p>
    <w:p w14:paraId="3C231A40" w14:textId="69F17389" w:rsidR="00394A46" w:rsidRPr="00EC4160" w:rsidRDefault="001938C3" w:rsidP="00CF0B03">
      <w:pPr>
        <w:pStyle w:val="Akapitzlist"/>
        <w:rPr>
          <w:rFonts w:ascii="Arial Narrow" w:hAnsi="Arial Narrow" w:cstheme="minorHAnsi"/>
          <w:bCs/>
          <w:color w:val="000000"/>
          <w:sz w:val="22"/>
          <w:szCs w:val="22"/>
        </w:rPr>
      </w:pPr>
      <w:r w:rsidRPr="00EC4160">
        <w:rPr>
          <w:rFonts w:ascii="Arial Narrow" w:hAnsi="Arial Narrow" w:cstheme="minorHAnsi"/>
          <w:bCs/>
          <w:color w:val="000000"/>
          <w:sz w:val="22"/>
          <w:szCs w:val="22"/>
        </w:rPr>
        <w:t xml:space="preserve">Załącznik nr 1 – </w:t>
      </w:r>
      <w:r w:rsidR="00933A0B">
        <w:rPr>
          <w:rFonts w:ascii="Arial Narrow" w:hAnsi="Arial Narrow" w:cstheme="minorHAnsi"/>
          <w:bCs/>
          <w:color w:val="000000"/>
          <w:sz w:val="22"/>
          <w:szCs w:val="22"/>
        </w:rPr>
        <w:t>Wytyczne dla Wykonawcy,</w:t>
      </w:r>
    </w:p>
    <w:p w14:paraId="133D1027" w14:textId="2C634976" w:rsidR="001938C3" w:rsidRPr="00EC4160" w:rsidRDefault="00394A46" w:rsidP="00CF0B03">
      <w:pPr>
        <w:pStyle w:val="Akapitzlist"/>
        <w:rPr>
          <w:rFonts w:ascii="Arial Narrow" w:hAnsi="Arial Narrow" w:cstheme="minorHAnsi"/>
          <w:bCs/>
          <w:color w:val="000000"/>
          <w:sz w:val="22"/>
          <w:szCs w:val="22"/>
        </w:rPr>
      </w:pPr>
      <w:r w:rsidRPr="00EC4160">
        <w:rPr>
          <w:rFonts w:ascii="Arial Narrow" w:hAnsi="Arial Narrow" w:cstheme="minorHAnsi"/>
          <w:bCs/>
          <w:color w:val="000000"/>
          <w:sz w:val="22"/>
          <w:szCs w:val="22"/>
        </w:rPr>
        <w:t>Załącznik nr 2 –</w:t>
      </w:r>
      <w:r w:rsidR="00933A0B">
        <w:rPr>
          <w:rFonts w:ascii="Arial Narrow" w:hAnsi="Arial Narrow" w:cstheme="minorHAnsi"/>
          <w:bCs/>
          <w:color w:val="000000"/>
          <w:sz w:val="22"/>
          <w:szCs w:val="22"/>
        </w:rPr>
        <w:t xml:space="preserve"> Warunki licencyjne,</w:t>
      </w:r>
    </w:p>
    <w:p w14:paraId="5153F9F7" w14:textId="0F02EB6F" w:rsidR="001938C3" w:rsidRPr="00EC4160" w:rsidRDefault="001938C3" w:rsidP="00CF0B03">
      <w:pPr>
        <w:pStyle w:val="Akapitzlist"/>
        <w:pBdr>
          <w:top w:val="nil"/>
          <w:left w:val="nil"/>
          <w:bottom w:val="nil"/>
          <w:right w:val="nil"/>
          <w:between w:val="nil"/>
          <w:bar w:val="nil"/>
        </w:pBdr>
        <w:contextualSpacing w:val="0"/>
        <w:rPr>
          <w:rFonts w:ascii="Arial Narrow" w:hAnsi="Arial Narrow" w:cstheme="minorHAnsi"/>
          <w:sz w:val="22"/>
          <w:szCs w:val="22"/>
        </w:rPr>
      </w:pPr>
      <w:r w:rsidRPr="00EC4160">
        <w:rPr>
          <w:rFonts w:ascii="Arial Narrow" w:hAnsi="Arial Narrow" w:cstheme="minorHAnsi"/>
          <w:color w:val="000000"/>
          <w:sz w:val="22"/>
          <w:szCs w:val="22"/>
          <w:u w:color="000000"/>
        </w:rPr>
        <w:t xml:space="preserve">Załącznik nr </w:t>
      </w:r>
      <w:r w:rsidR="00394A46" w:rsidRPr="00EC4160">
        <w:rPr>
          <w:rFonts w:ascii="Arial Narrow" w:hAnsi="Arial Narrow" w:cstheme="minorHAnsi"/>
          <w:sz w:val="22"/>
          <w:szCs w:val="22"/>
        </w:rPr>
        <w:t>3</w:t>
      </w:r>
      <w:r w:rsidRPr="00EC4160">
        <w:rPr>
          <w:rFonts w:ascii="Arial Narrow" w:hAnsi="Arial Narrow" w:cstheme="minorHAnsi"/>
          <w:sz w:val="22"/>
          <w:szCs w:val="22"/>
        </w:rPr>
        <w:t xml:space="preserve"> – </w:t>
      </w:r>
      <w:r w:rsidRPr="00EC4160">
        <w:rPr>
          <w:rFonts w:ascii="Arial Narrow" w:hAnsi="Arial Narrow" w:cstheme="minorHAnsi"/>
          <w:bCs/>
          <w:color w:val="000000"/>
          <w:sz w:val="22"/>
          <w:szCs w:val="22"/>
        </w:rPr>
        <w:t>Wzór protokołu odbioru,</w:t>
      </w:r>
    </w:p>
    <w:p w14:paraId="1DA963E1" w14:textId="7788F455" w:rsidR="001938C3" w:rsidRPr="00EC4160" w:rsidRDefault="001938C3" w:rsidP="00CF0B03">
      <w:pPr>
        <w:pStyle w:val="Akapitzlist"/>
        <w:pBdr>
          <w:top w:val="nil"/>
          <w:left w:val="nil"/>
          <w:bottom w:val="nil"/>
          <w:right w:val="nil"/>
          <w:between w:val="nil"/>
          <w:bar w:val="nil"/>
        </w:pBdr>
        <w:contextualSpacing w:val="0"/>
        <w:rPr>
          <w:rFonts w:ascii="Arial Narrow" w:hAnsi="Arial Narrow" w:cstheme="minorHAnsi"/>
          <w:sz w:val="22"/>
          <w:szCs w:val="22"/>
        </w:rPr>
      </w:pPr>
      <w:r w:rsidRPr="00EC4160">
        <w:rPr>
          <w:rFonts w:ascii="Arial Narrow" w:hAnsi="Arial Narrow" w:cstheme="minorHAnsi"/>
          <w:sz w:val="22"/>
          <w:szCs w:val="22"/>
        </w:rPr>
        <w:t xml:space="preserve">Załącznik nr </w:t>
      </w:r>
      <w:r w:rsidR="00394A46" w:rsidRPr="00EC4160">
        <w:rPr>
          <w:rFonts w:ascii="Arial Narrow" w:hAnsi="Arial Narrow" w:cstheme="minorHAnsi"/>
          <w:sz w:val="22"/>
          <w:szCs w:val="22"/>
        </w:rPr>
        <w:t>4</w:t>
      </w:r>
      <w:r w:rsidRPr="00EC4160">
        <w:rPr>
          <w:rFonts w:ascii="Arial Narrow" w:hAnsi="Arial Narrow" w:cstheme="minorHAnsi"/>
          <w:sz w:val="22"/>
          <w:szCs w:val="22"/>
        </w:rPr>
        <w:t xml:space="preserve"> – Oświadczenie o akceptacji przesyłania faktur w formie elektronicznej</w:t>
      </w:r>
      <w:r w:rsidR="00394A46" w:rsidRPr="00EC4160">
        <w:rPr>
          <w:rFonts w:ascii="Arial Narrow" w:hAnsi="Arial Narrow" w:cstheme="minorHAnsi"/>
          <w:sz w:val="22"/>
          <w:szCs w:val="22"/>
        </w:rPr>
        <w:t>,</w:t>
      </w:r>
    </w:p>
    <w:p w14:paraId="717326A9" w14:textId="7805F607" w:rsidR="00781E2F" w:rsidRPr="00EC4160" w:rsidRDefault="00394A46" w:rsidP="00CF0B03">
      <w:pPr>
        <w:pStyle w:val="Akapitzlist"/>
        <w:pBdr>
          <w:top w:val="nil"/>
          <w:left w:val="nil"/>
          <w:bottom w:val="nil"/>
          <w:right w:val="nil"/>
          <w:between w:val="nil"/>
          <w:bar w:val="nil"/>
        </w:pBdr>
        <w:contextualSpacing w:val="0"/>
        <w:rPr>
          <w:rFonts w:ascii="Arial Narrow" w:hAnsi="Arial Narrow" w:cstheme="minorHAnsi"/>
          <w:sz w:val="22"/>
          <w:szCs w:val="22"/>
        </w:rPr>
      </w:pPr>
      <w:r w:rsidRPr="00EC4160">
        <w:rPr>
          <w:rFonts w:ascii="Arial Narrow" w:hAnsi="Arial Narrow" w:cstheme="minorHAnsi"/>
          <w:sz w:val="22"/>
          <w:szCs w:val="22"/>
        </w:rPr>
        <w:t>Załącznik nr 5</w:t>
      </w:r>
      <w:r w:rsidR="001262D7">
        <w:rPr>
          <w:rFonts w:ascii="Arial Narrow" w:hAnsi="Arial Narrow" w:cstheme="minorHAnsi"/>
          <w:sz w:val="22"/>
          <w:szCs w:val="22"/>
        </w:rPr>
        <w:t>a i 5b</w:t>
      </w:r>
      <w:r w:rsidRPr="00EC4160">
        <w:rPr>
          <w:rFonts w:ascii="Arial Narrow" w:hAnsi="Arial Narrow" w:cstheme="minorHAnsi"/>
          <w:sz w:val="22"/>
          <w:szCs w:val="22"/>
        </w:rPr>
        <w:t xml:space="preserve"> </w:t>
      </w:r>
      <w:r w:rsidRPr="000E657F">
        <w:rPr>
          <w:rFonts w:ascii="Arial Narrow" w:hAnsi="Arial Narrow"/>
          <w:sz w:val="22"/>
        </w:rPr>
        <w:t xml:space="preserve">– </w:t>
      </w:r>
      <w:r w:rsidR="001262D7">
        <w:rPr>
          <w:rFonts w:ascii="Arial Narrow" w:hAnsi="Arial Narrow" w:cstheme="minorHAnsi"/>
          <w:sz w:val="22"/>
          <w:szCs w:val="22"/>
        </w:rPr>
        <w:t>K</w:t>
      </w:r>
      <w:r w:rsidR="00781E2F">
        <w:rPr>
          <w:rFonts w:ascii="Arial Narrow" w:hAnsi="Arial Narrow" w:cstheme="minorHAnsi"/>
          <w:sz w:val="22"/>
          <w:szCs w:val="22"/>
        </w:rPr>
        <w:t>lauzule informacyjne</w:t>
      </w:r>
      <w:r w:rsidR="001262D7">
        <w:rPr>
          <w:rFonts w:ascii="Arial Narrow" w:hAnsi="Arial Narrow" w:cstheme="minorHAnsi"/>
          <w:sz w:val="22"/>
          <w:szCs w:val="22"/>
        </w:rPr>
        <w:t xml:space="preserve"> RODO</w:t>
      </w:r>
      <w:r w:rsidR="00781E2F">
        <w:rPr>
          <w:rFonts w:ascii="Arial Narrow" w:hAnsi="Arial Narrow" w:cstheme="minorHAnsi"/>
          <w:sz w:val="22"/>
          <w:szCs w:val="22"/>
        </w:rPr>
        <w:t xml:space="preserve"> Stron</w:t>
      </w:r>
      <w:r w:rsidR="001262D7">
        <w:rPr>
          <w:rFonts w:ascii="Arial Narrow" w:hAnsi="Arial Narrow" w:cstheme="minorHAnsi"/>
          <w:sz w:val="22"/>
          <w:szCs w:val="22"/>
        </w:rPr>
        <w:t>,</w:t>
      </w:r>
    </w:p>
    <w:p w14:paraId="1833B841" w14:textId="4CE056A9" w:rsidR="001938C3" w:rsidRPr="00EC4160" w:rsidRDefault="001938C3" w:rsidP="00CF0B03">
      <w:pPr>
        <w:pStyle w:val="Akapitzlist"/>
        <w:numPr>
          <w:ilvl w:val="0"/>
          <w:numId w:val="25"/>
        </w:numPr>
        <w:spacing w:before="0" w:after="0"/>
        <w:ind w:left="426" w:hanging="426"/>
        <w:rPr>
          <w:rFonts w:ascii="Arial Narrow" w:hAnsi="Arial Narrow" w:cstheme="minorHAnsi"/>
          <w:sz w:val="22"/>
          <w:szCs w:val="22"/>
          <w:lang w:val="x-none" w:eastAsia="x-none"/>
        </w:rPr>
      </w:pPr>
      <w:r w:rsidRPr="00EC4160">
        <w:rPr>
          <w:rFonts w:ascii="Arial Narrow" w:hAnsi="Arial Narrow" w:cstheme="minorHAnsi"/>
          <w:sz w:val="22"/>
          <w:szCs w:val="22"/>
          <w:lang w:val="x-none" w:eastAsia="x-none"/>
        </w:rPr>
        <w:t xml:space="preserve">Wykonawca nie przeniesie jakichkolwiek praw, ani obowiązków wynikających z </w:t>
      </w:r>
      <w:r w:rsidR="00A05CF6">
        <w:rPr>
          <w:rFonts w:ascii="Arial Narrow" w:hAnsi="Arial Narrow" w:cstheme="minorHAnsi"/>
          <w:sz w:val="22"/>
          <w:szCs w:val="22"/>
          <w:lang w:eastAsia="x-none"/>
        </w:rPr>
        <w:t>U</w:t>
      </w:r>
      <w:r w:rsidRPr="00EC4160">
        <w:rPr>
          <w:rFonts w:ascii="Arial Narrow" w:hAnsi="Arial Narrow" w:cstheme="minorHAnsi"/>
          <w:sz w:val="22"/>
          <w:szCs w:val="22"/>
          <w:lang w:val="x-none" w:eastAsia="x-none"/>
        </w:rPr>
        <w:t xml:space="preserve">mowy na inny podmiot bez uprzedniej, pisemnej zgody Zamawiającego pod rygorem nieważności. </w:t>
      </w:r>
    </w:p>
    <w:p w14:paraId="1330474B" w14:textId="77777777" w:rsidR="001938C3" w:rsidRPr="00EC4160" w:rsidRDefault="001938C3" w:rsidP="00CF0B03">
      <w:pPr>
        <w:pStyle w:val="Akapitzlist"/>
        <w:numPr>
          <w:ilvl w:val="0"/>
          <w:numId w:val="25"/>
        </w:numPr>
        <w:spacing w:before="0" w:after="0"/>
        <w:ind w:left="426" w:hanging="426"/>
        <w:rPr>
          <w:rFonts w:ascii="Arial Narrow" w:hAnsi="Arial Narrow" w:cstheme="minorHAnsi"/>
          <w:bCs/>
          <w:color w:val="000000"/>
          <w:sz w:val="22"/>
          <w:szCs w:val="22"/>
        </w:rPr>
      </w:pPr>
      <w:r w:rsidRPr="00EC4160">
        <w:rPr>
          <w:rFonts w:ascii="Arial Narrow" w:hAnsi="Arial Narrow" w:cstheme="minorHAnsi"/>
          <w:sz w:val="22"/>
          <w:szCs w:val="22"/>
          <w:lang w:val="x-none" w:eastAsia="x-none"/>
        </w:rPr>
        <w:t xml:space="preserve">Strony oświadczają, że </w:t>
      </w:r>
      <w:r w:rsidRPr="00EC4160">
        <w:rPr>
          <w:rFonts w:ascii="Arial Narrow" w:hAnsi="Arial Narrow" w:cstheme="minorHAnsi"/>
          <w:sz w:val="22"/>
          <w:szCs w:val="22"/>
          <w:lang w:eastAsia="x-none"/>
        </w:rPr>
        <w:t>u</w:t>
      </w:r>
      <w:r w:rsidRPr="00EC4160">
        <w:rPr>
          <w:rFonts w:ascii="Arial Narrow" w:hAnsi="Arial Narrow" w:cstheme="minorHAnsi"/>
          <w:sz w:val="22"/>
          <w:szCs w:val="22"/>
          <w:lang w:val="x-none" w:eastAsia="x-none"/>
        </w:rPr>
        <w:t xml:space="preserve">mowa zostaje zawarta z chwilą podpisania przez ostatnią ze Stron. W przypadku jeżeli ostatnia ze Stron podpisuje </w:t>
      </w:r>
      <w:r w:rsidRPr="00EC4160">
        <w:rPr>
          <w:rFonts w:ascii="Arial Narrow" w:hAnsi="Arial Narrow" w:cstheme="minorHAnsi"/>
          <w:sz w:val="22"/>
          <w:szCs w:val="22"/>
          <w:lang w:eastAsia="x-none"/>
        </w:rPr>
        <w:t>u</w:t>
      </w:r>
      <w:r w:rsidRPr="00EC4160">
        <w:rPr>
          <w:rFonts w:ascii="Arial Narrow" w:hAnsi="Arial Narrow" w:cstheme="minorHAnsi"/>
          <w:sz w:val="22"/>
          <w:szCs w:val="22"/>
          <w:lang w:val="x-none" w:eastAsia="x-none"/>
        </w:rPr>
        <w:t>mowę kwalifikowanym podpisem elektronicznym w rozumieniu art. 78</w:t>
      </w:r>
      <w:r w:rsidRPr="00EC4160">
        <w:rPr>
          <w:rFonts w:ascii="Arial Narrow" w:hAnsi="Arial Narrow" w:cstheme="minorHAnsi"/>
          <w:sz w:val="22"/>
          <w:szCs w:val="22"/>
          <w:vertAlign w:val="superscript"/>
          <w:lang w:val="x-none" w:eastAsia="x-none"/>
        </w:rPr>
        <w:t>1</w:t>
      </w:r>
      <w:r w:rsidRPr="00EC4160">
        <w:rPr>
          <w:rFonts w:ascii="Arial Narrow" w:hAnsi="Arial Narrow" w:cstheme="minorHAnsi"/>
          <w:sz w:val="22"/>
          <w:szCs w:val="22"/>
          <w:lang w:val="x-none" w:eastAsia="x-none"/>
        </w:rPr>
        <w:t xml:space="preserve"> kodeksu cywilnego, Strony przyjmują, że </w:t>
      </w:r>
      <w:r w:rsidRPr="00EC4160">
        <w:rPr>
          <w:rFonts w:ascii="Arial Narrow" w:hAnsi="Arial Narrow" w:cstheme="minorHAnsi"/>
          <w:sz w:val="22"/>
          <w:szCs w:val="22"/>
          <w:lang w:eastAsia="x-none"/>
        </w:rPr>
        <w:t>u</w:t>
      </w:r>
      <w:r w:rsidRPr="00EC4160">
        <w:rPr>
          <w:rFonts w:ascii="Arial Narrow" w:hAnsi="Arial Narrow" w:cstheme="minorHAnsi"/>
          <w:sz w:val="22"/>
          <w:szCs w:val="22"/>
          <w:lang w:val="x-none" w:eastAsia="x-none"/>
        </w:rPr>
        <w:t>mowa zostaje zawarta z chwilą złożenia oświadczenia woli w postaci elektronicznej przez tę Stronę i opatrzenia go kwalifikowanym podpisem elektronicznym w rozumieniu art. 78</w:t>
      </w:r>
      <w:r w:rsidRPr="00EC4160">
        <w:rPr>
          <w:rFonts w:ascii="Arial Narrow" w:hAnsi="Arial Narrow" w:cstheme="minorHAnsi"/>
          <w:sz w:val="22"/>
          <w:szCs w:val="22"/>
          <w:vertAlign w:val="superscript"/>
          <w:lang w:val="x-none" w:eastAsia="x-none"/>
        </w:rPr>
        <w:t>1</w:t>
      </w:r>
      <w:r w:rsidRPr="00EC4160">
        <w:rPr>
          <w:rFonts w:ascii="Arial Narrow" w:hAnsi="Arial Narrow" w:cstheme="minorHAnsi"/>
          <w:sz w:val="22"/>
          <w:szCs w:val="22"/>
          <w:lang w:val="x-none" w:eastAsia="x-none"/>
        </w:rPr>
        <w:t xml:space="preserve"> kodeksu cywilnego</w:t>
      </w:r>
      <w:r w:rsidRPr="00EC4160">
        <w:rPr>
          <w:rFonts w:ascii="Arial Narrow" w:hAnsi="Arial Narrow" w:cstheme="minorHAnsi"/>
          <w:bCs/>
          <w:color w:val="000000"/>
          <w:sz w:val="22"/>
          <w:szCs w:val="22"/>
        </w:rPr>
        <w:t>.</w:t>
      </w:r>
    </w:p>
    <w:p w14:paraId="3E2BCC22" w14:textId="77777777" w:rsidR="001938C3" w:rsidRPr="00EC4160" w:rsidRDefault="001938C3" w:rsidP="00CF0B03">
      <w:pPr>
        <w:pStyle w:val="Akapitzlist"/>
        <w:numPr>
          <w:ilvl w:val="0"/>
          <w:numId w:val="25"/>
        </w:numPr>
        <w:spacing w:before="0" w:after="0"/>
        <w:ind w:left="426" w:hanging="426"/>
        <w:rPr>
          <w:rFonts w:ascii="Arial Narrow" w:hAnsi="Arial Narrow" w:cstheme="minorHAnsi"/>
          <w:bCs/>
          <w:color w:val="000000"/>
          <w:sz w:val="22"/>
          <w:szCs w:val="22"/>
        </w:rPr>
      </w:pPr>
      <w:r w:rsidRPr="00EC4160">
        <w:rPr>
          <w:rFonts w:ascii="Arial Narrow" w:hAnsi="Arial Narrow" w:cstheme="minorHAnsi"/>
          <w:bCs/>
          <w:color w:val="000000"/>
          <w:sz w:val="22"/>
          <w:szCs w:val="22"/>
        </w:rPr>
        <w:t>W przypadku gdy umowa została zawarta przez Strony na skutek złożenia oświadczenia woli w formie elektronicznej w taki sposób, że Zamawiający oraz Wykonawca opatrzyli je kwalifikowanym podpisem elektronicznym. Zamawiający oraz Wykonawca otrzymują egzemplarz niniejszej umowy zawartej w wyżej opisany sposób i formie za pośrednictwem poczty elektronicznej.</w:t>
      </w:r>
    </w:p>
    <w:p w14:paraId="3142FD8F" w14:textId="77777777" w:rsidR="001938C3" w:rsidRPr="00EC4160" w:rsidRDefault="001938C3" w:rsidP="00CF0B03">
      <w:pPr>
        <w:tabs>
          <w:tab w:val="left" w:pos="567"/>
        </w:tabs>
        <w:jc w:val="center"/>
        <w:rPr>
          <w:rFonts w:ascii="Arial Narrow" w:hAnsi="Arial Narrow" w:cstheme="minorHAnsi"/>
          <w:b/>
          <w:color w:val="000000"/>
          <w:sz w:val="22"/>
          <w:szCs w:val="22"/>
        </w:rPr>
      </w:pPr>
    </w:p>
    <w:p w14:paraId="72061C2E" w14:textId="77777777" w:rsidR="001938C3" w:rsidRPr="00EC4160" w:rsidRDefault="001938C3" w:rsidP="00CF0B03">
      <w:pPr>
        <w:rPr>
          <w:rFonts w:ascii="Arial Narrow" w:hAnsi="Arial Narrow" w:cstheme="minorHAnsi"/>
          <w:b/>
          <w:color w:val="000000"/>
          <w:sz w:val="22"/>
          <w:szCs w:val="22"/>
        </w:rPr>
      </w:pPr>
    </w:p>
    <w:p w14:paraId="6F740A9E" w14:textId="77777777" w:rsidR="001938C3" w:rsidRPr="00EC4160" w:rsidRDefault="001938C3" w:rsidP="00CF0B03">
      <w:pPr>
        <w:jc w:val="center"/>
        <w:rPr>
          <w:rFonts w:ascii="Arial Narrow" w:hAnsi="Arial Narrow" w:cstheme="minorHAnsi"/>
          <w:b/>
          <w:color w:val="000000"/>
          <w:sz w:val="22"/>
          <w:szCs w:val="22"/>
        </w:rPr>
      </w:pPr>
      <w:r w:rsidRPr="00EC4160">
        <w:rPr>
          <w:rFonts w:ascii="Arial Narrow" w:hAnsi="Arial Narrow" w:cstheme="minorHAnsi"/>
          <w:b/>
          <w:color w:val="000000"/>
          <w:sz w:val="22"/>
          <w:szCs w:val="22"/>
        </w:rPr>
        <w:t>Zamawiający</w:t>
      </w:r>
      <w:r w:rsidRPr="00EC4160">
        <w:rPr>
          <w:rFonts w:ascii="Arial Narrow" w:hAnsi="Arial Narrow" w:cstheme="minorHAnsi"/>
          <w:b/>
          <w:color w:val="000000"/>
          <w:sz w:val="22"/>
          <w:szCs w:val="22"/>
        </w:rPr>
        <w:tab/>
      </w:r>
      <w:r w:rsidRPr="00EC4160">
        <w:rPr>
          <w:rFonts w:ascii="Arial Narrow" w:hAnsi="Arial Narrow" w:cstheme="minorHAnsi"/>
          <w:b/>
          <w:color w:val="000000"/>
          <w:sz w:val="22"/>
          <w:szCs w:val="22"/>
        </w:rPr>
        <w:tab/>
      </w:r>
      <w:r w:rsidRPr="00EC4160">
        <w:rPr>
          <w:rFonts w:ascii="Arial Narrow" w:hAnsi="Arial Narrow" w:cstheme="minorHAnsi"/>
          <w:b/>
          <w:color w:val="000000"/>
          <w:sz w:val="22"/>
          <w:szCs w:val="22"/>
        </w:rPr>
        <w:tab/>
      </w:r>
      <w:r w:rsidRPr="00EC4160">
        <w:rPr>
          <w:rFonts w:ascii="Arial Narrow" w:hAnsi="Arial Narrow" w:cstheme="minorHAnsi"/>
          <w:b/>
          <w:color w:val="000000"/>
          <w:sz w:val="22"/>
          <w:szCs w:val="22"/>
        </w:rPr>
        <w:tab/>
      </w:r>
      <w:r w:rsidRPr="00EC4160">
        <w:rPr>
          <w:rFonts w:ascii="Arial Narrow" w:hAnsi="Arial Narrow" w:cstheme="minorHAnsi"/>
          <w:b/>
          <w:color w:val="000000"/>
          <w:sz w:val="22"/>
          <w:szCs w:val="22"/>
        </w:rPr>
        <w:tab/>
      </w:r>
      <w:r w:rsidRPr="00EC4160">
        <w:rPr>
          <w:rFonts w:ascii="Arial Narrow" w:hAnsi="Arial Narrow" w:cstheme="minorHAnsi"/>
          <w:b/>
          <w:color w:val="000000"/>
          <w:sz w:val="22"/>
          <w:szCs w:val="22"/>
        </w:rPr>
        <w:tab/>
        <w:t xml:space="preserve">   Wykonawca</w:t>
      </w:r>
    </w:p>
    <w:p w14:paraId="51C83D9E" w14:textId="77777777" w:rsidR="001938C3" w:rsidRPr="00BC619F" w:rsidRDefault="001938C3" w:rsidP="00CF0B03">
      <w:pPr>
        <w:rPr>
          <w:rFonts w:ascii="Arial Narrow" w:hAnsi="Arial Narrow" w:cstheme="minorHAnsi"/>
          <w:b/>
          <w:sz w:val="22"/>
          <w:szCs w:val="22"/>
        </w:rPr>
      </w:pPr>
    </w:p>
    <w:p w14:paraId="09F0B7BC" w14:textId="77777777" w:rsidR="001938C3" w:rsidRPr="00BC619F" w:rsidRDefault="001938C3" w:rsidP="00CF0B03">
      <w:pPr>
        <w:rPr>
          <w:rFonts w:ascii="Arial Narrow" w:hAnsi="Arial Narrow" w:cstheme="minorHAnsi"/>
          <w:b/>
          <w:sz w:val="22"/>
          <w:szCs w:val="22"/>
        </w:rPr>
      </w:pPr>
    </w:p>
    <w:p w14:paraId="72C558E6" w14:textId="79BEC4A4" w:rsidR="001938C3" w:rsidRDefault="001938C3" w:rsidP="00CF0B03">
      <w:pPr>
        <w:rPr>
          <w:rFonts w:ascii="Arial Narrow" w:hAnsi="Arial Narrow" w:cstheme="minorHAnsi"/>
          <w:b/>
          <w:sz w:val="22"/>
          <w:szCs w:val="22"/>
        </w:rPr>
      </w:pPr>
      <w:r w:rsidRPr="00BC619F">
        <w:rPr>
          <w:rFonts w:ascii="Arial Narrow" w:hAnsi="Arial Narrow" w:cstheme="minorHAnsi"/>
          <w:b/>
          <w:sz w:val="22"/>
          <w:szCs w:val="22"/>
        </w:rPr>
        <w:br w:type="page"/>
      </w:r>
    </w:p>
    <w:p w14:paraId="5EEB5F82" w14:textId="4A7B0E00" w:rsidR="001938C3" w:rsidRPr="00BC619F" w:rsidRDefault="001938C3" w:rsidP="00CF0B03">
      <w:pPr>
        <w:rPr>
          <w:rFonts w:ascii="Arial Narrow" w:hAnsi="Arial Narrow" w:cs="Arial"/>
          <w:b/>
          <w:bCs/>
          <w:color w:val="000000"/>
          <w:sz w:val="22"/>
          <w:szCs w:val="22"/>
        </w:rPr>
      </w:pPr>
      <w:r w:rsidRPr="00BC619F">
        <w:rPr>
          <w:rFonts w:ascii="Arial Narrow" w:hAnsi="Arial Narrow" w:cs="Arial"/>
          <w:b/>
          <w:bCs/>
          <w:color w:val="000000"/>
          <w:sz w:val="22"/>
          <w:szCs w:val="22"/>
        </w:rPr>
        <w:lastRenderedPageBreak/>
        <w:t xml:space="preserve">Załącznik nr </w:t>
      </w:r>
      <w:r w:rsidR="00394A46">
        <w:rPr>
          <w:rFonts w:ascii="Arial Narrow" w:hAnsi="Arial Narrow" w:cs="Arial"/>
          <w:b/>
          <w:bCs/>
          <w:color w:val="000000"/>
          <w:sz w:val="22"/>
          <w:szCs w:val="22"/>
        </w:rPr>
        <w:t xml:space="preserve">3 </w:t>
      </w:r>
      <w:r w:rsidRPr="00BC619F">
        <w:rPr>
          <w:rFonts w:ascii="Arial Narrow" w:hAnsi="Arial Narrow" w:cs="Arial"/>
          <w:b/>
          <w:bCs/>
          <w:color w:val="000000"/>
          <w:sz w:val="22"/>
          <w:szCs w:val="22"/>
        </w:rPr>
        <w:t>– Wzór protokołu odbioru</w:t>
      </w:r>
    </w:p>
    <w:p w14:paraId="06BBE33C" w14:textId="77777777" w:rsidR="001938C3" w:rsidRPr="00BC619F" w:rsidRDefault="001938C3" w:rsidP="00CF0B03">
      <w:pPr>
        <w:jc w:val="right"/>
        <w:rPr>
          <w:rFonts w:ascii="Arial Narrow" w:hAnsi="Arial Narrow" w:cs="Arial"/>
          <w:b/>
          <w:bCs/>
          <w:color w:val="000000"/>
          <w:sz w:val="22"/>
          <w:szCs w:val="22"/>
        </w:rPr>
      </w:pPr>
    </w:p>
    <w:p w14:paraId="42E9CF74" w14:textId="77777777" w:rsidR="00394A46" w:rsidRDefault="00394A46" w:rsidP="00CF0B03">
      <w:pPr>
        <w:jc w:val="center"/>
        <w:rPr>
          <w:rFonts w:ascii="Arial Narrow" w:hAnsi="Arial Narrow"/>
          <w:b/>
          <w:sz w:val="22"/>
          <w:szCs w:val="22"/>
        </w:rPr>
      </w:pPr>
    </w:p>
    <w:p w14:paraId="71092293" w14:textId="3BC30028" w:rsidR="001938C3" w:rsidRPr="00BC619F" w:rsidRDefault="001938C3" w:rsidP="00CF0B03">
      <w:pPr>
        <w:jc w:val="center"/>
        <w:rPr>
          <w:rFonts w:ascii="Arial Narrow" w:hAnsi="Arial Narrow"/>
          <w:b/>
          <w:sz w:val="22"/>
          <w:szCs w:val="22"/>
        </w:rPr>
      </w:pPr>
      <w:r w:rsidRPr="00BC619F">
        <w:rPr>
          <w:rFonts w:ascii="Arial Narrow" w:hAnsi="Arial Narrow"/>
          <w:b/>
          <w:sz w:val="22"/>
          <w:szCs w:val="22"/>
        </w:rPr>
        <w:t>Protokół odbioru do Umowy …………….. z dnia ....................... (wzór)</w:t>
      </w:r>
    </w:p>
    <w:p w14:paraId="068060EF" w14:textId="77777777" w:rsidR="001938C3" w:rsidRPr="00BC619F" w:rsidRDefault="001938C3" w:rsidP="00CF0B03">
      <w:pPr>
        <w:jc w:val="center"/>
        <w:rPr>
          <w:rFonts w:ascii="Arial Narrow" w:hAnsi="Arial Narrow"/>
          <w:sz w:val="22"/>
          <w:szCs w:val="22"/>
        </w:rPr>
      </w:pPr>
      <w:r w:rsidRPr="00BC619F">
        <w:rPr>
          <w:rFonts w:ascii="Arial Narrow" w:hAnsi="Arial Narrow"/>
          <w:sz w:val="22"/>
          <w:szCs w:val="22"/>
        </w:rPr>
        <w:t>spisany w dniu ....................................................... w …………………….</w:t>
      </w:r>
    </w:p>
    <w:p w14:paraId="06136A4C" w14:textId="77777777" w:rsidR="001938C3" w:rsidRPr="00BC619F" w:rsidRDefault="001938C3" w:rsidP="00CF0B03">
      <w:pPr>
        <w:jc w:val="both"/>
        <w:rPr>
          <w:rFonts w:ascii="Arial Narrow" w:hAnsi="Arial Narrow"/>
          <w:sz w:val="22"/>
          <w:szCs w:val="22"/>
        </w:rPr>
      </w:pPr>
    </w:p>
    <w:p w14:paraId="0B53597A" w14:textId="77777777" w:rsidR="00394A46" w:rsidRDefault="00394A46" w:rsidP="00CF0B03">
      <w:pPr>
        <w:jc w:val="both"/>
        <w:rPr>
          <w:rFonts w:ascii="Arial Narrow" w:hAnsi="Arial Narrow"/>
          <w:sz w:val="22"/>
          <w:szCs w:val="22"/>
        </w:rPr>
      </w:pPr>
    </w:p>
    <w:p w14:paraId="31E1A54D" w14:textId="1EC87593" w:rsidR="001938C3" w:rsidRPr="00BC619F" w:rsidRDefault="001938C3" w:rsidP="00CF0B03">
      <w:pPr>
        <w:jc w:val="both"/>
        <w:rPr>
          <w:rFonts w:ascii="Arial Narrow" w:hAnsi="Arial Narrow"/>
          <w:sz w:val="22"/>
          <w:szCs w:val="22"/>
        </w:rPr>
      </w:pPr>
      <w:r w:rsidRPr="00BC619F">
        <w:rPr>
          <w:rFonts w:ascii="Arial Narrow" w:hAnsi="Arial Narrow"/>
          <w:sz w:val="22"/>
          <w:szCs w:val="22"/>
        </w:rPr>
        <w:t>przez:</w:t>
      </w:r>
    </w:p>
    <w:p w14:paraId="65E81058" w14:textId="77777777" w:rsidR="00394A46" w:rsidRDefault="00394A46" w:rsidP="00CF0B03">
      <w:pPr>
        <w:jc w:val="both"/>
        <w:rPr>
          <w:rFonts w:ascii="Arial Narrow" w:hAnsi="Arial Narrow"/>
          <w:sz w:val="22"/>
          <w:szCs w:val="22"/>
        </w:rPr>
      </w:pPr>
    </w:p>
    <w:p w14:paraId="388F3D96" w14:textId="179C6554" w:rsidR="001938C3" w:rsidRPr="00BC619F" w:rsidRDefault="001938C3" w:rsidP="00CF0B03">
      <w:pPr>
        <w:jc w:val="both"/>
        <w:rPr>
          <w:rFonts w:ascii="Arial Narrow" w:hAnsi="Arial Narrow"/>
          <w:sz w:val="22"/>
          <w:szCs w:val="22"/>
        </w:rPr>
      </w:pPr>
      <w:r w:rsidRPr="00BC619F">
        <w:rPr>
          <w:rFonts w:ascii="Arial Narrow" w:hAnsi="Arial Narrow"/>
          <w:sz w:val="22"/>
          <w:szCs w:val="22"/>
        </w:rPr>
        <w:t>Zamawiającego: ……………………….,</w:t>
      </w:r>
    </w:p>
    <w:p w14:paraId="6A3A6953" w14:textId="77777777" w:rsidR="001938C3" w:rsidRPr="00BC619F" w:rsidRDefault="001938C3" w:rsidP="00CF0B03">
      <w:pPr>
        <w:jc w:val="both"/>
        <w:rPr>
          <w:rFonts w:ascii="Arial Narrow" w:hAnsi="Arial Narrow"/>
          <w:sz w:val="22"/>
          <w:szCs w:val="22"/>
        </w:rPr>
      </w:pPr>
    </w:p>
    <w:p w14:paraId="144344CF" w14:textId="1B2C0725" w:rsidR="001938C3" w:rsidRPr="00BC619F" w:rsidRDefault="001938C3" w:rsidP="00CF0B03">
      <w:pPr>
        <w:jc w:val="both"/>
        <w:rPr>
          <w:rFonts w:ascii="Arial Narrow" w:hAnsi="Arial Narrow"/>
          <w:sz w:val="22"/>
          <w:szCs w:val="22"/>
        </w:rPr>
      </w:pPr>
      <w:r w:rsidRPr="00BC619F">
        <w:rPr>
          <w:rFonts w:ascii="Arial Narrow" w:hAnsi="Arial Narrow"/>
          <w:sz w:val="22"/>
          <w:szCs w:val="22"/>
        </w:rPr>
        <w:t>Wykonawcę:………………………………</w:t>
      </w:r>
    </w:p>
    <w:p w14:paraId="73B3701E" w14:textId="77777777" w:rsidR="001938C3" w:rsidRPr="00BC619F" w:rsidRDefault="001938C3" w:rsidP="00CF0B03">
      <w:pPr>
        <w:jc w:val="both"/>
        <w:rPr>
          <w:rFonts w:ascii="Arial Narrow" w:hAnsi="Arial Narrow"/>
          <w:sz w:val="22"/>
          <w:szCs w:val="22"/>
        </w:rPr>
      </w:pPr>
    </w:p>
    <w:p w14:paraId="45E13492" w14:textId="77777777" w:rsidR="001938C3" w:rsidRPr="00BC619F" w:rsidRDefault="001938C3" w:rsidP="00CF0B03">
      <w:pPr>
        <w:jc w:val="both"/>
        <w:rPr>
          <w:rFonts w:ascii="Arial Narrow" w:hAnsi="Arial Narrow"/>
          <w:sz w:val="22"/>
          <w:szCs w:val="22"/>
        </w:rPr>
      </w:pPr>
      <w:r w:rsidRPr="00BC619F">
        <w:rPr>
          <w:rFonts w:ascii="Arial Narrow" w:hAnsi="Arial Narrow"/>
          <w:sz w:val="22"/>
          <w:szCs w:val="22"/>
        </w:rPr>
        <w:t>Odbioru wykonania umowy nr ……….. dokonali przedstawiciele Zamawiającego i Wykonawcy w składzie:</w:t>
      </w:r>
    </w:p>
    <w:p w14:paraId="6BAAA0AD" w14:textId="77777777" w:rsidR="001938C3" w:rsidRPr="00BC619F" w:rsidRDefault="001938C3" w:rsidP="00CF0B03">
      <w:pPr>
        <w:jc w:val="both"/>
        <w:rPr>
          <w:rFonts w:ascii="Arial Narrow" w:hAnsi="Arial Narrow"/>
          <w:sz w:val="22"/>
          <w:szCs w:val="22"/>
        </w:rPr>
      </w:pPr>
      <w:r w:rsidRPr="00BC619F">
        <w:rPr>
          <w:rFonts w:ascii="Arial Narrow" w:hAnsi="Arial Narrow"/>
          <w:sz w:val="22"/>
          <w:szCs w:val="22"/>
        </w:rPr>
        <w:t>ze strony Zamawiającego:</w:t>
      </w:r>
    </w:p>
    <w:p w14:paraId="0BE2EC4F" w14:textId="77777777" w:rsidR="001938C3" w:rsidRPr="00BC619F" w:rsidRDefault="001938C3" w:rsidP="00CF0B03">
      <w:pPr>
        <w:jc w:val="both"/>
        <w:rPr>
          <w:rFonts w:ascii="Arial Narrow" w:hAnsi="Arial Narrow"/>
          <w:sz w:val="22"/>
          <w:szCs w:val="22"/>
        </w:rPr>
      </w:pPr>
      <w:r w:rsidRPr="00BC619F">
        <w:rPr>
          <w:rFonts w:ascii="Arial Narrow" w:hAnsi="Arial Narrow"/>
          <w:sz w:val="22"/>
          <w:szCs w:val="22"/>
        </w:rPr>
        <w:t>........................................................................................................................................</w:t>
      </w:r>
    </w:p>
    <w:p w14:paraId="1B905610" w14:textId="77777777" w:rsidR="001938C3" w:rsidRPr="00BC619F" w:rsidRDefault="001938C3" w:rsidP="00CF0B03">
      <w:pPr>
        <w:jc w:val="both"/>
        <w:rPr>
          <w:rFonts w:ascii="Arial Narrow" w:hAnsi="Arial Narrow"/>
          <w:sz w:val="22"/>
          <w:szCs w:val="22"/>
        </w:rPr>
      </w:pPr>
      <w:r w:rsidRPr="00BC619F">
        <w:rPr>
          <w:rFonts w:ascii="Arial Narrow" w:hAnsi="Arial Narrow"/>
          <w:sz w:val="22"/>
          <w:szCs w:val="22"/>
        </w:rPr>
        <w:t>ze strony Wykonawcy: ........................................................................................................................................</w:t>
      </w:r>
    </w:p>
    <w:p w14:paraId="0B42629B" w14:textId="77777777" w:rsidR="001938C3" w:rsidRPr="00BC619F" w:rsidRDefault="001938C3" w:rsidP="00CF0B03">
      <w:pPr>
        <w:jc w:val="both"/>
        <w:rPr>
          <w:rFonts w:ascii="Arial Narrow" w:hAnsi="Arial Narrow"/>
          <w:sz w:val="22"/>
          <w:szCs w:val="22"/>
        </w:rPr>
      </w:pPr>
    </w:p>
    <w:p w14:paraId="0CCD9008" w14:textId="77777777" w:rsidR="001938C3" w:rsidRPr="00BC619F" w:rsidRDefault="001938C3" w:rsidP="00CF0B03">
      <w:pPr>
        <w:jc w:val="both"/>
        <w:rPr>
          <w:rFonts w:ascii="Arial Narrow" w:hAnsi="Arial Narrow"/>
          <w:sz w:val="22"/>
          <w:szCs w:val="22"/>
        </w:rPr>
      </w:pPr>
    </w:p>
    <w:p w14:paraId="451B2D77" w14:textId="77777777" w:rsidR="001938C3" w:rsidRPr="00BC619F" w:rsidRDefault="001938C3" w:rsidP="00CF0B03">
      <w:pPr>
        <w:jc w:val="both"/>
        <w:rPr>
          <w:rFonts w:ascii="Arial Narrow" w:hAnsi="Arial Narrow"/>
          <w:sz w:val="22"/>
          <w:szCs w:val="22"/>
        </w:rPr>
      </w:pPr>
      <w:r w:rsidRPr="00BC619F">
        <w:rPr>
          <w:rFonts w:ascii="Arial Narrow" w:hAnsi="Arial Narrow"/>
          <w:sz w:val="22"/>
          <w:szCs w:val="22"/>
        </w:rPr>
        <w:t>Niniejszym potwierdzamy odbiór</w:t>
      </w:r>
    </w:p>
    <w:p w14:paraId="3EAC0EAA" w14:textId="77777777" w:rsidR="001938C3" w:rsidRPr="00BC619F" w:rsidRDefault="001938C3" w:rsidP="00CF0B03">
      <w:pPr>
        <w:jc w:val="both"/>
        <w:rPr>
          <w:rFonts w:ascii="Arial Narrow" w:hAnsi="Arial Narrow"/>
          <w:sz w:val="22"/>
          <w:szCs w:val="22"/>
        </w:rPr>
      </w:pPr>
      <w:r w:rsidRPr="00BC619F">
        <w:rPr>
          <w:rFonts w:ascii="Arial Narrow" w:hAnsi="Arial Narrow"/>
          <w:sz w:val="22"/>
          <w:szCs w:val="22"/>
        </w:rPr>
        <w:t>...........................................................................................................................................</w:t>
      </w:r>
    </w:p>
    <w:p w14:paraId="69BB60D4" w14:textId="77777777" w:rsidR="001938C3" w:rsidRPr="00BC619F" w:rsidRDefault="001938C3" w:rsidP="00CF0B03">
      <w:pPr>
        <w:jc w:val="both"/>
        <w:rPr>
          <w:rFonts w:ascii="Arial Narrow" w:hAnsi="Arial Narrow"/>
          <w:sz w:val="22"/>
          <w:szCs w:val="22"/>
        </w:rPr>
      </w:pPr>
    </w:p>
    <w:p w14:paraId="547E9362" w14:textId="77777777" w:rsidR="001938C3" w:rsidRPr="00BC619F" w:rsidRDefault="001938C3" w:rsidP="00CF0B03">
      <w:pPr>
        <w:jc w:val="both"/>
        <w:rPr>
          <w:rFonts w:ascii="Arial Narrow" w:hAnsi="Arial Narrow"/>
          <w:sz w:val="22"/>
          <w:szCs w:val="22"/>
        </w:rPr>
      </w:pPr>
      <w:r w:rsidRPr="00BC619F">
        <w:rPr>
          <w:rFonts w:ascii="Arial Narrow" w:hAnsi="Arial Narrow"/>
          <w:sz w:val="22"/>
          <w:szCs w:val="22"/>
        </w:rPr>
        <w:t>Uwagi:</w:t>
      </w:r>
    </w:p>
    <w:p w14:paraId="16E905CC" w14:textId="77777777" w:rsidR="001938C3" w:rsidRPr="00BC619F" w:rsidRDefault="001938C3" w:rsidP="00CF0B03">
      <w:pPr>
        <w:jc w:val="both"/>
        <w:rPr>
          <w:rFonts w:ascii="Arial Narrow" w:hAnsi="Arial Narrow"/>
          <w:sz w:val="22"/>
          <w:szCs w:val="22"/>
        </w:rPr>
      </w:pPr>
      <w:r w:rsidRPr="00BC619F">
        <w:rPr>
          <w:rFonts w:ascii="Arial Narrow" w:hAnsi="Arial Narrow"/>
          <w:sz w:val="22"/>
          <w:szCs w:val="22"/>
        </w:rPr>
        <w:t>...........................................................................................................................................</w:t>
      </w:r>
    </w:p>
    <w:p w14:paraId="04902BDE" w14:textId="77777777" w:rsidR="001938C3" w:rsidRPr="00BC619F" w:rsidRDefault="001938C3" w:rsidP="00CF0B03">
      <w:pPr>
        <w:jc w:val="both"/>
        <w:rPr>
          <w:rFonts w:ascii="Arial Narrow" w:hAnsi="Arial Narrow"/>
          <w:sz w:val="22"/>
          <w:szCs w:val="22"/>
        </w:rPr>
      </w:pPr>
      <w:r w:rsidRPr="00BC619F">
        <w:rPr>
          <w:rFonts w:ascii="Arial Narrow" w:hAnsi="Arial Narrow"/>
          <w:sz w:val="22"/>
          <w:szCs w:val="22"/>
        </w:rPr>
        <w:t>...........................................................................................................................................</w:t>
      </w:r>
    </w:p>
    <w:p w14:paraId="29EFA570" w14:textId="77777777" w:rsidR="001938C3" w:rsidRPr="00BC619F" w:rsidRDefault="001938C3" w:rsidP="00CF0B03">
      <w:pPr>
        <w:jc w:val="both"/>
        <w:rPr>
          <w:rFonts w:ascii="Arial Narrow" w:hAnsi="Arial Narrow"/>
          <w:sz w:val="22"/>
          <w:szCs w:val="22"/>
        </w:rPr>
      </w:pPr>
      <w:r w:rsidRPr="00BC619F">
        <w:rPr>
          <w:rFonts w:ascii="Arial Narrow" w:hAnsi="Arial Narrow"/>
          <w:sz w:val="22"/>
          <w:szCs w:val="22"/>
        </w:rPr>
        <w:t>...........................................................................................................................................</w:t>
      </w:r>
    </w:p>
    <w:p w14:paraId="69AA7F98" w14:textId="77777777" w:rsidR="001938C3" w:rsidRPr="00BC619F" w:rsidRDefault="001938C3" w:rsidP="00CF0B03">
      <w:pPr>
        <w:jc w:val="both"/>
        <w:rPr>
          <w:rFonts w:ascii="Arial Narrow" w:hAnsi="Arial Narrow"/>
          <w:sz w:val="22"/>
          <w:szCs w:val="22"/>
        </w:rPr>
      </w:pPr>
    </w:p>
    <w:p w14:paraId="4CEDD61D" w14:textId="77777777" w:rsidR="001938C3" w:rsidRPr="00BC619F" w:rsidRDefault="001938C3" w:rsidP="00CF0B03">
      <w:pPr>
        <w:jc w:val="both"/>
        <w:rPr>
          <w:rFonts w:ascii="Arial Narrow" w:hAnsi="Arial Narrow"/>
          <w:sz w:val="22"/>
          <w:szCs w:val="22"/>
        </w:rPr>
      </w:pPr>
    </w:p>
    <w:p w14:paraId="5B3C05F4" w14:textId="77777777" w:rsidR="001938C3" w:rsidRPr="00BC619F" w:rsidRDefault="001938C3" w:rsidP="00CF0B03">
      <w:pPr>
        <w:ind w:right="1417"/>
        <w:jc w:val="center"/>
        <w:rPr>
          <w:rFonts w:ascii="Arial Narrow" w:hAnsi="Arial Narrow"/>
          <w:sz w:val="22"/>
          <w:szCs w:val="22"/>
        </w:rPr>
      </w:pPr>
      <w:r w:rsidRPr="00BC619F">
        <w:rPr>
          <w:rFonts w:ascii="Arial Narrow" w:hAnsi="Arial Narrow"/>
          <w:sz w:val="22"/>
          <w:szCs w:val="22"/>
        </w:rPr>
        <w:t>Zamawiający   </w:t>
      </w:r>
      <w:r w:rsidRPr="00BC619F">
        <w:rPr>
          <w:rFonts w:ascii="Arial Narrow" w:hAnsi="Arial Narrow"/>
          <w:sz w:val="22"/>
          <w:szCs w:val="22"/>
        </w:rPr>
        <w:tab/>
      </w:r>
      <w:r w:rsidRPr="00BC619F">
        <w:rPr>
          <w:rFonts w:ascii="Arial Narrow" w:hAnsi="Arial Narrow"/>
          <w:sz w:val="22"/>
          <w:szCs w:val="22"/>
        </w:rPr>
        <w:tab/>
      </w:r>
      <w:r w:rsidRPr="00BC619F">
        <w:rPr>
          <w:rFonts w:ascii="Arial Narrow" w:hAnsi="Arial Narrow"/>
          <w:sz w:val="22"/>
          <w:szCs w:val="22"/>
        </w:rPr>
        <w:tab/>
      </w:r>
      <w:r w:rsidRPr="00BC619F">
        <w:rPr>
          <w:rFonts w:ascii="Arial Narrow" w:hAnsi="Arial Narrow"/>
          <w:sz w:val="22"/>
          <w:szCs w:val="22"/>
        </w:rPr>
        <w:tab/>
      </w:r>
      <w:r w:rsidRPr="00BC619F">
        <w:rPr>
          <w:rFonts w:ascii="Arial Narrow" w:hAnsi="Arial Narrow"/>
          <w:sz w:val="22"/>
          <w:szCs w:val="22"/>
        </w:rPr>
        <w:tab/>
      </w:r>
      <w:r w:rsidRPr="00BC619F">
        <w:rPr>
          <w:rFonts w:ascii="Arial Narrow" w:hAnsi="Arial Narrow"/>
          <w:sz w:val="22"/>
          <w:szCs w:val="22"/>
        </w:rPr>
        <w:tab/>
      </w:r>
      <w:r w:rsidRPr="00BC619F">
        <w:rPr>
          <w:rFonts w:ascii="Arial Narrow" w:hAnsi="Arial Narrow"/>
          <w:sz w:val="22"/>
          <w:szCs w:val="22"/>
        </w:rPr>
        <w:tab/>
        <w:t>      Wykonawca</w:t>
      </w:r>
    </w:p>
    <w:p w14:paraId="28BD3F4E" w14:textId="77777777" w:rsidR="001938C3" w:rsidRPr="00BC619F" w:rsidRDefault="001938C3" w:rsidP="00CF0B03">
      <w:pPr>
        <w:jc w:val="both"/>
        <w:rPr>
          <w:rFonts w:ascii="Arial Narrow" w:hAnsi="Arial Narrow" w:cs="Arial"/>
          <w:b/>
          <w:bCs/>
          <w:color w:val="000000"/>
          <w:sz w:val="22"/>
          <w:szCs w:val="22"/>
        </w:rPr>
      </w:pPr>
    </w:p>
    <w:p w14:paraId="7F3248C2" w14:textId="77777777" w:rsidR="001938C3" w:rsidRPr="00BC619F" w:rsidRDefault="001938C3" w:rsidP="00CF0B03">
      <w:pPr>
        <w:jc w:val="both"/>
        <w:rPr>
          <w:rFonts w:ascii="Arial Narrow" w:hAnsi="Arial Narrow" w:cs="Arial"/>
          <w:b/>
          <w:bCs/>
          <w:color w:val="000000"/>
          <w:sz w:val="22"/>
          <w:szCs w:val="22"/>
        </w:rPr>
      </w:pPr>
    </w:p>
    <w:p w14:paraId="471E27DF" w14:textId="77777777" w:rsidR="001938C3" w:rsidRPr="00BC619F" w:rsidRDefault="001938C3" w:rsidP="00CF0B03">
      <w:pPr>
        <w:spacing w:after="200"/>
        <w:rPr>
          <w:rFonts w:ascii="Arial Narrow" w:hAnsi="Arial Narrow" w:cs="Arial"/>
          <w:b/>
          <w:bCs/>
          <w:color w:val="000000"/>
          <w:sz w:val="22"/>
          <w:szCs w:val="22"/>
        </w:rPr>
      </w:pPr>
      <w:r w:rsidRPr="00BC619F">
        <w:rPr>
          <w:rFonts w:ascii="Arial Narrow" w:hAnsi="Arial Narrow" w:cs="Arial"/>
          <w:b/>
          <w:color w:val="000000"/>
          <w:sz w:val="22"/>
          <w:szCs w:val="22"/>
          <w:u w:color="000000"/>
        </w:rPr>
        <w:br w:type="page"/>
      </w:r>
    </w:p>
    <w:p w14:paraId="6AEC7757" w14:textId="77777777" w:rsidR="001938C3" w:rsidRPr="00BC619F" w:rsidRDefault="001938C3" w:rsidP="00CF0B03">
      <w:pPr>
        <w:pBdr>
          <w:top w:val="nil"/>
          <w:left w:val="nil"/>
          <w:bottom w:val="nil"/>
          <w:right w:val="nil"/>
          <w:between w:val="nil"/>
          <w:bar w:val="nil"/>
        </w:pBdr>
        <w:jc w:val="right"/>
        <w:rPr>
          <w:rFonts w:ascii="Arial Narrow" w:hAnsi="Arial Narrow" w:cs="Arial"/>
          <w:b/>
          <w:sz w:val="22"/>
          <w:szCs w:val="22"/>
        </w:rPr>
        <w:sectPr w:rsidR="001938C3" w:rsidRPr="00BC619F" w:rsidSect="00964317">
          <w:headerReference w:type="default" r:id="rId16"/>
          <w:footerReference w:type="even" r:id="rId17"/>
          <w:footerReference w:type="default" r:id="rId18"/>
          <w:pgSz w:w="11906" w:h="16838"/>
          <w:pgMar w:top="1418" w:right="1418" w:bottom="1418" w:left="1560" w:header="709" w:footer="709" w:gutter="0"/>
          <w:cols w:space="708"/>
          <w:docGrid w:linePitch="360"/>
        </w:sectPr>
      </w:pPr>
    </w:p>
    <w:p w14:paraId="0CAB42F0" w14:textId="38842E3B" w:rsidR="001938C3" w:rsidRPr="00BC619F" w:rsidRDefault="001938C3" w:rsidP="00CF0B03">
      <w:pPr>
        <w:spacing w:after="200"/>
        <w:rPr>
          <w:rFonts w:ascii="Arial Narrow" w:hAnsi="Arial Narrow" w:cs="Arial"/>
          <w:b/>
          <w:i/>
          <w:sz w:val="22"/>
          <w:szCs w:val="22"/>
        </w:rPr>
      </w:pPr>
      <w:r w:rsidRPr="00560018">
        <w:rPr>
          <w:rFonts w:ascii="Arial Narrow" w:hAnsi="Arial Narrow" w:cs="Arial"/>
          <w:b/>
          <w:sz w:val="22"/>
          <w:szCs w:val="22"/>
        </w:rPr>
        <w:lastRenderedPageBreak/>
        <w:t xml:space="preserve">Załącznik nr </w:t>
      </w:r>
      <w:r w:rsidR="00394A46" w:rsidRPr="00560018">
        <w:rPr>
          <w:rFonts w:ascii="Arial Narrow" w:hAnsi="Arial Narrow" w:cs="Arial"/>
          <w:b/>
          <w:sz w:val="22"/>
          <w:szCs w:val="22"/>
        </w:rPr>
        <w:t>4</w:t>
      </w:r>
      <w:r w:rsidRPr="00560018">
        <w:rPr>
          <w:rFonts w:ascii="Arial Narrow" w:hAnsi="Arial Narrow" w:cs="Arial"/>
          <w:b/>
          <w:sz w:val="22"/>
          <w:szCs w:val="22"/>
        </w:rPr>
        <w:t xml:space="preserve"> – Oświadczenie o akceptacji przesyłania faktur w formie elektronicznej</w:t>
      </w:r>
    </w:p>
    <w:p w14:paraId="2133AE42" w14:textId="77777777" w:rsidR="001938C3" w:rsidRPr="00BC619F" w:rsidRDefault="001938C3" w:rsidP="00CF0B03">
      <w:pPr>
        <w:jc w:val="right"/>
        <w:rPr>
          <w:rFonts w:ascii="Arial Narrow" w:hAnsi="Arial Narrow" w:cs="Arial"/>
          <w:sz w:val="22"/>
          <w:szCs w:val="22"/>
        </w:rPr>
      </w:pPr>
    </w:p>
    <w:p w14:paraId="56B0CEE0" w14:textId="77777777" w:rsidR="001938C3" w:rsidRPr="00BC619F" w:rsidRDefault="001938C3" w:rsidP="00CF0B03">
      <w:pPr>
        <w:jc w:val="right"/>
        <w:rPr>
          <w:rFonts w:ascii="Arial Narrow" w:hAnsi="Arial Narrow" w:cs="Arial"/>
          <w:sz w:val="22"/>
          <w:szCs w:val="22"/>
        </w:rPr>
      </w:pPr>
    </w:p>
    <w:p w14:paraId="57FD4A5B" w14:textId="0393443A" w:rsidR="001938C3" w:rsidRPr="00BC619F" w:rsidRDefault="001938C3" w:rsidP="00CF0B03">
      <w:pPr>
        <w:jc w:val="right"/>
        <w:rPr>
          <w:rFonts w:ascii="Arial Narrow" w:hAnsi="Arial Narrow" w:cs="Arial"/>
          <w:sz w:val="22"/>
          <w:szCs w:val="22"/>
        </w:rPr>
      </w:pPr>
    </w:p>
    <w:p w14:paraId="2B1A5CE0" w14:textId="77777777" w:rsidR="001938C3" w:rsidRPr="00BC619F" w:rsidRDefault="001938C3" w:rsidP="00CF0B03">
      <w:pPr>
        <w:jc w:val="center"/>
        <w:rPr>
          <w:rFonts w:ascii="Arial Narrow" w:hAnsi="Arial Narrow" w:cs="Arial"/>
          <w:b/>
          <w:sz w:val="22"/>
          <w:szCs w:val="22"/>
        </w:rPr>
      </w:pPr>
    </w:p>
    <w:p w14:paraId="2D69D2B8" w14:textId="77777777" w:rsidR="001938C3" w:rsidRPr="00BC619F" w:rsidRDefault="001938C3" w:rsidP="00CF0B03">
      <w:pPr>
        <w:spacing w:beforeLines="40" w:before="96"/>
        <w:jc w:val="center"/>
        <w:rPr>
          <w:rFonts w:ascii="Arial Narrow" w:hAnsi="Arial Narrow"/>
          <w:b/>
          <w:sz w:val="22"/>
          <w:szCs w:val="22"/>
        </w:rPr>
      </w:pPr>
      <w:r w:rsidRPr="00BC619F">
        <w:rPr>
          <w:rFonts w:ascii="Arial Narrow" w:hAnsi="Arial Narrow"/>
          <w:b/>
          <w:sz w:val="22"/>
          <w:szCs w:val="22"/>
        </w:rPr>
        <w:t>Oświadczenie dostawcy/odbiorcy o akceptacji przesyłania faktur w formie elektronicznej</w:t>
      </w:r>
    </w:p>
    <w:p w14:paraId="4FC5B269" w14:textId="77777777" w:rsidR="001938C3" w:rsidRPr="00BC619F" w:rsidRDefault="001938C3" w:rsidP="00CF0B03">
      <w:pPr>
        <w:spacing w:beforeLines="40" w:before="96"/>
        <w:jc w:val="both"/>
        <w:rPr>
          <w:rFonts w:ascii="Arial Narrow" w:hAnsi="Arial Narrow"/>
          <w:sz w:val="22"/>
          <w:szCs w:val="22"/>
        </w:rPr>
      </w:pPr>
    </w:p>
    <w:p w14:paraId="6E5A509D" w14:textId="77777777" w:rsidR="001938C3" w:rsidRPr="00BC619F" w:rsidRDefault="001938C3" w:rsidP="00CF0B03">
      <w:pPr>
        <w:spacing w:beforeLines="40" w:before="96"/>
        <w:jc w:val="both"/>
        <w:rPr>
          <w:rFonts w:ascii="Arial Narrow" w:hAnsi="Arial Narrow"/>
          <w:sz w:val="22"/>
          <w:szCs w:val="22"/>
        </w:rPr>
      </w:pPr>
    </w:p>
    <w:p w14:paraId="19D39B83" w14:textId="77777777" w:rsidR="001938C3" w:rsidRPr="00BC619F" w:rsidRDefault="001938C3" w:rsidP="00CF0B03">
      <w:pPr>
        <w:spacing w:beforeLines="40" w:before="96"/>
        <w:jc w:val="both"/>
        <w:rPr>
          <w:rFonts w:ascii="Arial Narrow" w:hAnsi="Arial Narrow"/>
          <w:sz w:val="22"/>
          <w:szCs w:val="22"/>
        </w:rPr>
      </w:pPr>
      <w:r w:rsidRPr="00BC619F">
        <w:rPr>
          <w:rFonts w:ascii="Arial Narrow" w:hAnsi="Arial Narrow"/>
          <w:sz w:val="22"/>
          <w:szCs w:val="22"/>
        </w:rPr>
        <w:t xml:space="preserve">Na podstawie art. 106m-106n ustawy z dnia 11 marca 2004 roku o podatku od towarów i usług </w:t>
      </w:r>
      <w:bookmarkStart w:id="14" w:name="_Hlk104976338"/>
      <w:r w:rsidRPr="00BC619F">
        <w:rPr>
          <w:rFonts w:ascii="Arial Narrow" w:hAnsi="Arial Narrow"/>
          <w:sz w:val="22"/>
          <w:szCs w:val="22"/>
        </w:rPr>
        <w:t>(</w:t>
      </w:r>
      <w:proofErr w:type="spellStart"/>
      <w:r w:rsidRPr="00BC619F">
        <w:rPr>
          <w:rFonts w:ascii="Arial Narrow" w:hAnsi="Arial Narrow"/>
          <w:sz w:val="22"/>
          <w:szCs w:val="22"/>
        </w:rPr>
        <w:t>t.j</w:t>
      </w:r>
      <w:proofErr w:type="spellEnd"/>
      <w:r w:rsidRPr="00BC619F">
        <w:rPr>
          <w:rFonts w:ascii="Arial Narrow" w:hAnsi="Arial Narrow"/>
          <w:sz w:val="22"/>
          <w:szCs w:val="22"/>
        </w:rPr>
        <w:t xml:space="preserve">. Dz.U. z  2021 r. poz. 685) </w:t>
      </w:r>
      <w:bookmarkEnd w:id="14"/>
      <w:r w:rsidRPr="00BC619F">
        <w:rPr>
          <w:rFonts w:ascii="Arial Narrow" w:hAnsi="Arial Narrow"/>
          <w:sz w:val="22"/>
          <w:szCs w:val="22"/>
        </w:rPr>
        <w:t xml:space="preserve">dotyczących stosowania procedur gwarantujących autentyczność pochodzenia faktury i integralność jej danych oraz wymaganej akceptacji, niżej wskazany </w:t>
      </w:r>
      <w:r w:rsidRPr="00BC619F">
        <w:rPr>
          <w:rFonts w:ascii="Arial Narrow" w:hAnsi="Arial Narrow"/>
          <w:b/>
          <w:sz w:val="22"/>
          <w:szCs w:val="22"/>
        </w:rPr>
        <w:t>Odbiorca faktury</w:t>
      </w:r>
      <w:r w:rsidRPr="00BC619F">
        <w:rPr>
          <w:rFonts w:ascii="Arial Narrow" w:hAnsi="Arial Narrow"/>
          <w:sz w:val="22"/>
          <w:szCs w:val="22"/>
        </w:rPr>
        <w:t>:</w:t>
      </w:r>
    </w:p>
    <w:p w14:paraId="6601A975" w14:textId="77777777" w:rsidR="001938C3" w:rsidRPr="00BC619F" w:rsidRDefault="001938C3" w:rsidP="00CF0B03">
      <w:pPr>
        <w:spacing w:beforeLines="40" w:before="96"/>
        <w:jc w:val="both"/>
        <w:rPr>
          <w:rFonts w:ascii="Arial Narrow" w:hAnsi="Arial Narrow"/>
          <w:sz w:val="22"/>
          <w:szCs w:val="22"/>
        </w:rPr>
      </w:pPr>
    </w:p>
    <w:p w14:paraId="68CEE889" w14:textId="4DCB42F0" w:rsidR="001938C3" w:rsidRPr="00BC619F" w:rsidRDefault="00E37E3D" w:rsidP="00CF0B03">
      <w:pPr>
        <w:spacing w:beforeLines="40" w:before="96"/>
        <w:jc w:val="both"/>
        <w:rPr>
          <w:rFonts w:ascii="Arial Narrow" w:hAnsi="Arial Narrow"/>
          <w:sz w:val="22"/>
          <w:szCs w:val="22"/>
        </w:rPr>
      </w:pPr>
      <w:r w:rsidRPr="00E37E3D">
        <w:rPr>
          <w:rFonts w:ascii="Arial Narrow" w:hAnsi="Arial Narrow"/>
          <w:b/>
          <w:sz w:val="22"/>
          <w:szCs w:val="22"/>
        </w:rPr>
        <w:t>ENERGA Kogeneracja Sp. z o.o.</w:t>
      </w:r>
      <w:r w:rsidR="001938C3" w:rsidRPr="00BC619F">
        <w:rPr>
          <w:rFonts w:ascii="Arial Narrow" w:hAnsi="Arial Narrow"/>
          <w:sz w:val="22"/>
          <w:szCs w:val="22"/>
        </w:rPr>
        <w:t xml:space="preserve"> </w:t>
      </w:r>
    </w:p>
    <w:p w14:paraId="2354171D" w14:textId="77777777" w:rsidR="00E37E3D" w:rsidRDefault="00E37E3D" w:rsidP="00CF0B03">
      <w:pPr>
        <w:spacing w:beforeLines="40" w:before="96"/>
        <w:jc w:val="both"/>
        <w:rPr>
          <w:rFonts w:ascii="Arial Narrow" w:hAnsi="Arial Narrow"/>
          <w:sz w:val="22"/>
          <w:szCs w:val="22"/>
        </w:rPr>
      </w:pPr>
      <w:r w:rsidRPr="00E37E3D">
        <w:rPr>
          <w:rFonts w:ascii="Arial Narrow" w:hAnsi="Arial Narrow"/>
          <w:sz w:val="22"/>
          <w:szCs w:val="22"/>
        </w:rPr>
        <w:t xml:space="preserve">ul. Elektrycznej 20A </w:t>
      </w:r>
    </w:p>
    <w:p w14:paraId="0FDC4689" w14:textId="75FA6DD2" w:rsidR="001938C3" w:rsidRPr="00BC619F" w:rsidRDefault="001938C3" w:rsidP="00CF0B03">
      <w:pPr>
        <w:spacing w:beforeLines="40" w:before="96"/>
        <w:jc w:val="both"/>
        <w:rPr>
          <w:rFonts w:ascii="Arial Narrow" w:hAnsi="Arial Narrow"/>
          <w:sz w:val="22"/>
          <w:szCs w:val="22"/>
        </w:rPr>
      </w:pPr>
      <w:r w:rsidRPr="00BC619F">
        <w:rPr>
          <w:rFonts w:ascii="Arial Narrow" w:hAnsi="Arial Narrow"/>
          <w:sz w:val="22"/>
          <w:szCs w:val="22"/>
        </w:rPr>
        <w:t>8</w:t>
      </w:r>
      <w:r w:rsidR="00E37E3D">
        <w:rPr>
          <w:rFonts w:ascii="Arial Narrow" w:hAnsi="Arial Narrow"/>
          <w:sz w:val="22"/>
          <w:szCs w:val="22"/>
        </w:rPr>
        <w:t>2</w:t>
      </w:r>
      <w:r w:rsidRPr="00BC619F">
        <w:rPr>
          <w:rFonts w:ascii="Arial Narrow" w:hAnsi="Arial Narrow"/>
          <w:sz w:val="22"/>
          <w:szCs w:val="22"/>
        </w:rPr>
        <w:t>-30</w:t>
      </w:r>
      <w:r w:rsidR="00E37E3D">
        <w:rPr>
          <w:rFonts w:ascii="Arial Narrow" w:hAnsi="Arial Narrow"/>
          <w:sz w:val="22"/>
          <w:szCs w:val="22"/>
        </w:rPr>
        <w:t>0</w:t>
      </w:r>
      <w:r w:rsidRPr="00BC619F">
        <w:rPr>
          <w:rFonts w:ascii="Arial Narrow" w:hAnsi="Arial Narrow"/>
          <w:sz w:val="22"/>
          <w:szCs w:val="22"/>
        </w:rPr>
        <w:t xml:space="preserve"> </w:t>
      </w:r>
      <w:r w:rsidR="00E37E3D">
        <w:rPr>
          <w:rFonts w:ascii="Arial Narrow" w:hAnsi="Arial Narrow"/>
          <w:sz w:val="22"/>
          <w:szCs w:val="22"/>
        </w:rPr>
        <w:t>Elbląg</w:t>
      </w:r>
    </w:p>
    <w:p w14:paraId="108AAA26" w14:textId="228AB2B1" w:rsidR="001938C3" w:rsidRPr="00BC619F" w:rsidRDefault="001938C3" w:rsidP="00CF0B03">
      <w:pPr>
        <w:spacing w:beforeLines="40" w:before="96"/>
        <w:jc w:val="both"/>
        <w:rPr>
          <w:rFonts w:ascii="Arial Narrow" w:hAnsi="Arial Narrow"/>
          <w:sz w:val="22"/>
          <w:szCs w:val="22"/>
        </w:rPr>
      </w:pPr>
      <w:r w:rsidRPr="00BC619F">
        <w:rPr>
          <w:rFonts w:ascii="Arial Narrow" w:hAnsi="Arial Narrow"/>
          <w:sz w:val="22"/>
          <w:szCs w:val="22"/>
        </w:rPr>
        <w:t xml:space="preserve">NIP </w:t>
      </w:r>
      <w:r w:rsidR="00E37E3D" w:rsidRPr="00E37E3D">
        <w:rPr>
          <w:rFonts w:ascii="Arial Narrow" w:hAnsi="Arial Narrow"/>
          <w:sz w:val="22"/>
          <w:szCs w:val="22"/>
        </w:rPr>
        <w:t>578-20-58-156</w:t>
      </w:r>
    </w:p>
    <w:p w14:paraId="32AE2602" w14:textId="77777777" w:rsidR="001938C3" w:rsidRPr="00BC619F" w:rsidRDefault="001938C3" w:rsidP="00CF0B03">
      <w:pPr>
        <w:spacing w:beforeLines="40" w:before="96"/>
        <w:jc w:val="both"/>
        <w:rPr>
          <w:rFonts w:ascii="Arial Narrow" w:hAnsi="Arial Narrow"/>
          <w:sz w:val="22"/>
          <w:szCs w:val="22"/>
        </w:rPr>
      </w:pPr>
    </w:p>
    <w:p w14:paraId="5DF4E906" w14:textId="77777777" w:rsidR="001938C3" w:rsidRPr="00BC619F" w:rsidRDefault="001938C3" w:rsidP="00CF0B03">
      <w:pPr>
        <w:spacing w:beforeLines="40" w:before="96"/>
        <w:jc w:val="both"/>
        <w:rPr>
          <w:rFonts w:ascii="Arial Narrow" w:hAnsi="Arial Narrow"/>
          <w:sz w:val="22"/>
          <w:szCs w:val="22"/>
        </w:rPr>
      </w:pPr>
      <w:r w:rsidRPr="00BC619F">
        <w:rPr>
          <w:rFonts w:ascii="Arial Narrow" w:hAnsi="Arial Narrow"/>
          <w:sz w:val="22"/>
          <w:szCs w:val="22"/>
        </w:rPr>
        <w:t xml:space="preserve">Akceptuje przesyłanie, w tym udostępnianie faktur, ich korekt oraz duplikatów w formie PDF </w:t>
      </w:r>
      <w:r w:rsidRPr="00BC619F">
        <w:rPr>
          <w:rFonts w:ascii="Arial Narrow" w:hAnsi="Arial Narrow"/>
          <w:sz w:val="22"/>
          <w:szCs w:val="22"/>
        </w:rPr>
        <w:br/>
        <w:t>za pośrednictwem poczty elektronicznej dla niżej wskazanego:</w:t>
      </w:r>
    </w:p>
    <w:p w14:paraId="179C8444" w14:textId="77777777" w:rsidR="001938C3" w:rsidRPr="00BC619F" w:rsidRDefault="001938C3" w:rsidP="00CF0B03">
      <w:pPr>
        <w:spacing w:beforeLines="40" w:before="96"/>
        <w:jc w:val="both"/>
        <w:rPr>
          <w:rFonts w:ascii="Arial Narrow" w:hAnsi="Arial Narrow"/>
          <w:sz w:val="22"/>
          <w:szCs w:val="22"/>
        </w:rPr>
      </w:pPr>
    </w:p>
    <w:p w14:paraId="6A8AEC8F" w14:textId="77777777" w:rsidR="001938C3" w:rsidRPr="00BC619F" w:rsidRDefault="001938C3" w:rsidP="00CF0B03">
      <w:pPr>
        <w:spacing w:beforeLines="40" w:before="96"/>
        <w:jc w:val="both"/>
        <w:rPr>
          <w:rFonts w:ascii="Arial Narrow" w:hAnsi="Arial Narrow"/>
          <w:sz w:val="22"/>
          <w:szCs w:val="22"/>
        </w:rPr>
      </w:pPr>
    </w:p>
    <w:p w14:paraId="300B5D5E" w14:textId="77777777" w:rsidR="00560018" w:rsidRDefault="001938C3" w:rsidP="00CF0B03">
      <w:pPr>
        <w:spacing w:beforeLines="40" w:before="96"/>
        <w:jc w:val="both"/>
        <w:rPr>
          <w:rFonts w:ascii="Arial Narrow" w:hAnsi="Arial Narrow"/>
          <w:sz w:val="22"/>
          <w:szCs w:val="22"/>
        </w:rPr>
      </w:pPr>
      <w:r w:rsidRPr="00BC619F">
        <w:rPr>
          <w:rFonts w:ascii="Arial Narrow" w:hAnsi="Arial Narrow"/>
          <w:sz w:val="22"/>
          <w:szCs w:val="22"/>
        </w:rPr>
        <w:t>Adresem właściwym do przesyłania faktur przez</w:t>
      </w:r>
    </w:p>
    <w:p w14:paraId="7346F0DD" w14:textId="2F8BC882" w:rsidR="00560018" w:rsidRDefault="00104874" w:rsidP="00CF0B03">
      <w:pPr>
        <w:spacing w:beforeLines="40" w:before="96"/>
        <w:jc w:val="both"/>
        <w:rPr>
          <w:rFonts w:ascii="Arial Narrow" w:hAnsi="Arial Narrow"/>
          <w:sz w:val="22"/>
          <w:szCs w:val="22"/>
        </w:rPr>
      </w:pPr>
      <w:r>
        <w:rPr>
          <w:rFonts w:ascii="Arial Narrow" w:hAnsi="Arial Narrow"/>
          <w:sz w:val="22"/>
          <w:szCs w:val="22"/>
        </w:rPr>
        <w:t>………………………………………………………………………………..</w:t>
      </w:r>
    </w:p>
    <w:p w14:paraId="1B90BB1F" w14:textId="5C25193F" w:rsidR="00104874" w:rsidRDefault="00104874" w:rsidP="00CF0B03">
      <w:pPr>
        <w:spacing w:beforeLines="40" w:before="96"/>
        <w:jc w:val="both"/>
        <w:rPr>
          <w:rFonts w:ascii="Arial Narrow" w:hAnsi="Arial Narrow"/>
          <w:sz w:val="22"/>
          <w:szCs w:val="22"/>
        </w:rPr>
      </w:pPr>
      <w:r>
        <w:rPr>
          <w:rFonts w:ascii="Arial Narrow" w:hAnsi="Arial Narrow"/>
          <w:sz w:val="22"/>
          <w:szCs w:val="22"/>
        </w:rPr>
        <w:t>………………………………………………………………………………..</w:t>
      </w:r>
    </w:p>
    <w:p w14:paraId="5385BE4B" w14:textId="124915BC" w:rsidR="00104874" w:rsidRDefault="00104874" w:rsidP="00CF0B03">
      <w:pPr>
        <w:spacing w:beforeLines="40" w:before="96"/>
        <w:jc w:val="both"/>
        <w:rPr>
          <w:rFonts w:ascii="Arial Narrow" w:hAnsi="Arial Narrow"/>
          <w:sz w:val="22"/>
          <w:szCs w:val="22"/>
        </w:rPr>
      </w:pPr>
      <w:r>
        <w:rPr>
          <w:rFonts w:ascii="Arial Narrow" w:hAnsi="Arial Narrow"/>
          <w:sz w:val="22"/>
          <w:szCs w:val="22"/>
        </w:rPr>
        <w:t>………………………………………………………………………………..</w:t>
      </w:r>
    </w:p>
    <w:p w14:paraId="2017CFE9" w14:textId="3F09BA90" w:rsidR="00E052FB" w:rsidRPr="00E052FB" w:rsidRDefault="001938C3" w:rsidP="00CF0B03">
      <w:pPr>
        <w:spacing w:beforeLines="40" w:before="96"/>
        <w:jc w:val="both"/>
        <w:rPr>
          <w:rFonts w:ascii="Arial Narrow" w:hAnsi="Arial Narrow"/>
          <w:sz w:val="22"/>
          <w:szCs w:val="22"/>
        </w:rPr>
      </w:pPr>
      <w:r w:rsidRPr="00BC619F">
        <w:rPr>
          <w:rFonts w:ascii="Arial Narrow" w:hAnsi="Arial Narrow"/>
          <w:sz w:val="22"/>
          <w:szCs w:val="22"/>
        </w:rPr>
        <w:t xml:space="preserve"> jest adres e-mail: </w:t>
      </w:r>
      <w:hyperlink r:id="rId19" w:history="1">
        <w:r w:rsidR="00E052FB" w:rsidRPr="00E052FB">
          <w:rPr>
            <w:rStyle w:val="Hipercze"/>
            <w:rFonts w:ascii="Arial Narrow" w:hAnsi="Arial Narrow"/>
            <w:sz w:val="22"/>
            <w:szCs w:val="22"/>
          </w:rPr>
          <w:t>faktury.kogeneracja@energa.pl</w:t>
        </w:r>
      </w:hyperlink>
    </w:p>
    <w:p w14:paraId="6EA20B34" w14:textId="4C8FE101" w:rsidR="001938C3" w:rsidRPr="00BC619F" w:rsidRDefault="001938C3" w:rsidP="00CF0B03">
      <w:pPr>
        <w:spacing w:beforeLines="40" w:before="96"/>
        <w:jc w:val="both"/>
        <w:rPr>
          <w:rFonts w:ascii="Arial Narrow" w:hAnsi="Arial Narrow"/>
          <w:sz w:val="22"/>
          <w:szCs w:val="22"/>
        </w:rPr>
      </w:pPr>
    </w:p>
    <w:p w14:paraId="5994C140" w14:textId="77777777" w:rsidR="001938C3" w:rsidRPr="00BC619F" w:rsidRDefault="001938C3" w:rsidP="00CF0B03">
      <w:pPr>
        <w:spacing w:beforeLines="40" w:before="96"/>
        <w:jc w:val="both"/>
        <w:rPr>
          <w:rFonts w:ascii="Arial Narrow" w:hAnsi="Arial Narrow"/>
          <w:sz w:val="22"/>
          <w:szCs w:val="22"/>
        </w:rPr>
      </w:pPr>
      <w:r w:rsidRPr="00BC619F">
        <w:rPr>
          <w:rFonts w:ascii="Arial Narrow" w:hAnsi="Arial Narrow"/>
          <w:sz w:val="22"/>
          <w:szCs w:val="22"/>
        </w:rPr>
        <w:t>Tytuł wiadomości e-mail winien zawierać wyrażenia: faktura nr …. dla faktur, korekta nr… dla faktur korygujących.</w:t>
      </w:r>
    </w:p>
    <w:p w14:paraId="3AC69BBA" w14:textId="4EEDBC2E" w:rsidR="00847B9E" w:rsidRDefault="00847B9E" w:rsidP="00CF0B03">
      <w:pPr>
        <w:suppressAutoHyphens w:val="0"/>
        <w:rPr>
          <w:rFonts w:ascii="Arial Narrow" w:hAnsi="Arial Narrow" w:cs="Arial"/>
          <w:b/>
          <w:sz w:val="22"/>
          <w:szCs w:val="22"/>
        </w:rPr>
      </w:pPr>
      <w:r>
        <w:rPr>
          <w:rFonts w:ascii="Arial Narrow" w:hAnsi="Arial Narrow" w:cs="Arial"/>
          <w:b/>
          <w:sz w:val="22"/>
          <w:szCs w:val="22"/>
        </w:rPr>
        <w:br w:type="page"/>
      </w:r>
    </w:p>
    <w:p w14:paraId="5BD7ACDB" w14:textId="7240C239" w:rsidR="00781E2F" w:rsidRPr="000E657F" w:rsidRDefault="00847B9E" w:rsidP="00CF0B03">
      <w:pPr>
        <w:pStyle w:val="Default"/>
        <w:spacing w:after="120"/>
        <w:jc w:val="right"/>
        <w:rPr>
          <w:rFonts w:ascii="Arial Narrow" w:hAnsi="Arial Narrow"/>
          <w:b/>
          <w:bCs/>
          <w:sz w:val="22"/>
          <w:szCs w:val="22"/>
        </w:rPr>
      </w:pPr>
      <w:r w:rsidRPr="00134AF8">
        <w:rPr>
          <w:rFonts w:ascii="Arial Narrow" w:hAnsi="Arial Narrow"/>
          <w:b/>
          <w:sz w:val="22"/>
        </w:rPr>
        <w:lastRenderedPageBreak/>
        <w:t xml:space="preserve">Załącznik nr </w:t>
      </w:r>
      <w:r w:rsidR="00781E2F" w:rsidRPr="000E657F">
        <w:rPr>
          <w:rFonts w:ascii="Arial Narrow" w:hAnsi="Arial Narrow"/>
          <w:b/>
          <w:bCs/>
          <w:sz w:val="22"/>
          <w:szCs w:val="22"/>
        </w:rPr>
        <w:t>5a do Umowy</w:t>
      </w:r>
    </w:p>
    <w:p w14:paraId="7C0F3E8C" w14:textId="77777777" w:rsidR="00781E2F" w:rsidRPr="0036213D" w:rsidRDefault="00781E2F" w:rsidP="00CF0B03">
      <w:pPr>
        <w:pStyle w:val="Default"/>
        <w:spacing w:after="120"/>
        <w:jc w:val="center"/>
        <w:rPr>
          <w:rFonts w:ascii="Arial Narrow" w:hAnsi="Arial Narrow"/>
          <w:sz w:val="22"/>
          <w:szCs w:val="22"/>
        </w:rPr>
      </w:pPr>
      <w:r w:rsidRPr="0036213D">
        <w:rPr>
          <w:rFonts w:ascii="Arial Narrow" w:hAnsi="Arial Narrow"/>
          <w:b/>
          <w:bCs/>
          <w:sz w:val="22"/>
          <w:szCs w:val="22"/>
        </w:rPr>
        <w:t>Klauzula informacyjna Energa Kogeneracja Sp. z o.o.</w:t>
      </w:r>
    </w:p>
    <w:p w14:paraId="6FDF7DC3" w14:textId="77777777" w:rsidR="00781E2F" w:rsidRPr="0036213D" w:rsidRDefault="00781E2F" w:rsidP="00CF0B03">
      <w:pPr>
        <w:pStyle w:val="Default"/>
        <w:spacing w:after="120"/>
        <w:jc w:val="both"/>
        <w:rPr>
          <w:rFonts w:ascii="Arial Narrow" w:hAnsi="Arial Narrow"/>
          <w:sz w:val="22"/>
          <w:szCs w:val="22"/>
        </w:rPr>
      </w:pPr>
      <w:r w:rsidRPr="0036213D">
        <w:rPr>
          <w:rFonts w:ascii="Arial Narrow" w:hAnsi="Arial Narrow"/>
          <w:sz w:val="22"/>
          <w:szCs w:val="22"/>
        </w:rPr>
        <w:t>o zasadach przetwarzania danych osobowych dla przedstawicieli i pełnomocników kontrahenta w związku zawarciem umowy a także dla pracowników kontrahenta, którzy są osobami wyznaczonymi do kontaktu lub realizacji umowy zawartej przez Energa Kogeneracja Sp. z o.o.</w:t>
      </w:r>
    </w:p>
    <w:p w14:paraId="6BE89A3F" w14:textId="77777777" w:rsidR="00781E2F" w:rsidRPr="0036213D" w:rsidRDefault="00781E2F" w:rsidP="00CF0B03">
      <w:pPr>
        <w:pStyle w:val="Default"/>
        <w:spacing w:after="120"/>
        <w:jc w:val="both"/>
        <w:rPr>
          <w:rFonts w:ascii="Arial Narrow" w:hAnsi="Arial Narrow"/>
          <w:sz w:val="22"/>
          <w:szCs w:val="22"/>
        </w:rPr>
      </w:pPr>
      <w:r w:rsidRPr="0036213D">
        <w:rPr>
          <w:rFonts w:ascii="Arial Narrow" w:hAnsi="Arial Narrow"/>
          <w:b/>
          <w:bCs/>
          <w:sz w:val="22"/>
          <w:szCs w:val="22"/>
        </w:rPr>
        <w:t xml:space="preserve">Energa Kogeneracja Sp. z o.o. w ramach prowadzonej działalności przetwarza dane zawarte </w:t>
      </w:r>
      <w:r>
        <w:rPr>
          <w:rFonts w:ascii="Arial Narrow" w:hAnsi="Arial Narrow"/>
          <w:b/>
          <w:bCs/>
          <w:sz w:val="22"/>
          <w:szCs w:val="22"/>
        </w:rPr>
        <w:br/>
      </w:r>
      <w:r w:rsidRPr="0036213D">
        <w:rPr>
          <w:rFonts w:ascii="Arial Narrow" w:hAnsi="Arial Narrow"/>
          <w:b/>
          <w:bCs/>
          <w:sz w:val="22"/>
          <w:szCs w:val="22"/>
        </w:rPr>
        <w:t xml:space="preserve">w korespondencji, ofertach, we wnioskach o udzielenie zamówienia, umowach i dokumentach związanych z realizacją umów oraz znajdujące się w publicznie dostępnych rejestrach (np.: Krajowy Rejestr Sądowy, Centralna Ewidencja i Informacja o Działalności Gospodarczej RP) i Internecie. Wśród tych informacji mogą znajdywać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mają charakter danych osobowych. </w:t>
      </w:r>
    </w:p>
    <w:p w14:paraId="55725F31" w14:textId="77777777" w:rsidR="00781E2F" w:rsidRPr="0036213D" w:rsidRDefault="00781E2F" w:rsidP="00CF0B03">
      <w:pPr>
        <w:pStyle w:val="Default"/>
        <w:spacing w:after="120"/>
        <w:jc w:val="both"/>
        <w:rPr>
          <w:rFonts w:ascii="Arial Narrow" w:hAnsi="Arial Narrow"/>
          <w:sz w:val="22"/>
          <w:szCs w:val="22"/>
        </w:rPr>
      </w:pPr>
      <w:r w:rsidRPr="0036213D">
        <w:rPr>
          <w:rFonts w:ascii="Arial Narrow" w:hAnsi="Arial Narrow"/>
          <w:sz w:val="22"/>
          <w:szCs w:val="22"/>
        </w:rPr>
        <w:t xml:space="preserve">Zgodnie z Rozporządzeniem Parlamentu Europejskiego i Rady (UE) 2016/679 z dnia 27 kwietnia 2016 r. w sprawie ochrony osób fizycznych w związku z przetwarzaniem danych osobowych i w sprawie swobodnego przepływu takich danych oraz uchylenia dyrektywy 95/46/WE (zwane dalej RODO) informujemy, że: </w:t>
      </w:r>
    </w:p>
    <w:p w14:paraId="1FBAC1D4" w14:textId="77777777" w:rsidR="00781E2F" w:rsidRPr="0036213D" w:rsidRDefault="00781E2F" w:rsidP="00CF0B03">
      <w:pPr>
        <w:pStyle w:val="Default"/>
        <w:ind w:left="284" w:hanging="284"/>
        <w:jc w:val="both"/>
        <w:rPr>
          <w:rFonts w:ascii="Arial Narrow" w:hAnsi="Arial Narrow"/>
          <w:sz w:val="22"/>
          <w:szCs w:val="22"/>
        </w:rPr>
      </w:pPr>
      <w:r w:rsidRPr="0036213D">
        <w:rPr>
          <w:rFonts w:ascii="Arial Narrow" w:hAnsi="Arial Narrow"/>
          <w:sz w:val="22"/>
          <w:szCs w:val="22"/>
        </w:rPr>
        <w:t xml:space="preserve">1. </w:t>
      </w:r>
      <w:r>
        <w:rPr>
          <w:rFonts w:ascii="Arial Narrow" w:hAnsi="Arial Narrow"/>
          <w:sz w:val="22"/>
          <w:szCs w:val="22"/>
        </w:rPr>
        <w:tab/>
      </w:r>
      <w:r w:rsidRPr="0036213D">
        <w:rPr>
          <w:rFonts w:ascii="Arial Narrow" w:hAnsi="Arial Narrow"/>
          <w:sz w:val="22"/>
          <w:szCs w:val="22"/>
        </w:rPr>
        <w:t xml:space="preserve">Administratorem Pani/Pana danych osobowych (ADO) jest Energa Kogeneracja Sp. z o.o. (zwana dalej Energa Kogeneracja), ul. Elektryczna 20A, 82-300 Elbląg, e-mail: </w:t>
      </w:r>
      <w:r w:rsidRPr="0036213D">
        <w:rPr>
          <w:rFonts w:ascii="Arial Narrow" w:hAnsi="Arial Narrow"/>
          <w:color w:val="0070C0"/>
          <w:sz w:val="22"/>
          <w:szCs w:val="22"/>
          <w:u w:val="single"/>
        </w:rPr>
        <w:t>sekretariat.kogeneracja@energa.pl</w:t>
      </w:r>
      <w:r w:rsidRPr="0036213D">
        <w:rPr>
          <w:rFonts w:ascii="Arial Narrow" w:hAnsi="Arial Narrow"/>
          <w:color w:val="0070C0"/>
          <w:sz w:val="22"/>
          <w:szCs w:val="22"/>
        </w:rPr>
        <w:t xml:space="preserve"> </w:t>
      </w:r>
    </w:p>
    <w:p w14:paraId="5AAAB27D" w14:textId="77777777" w:rsidR="00781E2F" w:rsidRPr="0036213D" w:rsidRDefault="00781E2F" w:rsidP="00CF0B03">
      <w:pPr>
        <w:pStyle w:val="Default"/>
        <w:ind w:left="284" w:hanging="284"/>
        <w:jc w:val="both"/>
        <w:rPr>
          <w:rFonts w:ascii="Arial Narrow" w:hAnsi="Arial Narrow"/>
          <w:sz w:val="22"/>
          <w:szCs w:val="22"/>
        </w:rPr>
      </w:pPr>
      <w:r w:rsidRPr="0036213D">
        <w:rPr>
          <w:rFonts w:ascii="Arial Narrow" w:hAnsi="Arial Narrow"/>
          <w:sz w:val="22"/>
          <w:szCs w:val="22"/>
        </w:rPr>
        <w:t xml:space="preserve">2. </w:t>
      </w:r>
      <w:r>
        <w:rPr>
          <w:rFonts w:ascii="Arial Narrow" w:hAnsi="Arial Narrow"/>
          <w:sz w:val="22"/>
          <w:szCs w:val="22"/>
        </w:rPr>
        <w:tab/>
      </w:r>
      <w:r w:rsidRPr="0036213D">
        <w:rPr>
          <w:rFonts w:ascii="Arial Narrow" w:hAnsi="Arial Narrow"/>
          <w:sz w:val="22"/>
          <w:szCs w:val="22"/>
        </w:rPr>
        <w:t xml:space="preserve">Energa Kogeneracja wyznaczyła inspektora ochrony danych, z którym można skontaktować się pod adresem e-mail: </w:t>
      </w:r>
      <w:r w:rsidRPr="0036213D">
        <w:rPr>
          <w:rFonts w:ascii="Arial Narrow" w:hAnsi="Arial Narrow"/>
          <w:color w:val="0070C0"/>
          <w:sz w:val="22"/>
          <w:szCs w:val="22"/>
          <w:u w:val="single"/>
        </w:rPr>
        <w:t>iod.energa-kogeneracja@energa.pl</w:t>
      </w:r>
      <w:r w:rsidRPr="0036213D">
        <w:rPr>
          <w:rFonts w:ascii="Arial Narrow" w:hAnsi="Arial Narrow"/>
          <w:color w:val="0070C0"/>
          <w:sz w:val="22"/>
          <w:szCs w:val="22"/>
        </w:rPr>
        <w:t xml:space="preserve"> </w:t>
      </w:r>
      <w:r w:rsidRPr="0036213D">
        <w:rPr>
          <w:rFonts w:ascii="Arial Narrow" w:hAnsi="Arial Narrow"/>
          <w:sz w:val="22"/>
          <w:szCs w:val="22"/>
        </w:rPr>
        <w:t xml:space="preserve">lub pisemnie na adres korespondencyjny Energa Kogeneracja wskazany w punkcie 1. </w:t>
      </w:r>
    </w:p>
    <w:p w14:paraId="618E4265" w14:textId="77777777" w:rsidR="00781E2F" w:rsidRPr="0036213D" w:rsidRDefault="00781E2F" w:rsidP="00CF0B03">
      <w:pPr>
        <w:pStyle w:val="Default"/>
        <w:ind w:left="284" w:hanging="284"/>
        <w:jc w:val="both"/>
        <w:rPr>
          <w:rFonts w:ascii="Arial Narrow" w:hAnsi="Arial Narrow"/>
          <w:sz w:val="22"/>
          <w:szCs w:val="22"/>
        </w:rPr>
      </w:pPr>
      <w:r w:rsidRPr="0036213D">
        <w:rPr>
          <w:rFonts w:ascii="Arial Narrow" w:hAnsi="Arial Narrow"/>
          <w:sz w:val="22"/>
          <w:szCs w:val="22"/>
        </w:rPr>
        <w:t xml:space="preserve">3. </w:t>
      </w:r>
      <w:r>
        <w:rPr>
          <w:rFonts w:ascii="Arial Narrow" w:hAnsi="Arial Narrow"/>
          <w:sz w:val="22"/>
          <w:szCs w:val="22"/>
        </w:rPr>
        <w:tab/>
      </w:r>
      <w:r w:rsidRPr="0036213D">
        <w:rPr>
          <w:rFonts w:ascii="Arial Narrow" w:hAnsi="Arial Narrow"/>
          <w:sz w:val="22"/>
          <w:szCs w:val="22"/>
        </w:rPr>
        <w:t xml:space="preserve">Energa Kogeneracja otrzymała Pani/Pana dane osobowe od podmiotu (dalej Kontrahenta), z którym nasza spółka utrzymuje kontakty biznesowe, współpracuje na podstawie zawartej umowy/zlecenia (dalej Umowy), pozyskała je z ogólnie dostępnych baz danych (np. KRS) lub Internetu albo bezpośrednio od Pani/Pana. </w:t>
      </w:r>
    </w:p>
    <w:p w14:paraId="2996067E" w14:textId="77777777" w:rsidR="00781E2F" w:rsidRPr="0036213D" w:rsidRDefault="00781E2F" w:rsidP="00CF0B03">
      <w:pPr>
        <w:pStyle w:val="Default"/>
        <w:spacing w:after="120"/>
        <w:ind w:left="284" w:hanging="284"/>
        <w:jc w:val="both"/>
        <w:rPr>
          <w:rFonts w:ascii="Arial Narrow" w:hAnsi="Arial Narrow"/>
          <w:sz w:val="22"/>
          <w:szCs w:val="22"/>
        </w:rPr>
      </w:pPr>
      <w:r w:rsidRPr="0036213D">
        <w:rPr>
          <w:rFonts w:ascii="Arial Narrow" w:hAnsi="Arial Narrow"/>
          <w:sz w:val="22"/>
          <w:szCs w:val="22"/>
        </w:rPr>
        <w:t xml:space="preserve">4. </w:t>
      </w:r>
      <w:r>
        <w:rPr>
          <w:rFonts w:ascii="Arial Narrow" w:hAnsi="Arial Narrow"/>
          <w:sz w:val="22"/>
          <w:szCs w:val="22"/>
        </w:rPr>
        <w:tab/>
      </w:r>
      <w:r w:rsidRPr="0036213D">
        <w:rPr>
          <w:rFonts w:ascii="Arial Narrow" w:hAnsi="Arial Narrow"/>
          <w:sz w:val="22"/>
          <w:szCs w:val="22"/>
        </w:rPr>
        <w:t xml:space="preserve">Pani/Pana dane osobowe przetwarzane będą w związku z zawarciem i realizacją Umowy zawartej pomiędzy Energa Kogeneracja a Kontrahentem w następujących celach: </w:t>
      </w:r>
    </w:p>
    <w:p w14:paraId="7B83D587"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a. </w:t>
      </w:r>
      <w:r>
        <w:rPr>
          <w:rFonts w:ascii="Arial Narrow" w:hAnsi="Arial Narrow"/>
          <w:sz w:val="22"/>
          <w:szCs w:val="22"/>
        </w:rPr>
        <w:tab/>
      </w:r>
      <w:r w:rsidRPr="0036213D">
        <w:rPr>
          <w:rFonts w:ascii="Arial Narrow" w:hAnsi="Arial Narrow"/>
          <w:sz w:val="22"/>
          <w:szCs w:val="22"/>
        </w:rPr>
        <w:t xml:space="preserve">ustalenia/potwierdzenia posiadanych uprawnień osób wskazanych do reprezentacji Kontrahenta, </w:t>
      </w:r>
    </w:p>
    <w:p w14:paraId="0BA3A05F"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b. ustalenia/potwierdzenia uprawnień do wykonywania/realizacji zapisów Umowy lub spełnienia innych wymagań określonych w Umowie, </w:t>
      </w:r>
    </w:p>
    <w:p w14:paraId="1F4C0799"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c. </w:t>
      </w:r>
      <w:r>
        <w:rPr>
          <w:rFonts w:ascii="Arial Narrow" w:hAnsi="Arial Narrow"/>
          <w:sz w:val="22"/>
          <w:szCs w:val="22"/>
        </w:rPr>
        <w:tab/>
      </w:r>
      <w:r w:rsidRPr="0036213D">
        <w:rPr>
          <w:rFonts w:ascii="Arial Narrow" w:hAnsi="Arial Narrow"/>
          <w:sz w:val="22"/>
          <w:szCs w:val="22"/>
        </w:rPr>
        <w:t xml:space="preserve">realizacji przedmiotu Umowy, </w:t>
      </w:r>
    </w:p>
    <w:p w14:paraId="42CC3D11"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d. </w:t>
      </w:r>
      <w:r>
        <w:rPr>
          <w:rFonts w:ascii="Arial Narrow" w:hAnsi="Arial Narrow"/>
          <w:sz w:val="22"/>
          <w:szCs w:val="22"/>
        </w:rPr>
        <w:tab/>
      </w:r>
      <w:r w:rsidRPr="0036213D">
        <w:rPr>
          <w:rFonts w:ascii="Arial Narrow" w:hAnsi="Arial Narrow"/>
          <w:sz w:val="22"/>
          <w:szCs w:val="22"/>
        </w:rPr>
        <w:t xml:space="preserve">realizacji uprawnień podmiotów dominujących w grupach kapitałowych, </w:t>
      </w:r>
    </w:p>
    <w:p w14:paraId="304F8FC4"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e. </w:t>
      </w:r>
      <w:r>
        <w:rPr>
          <w:rFonts w:ascii="Arial Narrow" w:hAnsi="Arial Narrow"/>
          <w:sz w:val="22"/>
          <w:szCs w:val="22"/>
        </w:rPr>
        <w:tab/>
      </w:r>
      <w:r w:rsidRPr="0036213D">
        <w:rPr>
          <w:rFonts w:ascii="Arial Narrow" w:hAnsi="Arial Narrow"/>
          <w:sz w:val="22"/>
          <w:szCs w:val="22"/>
        </w:rPr>
        <w:t xml:space="preserve">raportowania, monitorowania, kontroli wykonywania Umowy i jej rozliczenia, </w:t>
      </w:r>
    </w:p>
    <w:p w14:paraId="774B1CD4"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f. </w:t>
      </w:r>
      <w:r>
        <w:rPr>
          <w:rFonts w:ascii="Arial Narrow" w:hAnsi="Arial Narrow"/>
          <w:sz w:val="22"/>
          <w:szCs w:val="22"/>
        </w:rPr>
        <w:tab/>
      </w:r>
      <w:r w:rsidRPr="0036213D">
        <w:rPr>
          <w:rFonts w:ascii="Arial Narrow" w:hAnsi="Arial Narrow"/>
          <w:sz w:val="22"/>
          <w:szCs w:val="22"/>
        </w:rPr>
        <w:t xml:space="preserve">stosowania wewnętrznych procedur w zakresie monitorowania przestrzegania prawa, </w:t>
      </w:r>
    </w:p>
    <w:p w14:paraId="179DEDED"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g. </w:t>
      </w:r>
      <w:r>
        <w:rPr>
          <w:rFonts w:ascii="Arial Narrow" w:hAnsi="Arial Narrow"/>
          <w:sz w:val="22"/>
          <w:szCs w:val="22"/>
        </w:rPr>
        <w:tab/>
      </w:r>
      <w:r w:rsidRPr="0036213D">
        <w:rPr>
          <w:rFonts w:ascii="Arial Narrow" w:hAnsi="Arial Narrow"/>
          <w:sz w:val="22"/>
          <w:szCs w:val="22"/>
        </w:rPr>
        <w:t xml:space="preserve">kontroli przestrzegania zasad poufności i ochrony informacji, w tym danych osobowych, </w:t>
      </w:r>
    </w:p>
    <w:p w14:paraId="20BD48C8"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h. </w:t>
      </w:r>
      <w:r>
        <w:rPr>
          <w:rFonts w:ascii="Arial Narrow" w:hAnsi="Arial Narrow"/>
          <w:sz w:val="22"/>
          <w:szCs w:val="22"/>
        </w:rPr>
        <w:tab/>
      </w:r>
      <w:r w:rsidRPr="0036213D">
        <w:rPr>
          <w:rFonts w:ascii="Arial Narrow" w:hAnsi="Arial Narrow"/>
          <w:sz w:val="22"/>
          <w:szCs w:val="22"/>
        </w:rPr>
        <w:t xml:space="preserve">utrzymywania kontaktów służbowych i wymiany korespondencji, </w:t>
      </w:r>
    </w:p>
    <w:p w14:paraId="189DF687"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i. </w:t>
      </w:r>
      <w:r>
        <w:rPr>
          <w:rFonts w:ascii="Arial Narrow" w:hAnsi="Arial Narrow"/>
          <w:sz w:val="22"/>
          <w:szCs w:val="22"/>
        </w:rPr>
        <w:tab/>
      </w:r>
      <w:r w:rsidRPr="0036213D">
        <w:rPr>
          <w:rFonts w:ascii="Arial Narrow" w:hAnsi="Arial Narrow"/>
          <w:sz w:val="22"/>
          <w:szCs w:val="22"/>
        </w:rPr>
        <w:t xml:space="preserve">przesyłania i archiwizacji dokumentacji, </w:t>
      </w:r>
    </w:p>
    <w:p w14:paraId="7F0752A9" w14:textId="77777777" w:rsidR="00781E2F"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j. </w:t>
      </w:r>
      <w:r>
        <w:rPr>
          <w:rFonts w:ascii="Arial Narrow" w:hAnsi="Arial Narrow"/>
          <w:sz w:val="22"/>
          <w:szCs w:val="22"/>
        </w:rPr>
        <w:tab/>
      </w:r>
      <w:r w:rsidRPr="0036213D">
        <w:rPr>
          <w:rFonts w:ascii="Arial Narrow" w:hAnsi="Arial Narrow"/>
          <w:sz w:val="22"/>
          <w:szCs w:val="22"/>
        </w:rPr>
        <w:t xml:space="preserve">ustalania i dochodzenia roszczeń i odszkodowań, obrona przed ewentualnymi roszczeniami, </w:t>
      </w:r>
    </w:p>
    <w:p w14:paraId="56FB1162" w14:textId="77777777" w:rsidR="00781E2F" w:rsidRPr="0036213D" w:rsidRDefault="00781E2F" w:rsidP="00CF0B03">
      <w:pPr>
        <w:pStyle w:val="Default"/>
        <w:spacing w:after="120"/>
        <w:ind w:left="568" w:hanging="284"/>
        <w:jc w:val="both"/>
        <w:rPr>
          <w:rFonts w:ascii="Arial Narrow" w:hAnsi="Arial Narrow"/>
          <w:sz w:val="22"/>
          <w:szCs w:val="22"/>
        </w:rPr>
      </w:pPr>
      <w:r w:rsidRPr="0036213D">
        <w:rPr>
          <w:rFonts w:ascii="Arial Narrow" w:hAnsi="Arial Narrow"/>
          <w:sz w:val="22"/>
          <w:szCs w:val="22"/>
        </w:rPr>
        <w:t xml:space="preserve">k. </w:t>
      </w:r>
      <w:r>
        <w:rPr>
          <w:rFonts w:ascii="Arial Narrow" w:hAnsi="Arial Narrow"/>
          <w:sz w:val="22"/>
          <w:szCs w:val="22"/>
        </w:rPr>
        <w:tab/>
      </w:r>
      <w:r w:rsidRPr="0036213D">
        <w:rPr>
          <w:rFonts w:ascii="Arial Narrow" w:hAnsi="Arial Narrow"/>
          <w:sz w:val="22"/>
          <w:szCs w:val="22"/>
        </w:rPr>
        <w:t xml:space="preserve">wypełnienia obowiązków prawnych ciążących na Energa Kogeneracja. </w:t>
      </w:r>
    </w:p>
    <w:p w14:paraId="78D6BD55" w14:textId="77777777" w:rsidR="00781E2F" w:rsidRPr="0036213D" w:rsidRDefault="00781E2F" w:rsidP="00CF0B03">
      <w:pPr>
        <w:pStyle w:val="Default"/>
        <w:spacing w:after="120"/>
        <w:ind w:left="284" w:hanging="284"/>
        <w:jc w:val="both"/>
        <w:rPr>
          <w:rFonts w:ascii="Arial Narrow" w:hAnsi="Arial Narrow"/>
          <w:sz w:val="22"/>
          <w:szCs w:val="22"/>
        </w:rPr>
      </w:pPr>
      <w:r w:rsidRPr="0036213D">
        <w:rPr>
          <w:rFonts w:ascii="Arial Narrow" w:hAnsi="Arial Narrow"/>
          <w:sz w:val="22"/>
          <w:szCs w:val="22"/>
        </w:rPr>
        <w:t>5.</w:t>
      </w:r>
      <w:r>
        <w:rPr>
          <w:rFonts w:ascii="Arial Narrow" w:hAnsi="Arial Narrow"/>
          <w:sz w:val="22"/>
          <w:szCs w:val="22"/>
        </w:rPr>
        <w:tab/>
      </w:r>
      <w:r w:rsidRPr="0036213D">
        <w:rPr>
          <w:rFonts w:ascii="Arial Narrow" w:hAnsi="Arial Narrow"/>
          <w:sz w:val="22"/>
          <w:szCs w:val="22"/>
        </w:rPr>
        <w:t xml:space="preserve">Dane osobowe przetwarzane będą zgodnie z: </w:t>
      </w:r>
    </w:p>
    <w:p w14:paraId="612A52D3"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a. </w:t>
      </w:r>
      <w:r>
        <w:rPr>
          <w:rFonts w:ascii="Arial Narrow" w:hAnsi="Arial Narrow"/>
          <w:sz w:val="22"/>
          <w:szCs w:val="22"/>
        </w:rPr>
        <w:tab/>
      </w:r>
      <w:r w:rsidRPr="0036213D">
        <w:rPr>
          <w:rFonts w:ascii="Arial Narrow" w:hAnsi="Arial Narrow"/>
          <w:sz w:val="22"/>
          <w:szCs w:val="22"/>
        </w:rPr>
        <w:t>art. 6 ust. 1 lit. b RODO - czyli do podjęcia działań na żądanie osoby, której dane dotyczą, przed zawarciem umowy lub do zawarcia umowy, której stroną jest osoba, której dane dotyczą, (dotyczy osób fizycznych</w:t>
      </w:r>
      <w:r>
        <w:rPr>
          <w:rFonts w:ascii="Arial Narrow" w:hAnsi="Arial Narrow"/>
          <w:sz w:val="22"/>
          <w:szCs w:val="22"/>
        </w:rPr>
        <w:t xml:space="preserve"> będących Stroną Umowy</w:t>
      </w:r>
      <w:r w:rsidRPr="0036213D">
        <w:rPr>
          <w:rFonts w:ascii="Arial Narrow" w:hAnsi="Arial Narrow"/>
          <w:sz w:val="22"/>
          <w:szCs w:val="22"/>
        </w:rPr>
        <w:t xml:space="preserve">, które samodzielnie złożą dokumenty w ramach ubiegania się o zamówienie lub w trakcie realizacji umowy); </w:t>
      </w:r>
    </w:p>
    <w:p w14:paraId="2FB846B0"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b. </w:t>
      </w:r>
      <w:r>
        <w:rPr>
          <w:rFonts w:ascii="Arial Narrow" w:hAnsi="Arial Narrow"/>
          <w:sz w:val="22"/>
          <w:szCs w:val="22"/>
        </w:rPr>
        <w:tab/>
      </w:r>
      <w:r w:rsidRPr="0036213D">
        <w:rPr>
          <w:rFonts w:ascii="Arial Narrow" w:hAnsi="Arial Narrow"/>
          <w:sz w:val="22"/>
          <w:szCs w:val="22"/>
        </w:rPr>
        <w:t xml:space="preserve">art. 6 ust. 1 lit c RODO - w celu wypełnienia obowiązków prawnych ciążących na Energa Kogeneracja na podstawie powszechnie obowiązujących przepisów prawa, w tym m.in. przepisów podatkowych, przepisów o rachunkowości, przepisów o przeciwdziałaniu prania pieniędzy oraz finansowaniu terroryzmu, rozporządzenia Parlamentu Europejskiego i Rady (UE) w sprawie nadużyć na rynku, przepisów o dostępie do informacji publicznej, służących ochronie życia i zdrowia oraz służących ochronie środowiska, przepisów zobowiązujących do zatrudniania przy określonych pracach pracowników posiadających odpowiednie kwalifikacji lub uprawnienia; </w:t>
      </w:r>
    </w:p>
    <w:p w14:paraId="4B7CA634" w14:textId="77777777" w:rsidR="00781E2F" w:rsidRPr="0036213D" w:rsidRDefault="00781E2F" w:rsidP="00CF0B03">
      <w:pPr>
        <w:pStyle w:val="Default"/>
        <w:spacing w:after="120"/>
        <w:ind w:left="568" w:hanging="284"/>
        <w:jc w:val="both"/>
        <w:rPr>
          <w:rFonts w:ascii="Arial Narrow" w:hAnsi="Arial Narrow"/>
          <w:sz w:val="22"/>
          <w:szCs w:val="22"/>
        </w:rPr>
      </w:pPr>
      <w:r w:rsidRPr="0036213D">
        <w:rPr>
          <w:rFonts w:ascii="Arial Narrow" w:hAnsi="Arial Narrow"/>
          <w:sz w:val="22"/>
          <w:szCs w:val="22"/>
        </w:rPr>
        <w:t xml:space="preserve">c. </w:t>
      </w:r>
      <w:r>
        <w:rPr>
          <w:rFonts w:ascii="Arial Narrow" w:hAnsi="Arial Narrow"/>
          <w:sz w:val="22"/>
          <w:szCs w:val="22"/>
        </w:rPr>
        <w:tab/>
      </w:r>
      <w:r w:rsidRPr="0036213D">
        <w:rPr>
          <w:rFonts w:ascii="Arial Narrow" w:hAnsi="Arial Narrow"/>
          <w:sz w:val="22"/>
          <w:szCs w:val="22"/>
        </w:rPr>
        <w:t xml:space="preserve">art. 6 ust. 1 lit. f RODO - w celu realizacji prawnie uzasadnionych interesów administratora lub strony trzeciej oraz w celu realizacji przedmiotu Umowy. Prawnie uzasadnionym interesem Energa Kogeneracja jest m.in. ustalenie i dochodzenie roszczeń na podstawie przepisów prawa, stosowanie wewnętrznych procedur nadzoru zgodności z prawem, zapewnienia ochrony interesów i mienia Energa Kogeneracja, wywiązanie się z postanowień Umowy, zapewnienie realizacji uprawnień podmiotów dominujących w grupach kapitałowych. </w:t>
      </w:r>
    </w:p>
    <w:p w14:paraId="0800F1AF" w14:textId="77777777" w:rsidR="00781E2F" w:rsidRPr="0036213D" w:rsidRDefault="00781E2F" w:rsidP="00CF0B03">
      <w:pPr>
        <w:pStyle w:val="Default"/>
        <w:spacing w:after="120"/>
        <w:ind w:left="284" w:hanging="284"/>
        <w:jc w:val="both"/>
        <w:rPr>
          <w:rFonts w:ascii="Arial Narrow" w:hAnsi="Arial Narrow"/>
          <w:sz w:val="22"/>
          <w:szCs w:val="22"/>
        </w:rPr>
      </w:pPr>
      <w:r w:rsidRPr="0036213D">
        <w:rPr>
          <w:rFonts w:ascii="Arial Narrow" w:hAnsi="Arial Narrow"/>
          <w:sz w:val="22"/>
          <w:szCs w:val="22"/>
        </w:rPr>
        <w:lastRenderedPageBreak/>
        <w:t xml:space="preserve">6. </w:t>
      </w:r>
      <w:r>
        <w:rPr>
          <w:rFonts w:ascii="Arial Narrow" w:hAnsi="Arial Narrow"/>
          <w:sz w:val="22"/>
          <w:szCs w:val="22"/>
        </w:rPr>
        <w:tab/>
      </w:r>
      <w:r w:rsidRPr="0036213D">
        <w:rPr>
          <w:rFonts w:ascii="Arial Narrow" w:hAnsi="Arial Narrow"/>
          <w:sz w:val="22"/>
          <w:szCs w:val="22"/>
        </w:rPr>
        <w:t xml:space="preserve">Zakres danych osobowych przetwarzanych przez Energa Kogeneracja w związku z zawarciem, realizacją </w:t>
      </w:r>
      <w:r>
        <w:rPr>
          <w:rFonts w:ascii="Arial Narrow" w:hAnsi="Arial Narrow"/>
          <w:sz w:val="22"/>
          <w:szCs w:val="22"/>
        </w:rPr>
        <w:br/>
      </w:r>
      <w:r w:rsidRPr="0036213D">
        <w:rPr>
          <w:rFonts w:ascii="Arial Narrow" w:hAnsi="Arial Narrow"/>
          <w:sz w:val="22"/>
          <w:szCs w:val="22"/>
        </w:rPr>
        <w:t xml:space="preserve">i rozliczeniem Umowy: </w:t>
      </w:r>
    </w:p>
    <w:p w14:paraId="2744836B"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a. </w:t>
      </w:r>
      <w:r>
        <w:rPr>
          <w:rFonts w:ascii="Arial Narrow" w:hAnsi="Arial Narrow"/>
          <w:sz w:val="22"/>
          <w:szCs w:val="22"/>
        </w:rPr>
        <w:tab/>
      </w:r>
      <w:r w:rsidRPr="0036213D">
        <w:rPr>
          <w:rFonts w:ascii="Arial Narrow" w:hAnsi="Arial Narrow"/>
          <w:sz w:val="22"/>
          <w:szCs w:val="22"/>
        </w:rPr>
        <w:t xml:space="preserve">dane identyfikacyjne (imię i nazwisko): członków organów, przedstawicieli, pełnomocników oraz pracowników kontrahenta, wykonawcy, podwykonawców i innych osób wskazanych w dokumentach składanych w toku zawierania/realizacji Umowy lub w ramach współpracy biznesowej; </w:t>
      </w:r>
    </w:p>
    <w:p w14:paraId="0A72663B"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b. </w:t>
      </w:r>
      <w:r>
        <w:rPr>
          <w:rFonts w:ascii="Arial Narrow" w:hAnsi="Arial Narrow"/>
          <w:sz w:val="22"/>
          <w:szCs w:val="22"/>
        </w:rPr>
        <w:tab/>
      </w:r>
      <w:r w:rsidRPr="0036213D">
        <w:rPr>
          <w:rFonts w:ascii="Arial Narrow" w:hAnsi="Arial Narrow"/>
          <w:sz w:val="22"/>
          <w:szCs w:val="22"/>
        </w:rPr>
        <w:t xml:space="preserve">dane osób wymienionych w ppkt. a powyżej zawarte w ogólnie dostępnych bazach danych np. KRS lub Internecie; </w:t>
      </w:r>
    </w:p>
    <w:p w14:paraId="61C8AE69"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c. </w:t>
      </w:r>
      <w:r>
        <w:rPr>
          <w:rFonts w:ascii="Arial Narrow" w:hAnsi="Arial Narrow"/>
          <w:sz w:val="22"/>
          <w:szCs w:val="22"/>
        </w:rPr>
        <w:tab/>
      </w:r>
      <w:r w:rsidRPr="0036213D">
        <w:rPr>
          <w:rFonts w:ascii="Arial Narrow" w:hAnsi="Arial Narrow"/>
          <w:sz w:val="22"/>
          <w:szCs w:val="22"/>
        </w:rPr>
        <w:t xml:space="preserve">dane osób wymienionych w ppkt. a powyżej zawarte w zaświadczeniu z Krajowego Rejestru Karnego, jeżeli przedstawiciel/pełnomocnik Kontrahenta, na podstawie powszechnie obowiązujących przepisów prawa, zobowiązany jest do przedstawienia (złożenia) takiego zaświadczenia, </w:t>
      </w:r>
    </w:p>
    <w:p w14:paraId="6AD7EF33"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d. dane identyfikacyjne, w tym numer PESEL, lub adresowe pełnomocników Kontrahenta, wykonawcy </w:t>
      </w:r>
      <w:r>
        <w:rPr>
          <w:rFonts w:ascii="Arial Narrow" w:hAnsi="Arial Narrow"/>
          <w:sz w:val="22"/>
          <w:szCs w:val="22"/>
        </w:rPr>
        <w:br/>
      </w:r>
      <w:r w:rsidRPr="0036213D">
        <w:rPr>
          <w:rFonts w:ascii="Arial Narrow" w:hAnsi="Arial Narrow"/>
          <w:sz w:val="22"/>
          <w:szCs w:val="22"/>
        </w:rPr>
        <w:t xml:space="preserve">i podwykonawcy zawarte w treści pełnomocnictwa, </w:t>
      </w:r>
    </w:p>
    <w:p w14:paraId="7900576F"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e. </w:t>
      </w:r>
      <w:r>
        <w:rPr>
          <w:rFonts w:ascii="Arial Narrow" w:hAnsi="Arial Narrow"/>
          <w:sz w:val="22"/>
          <w:szCs w:val="22"/>
        </w:rPr>
        <w:tab/>
      </w:r>
      <w:r w:rsidRPr="0036213D">
        <w:rPr>
          <w:rFonts w:ascii="Arial Narrow" w:hAnsi="Arial Narrow"/>
          <w:sz w:val="22"/>
          <w:szCs w:val="22"/>
        </w:rPr>
        <w:t xml:space="preserve">dane teleadresowe (adres e-mail, służbowy numer telefonu wskazane do utrzymywania kontaktu, stanowisko lub pełniona funkcja) ww. osób, jeżeli jest to niezbędne do realizacji Umowy lub wynika </w:t>
      </w:r>
      <w:r>
        <w:rPr>
          <w:rFonts w:ascii="Arial Narrow" w:hAnsi="Arial Narrow"/>
          <w:sz w:val="22"/>
          <w:szCs w:val="22"/>
        </w:rPr>
        <w:br/>
      </w:r>
      <w:r w:rsidRPr="0036213D">
        <w:rPr>
          <w:rFonts w:ascii="Arial Narrow" w:hAnsi="Arial Narrow"/>
          <w:sz w:val="22"/>
          <w:szCs w:val="22"/>
        </w:rPr>
        <w:t xml:space="preserve">z zapisów Umowy, </w:t>
      </w:r>
    </w:p>
    <w:p w14:paraId="1D272A59" w14:textId="77777777" w:rsidR="00781E2F" w:rsidRPr="0036213D" w:rsidRDefault="00781E2F" w:rsidP="00CF0B03">
      <w:pPr>
        <w:pStyle w:val="Default"/>
        <w:spacing w:after="120"/>
        <w:ind w:left="568" w:hanging="284"/>
        <w:jc w:val="both"/>
        <w:rPr>
          <w:rFonts w:ascii="Arial Narrow" w:hAnsi="Arial Narrow"/>
          <w:sz w:val="22"/>
          <w:szCs w:val="22"/>
        </w:rPr>
      </w:pPr>
      <w:r w:rsidRPr="0036213D">
        <w:rPr>
          <w:rFonts w:ascii="Arial Narrow" w:hAnsi="Arial Narrow"/>
          <w:sz w:val="22"/>
          <w:szCs w:val="22"/>
        </w:rPr>
        <w:t xml:space="preserve">f. </w:t>
      </w:r>
      <w:r>
        <w:rPr>
          <w:rFonts w:ascii="Arial Narrow" w:hAnsi="Arial Narrow"/>
          <w:sz w:val="22"/>
          <w:szCs w:val="22"/>
        </w:rPr>
        <w:tab/>
      </w:r>
      <w:r w:rsidRPr="0036213D">
        <w:rPr>
          <w:rFonts w:ascii="Arial Narrow" w:hAnsi="Arial Narrow"/>
          <w:sz w:val="22"/>
          <w:szCs w:val="22"/>
        </w:rPr>
        <w:t xml:space="preserve">dane o uprawnieniach zawodowych i kwalifikacjach, odbytych szkoleniach oraz dane znajdujące się </w:t>
      </w:r>
      <w:r>
        <w:rPr>
          <w:rFonts w:ascii="Arial Narrow" w:hAnsi="Arial Narrow"/>
          <w:sz w:val="22"/>
          <w:szCs w:val="22"/>
        </w:rPr>
        <w:br/>
      </w:r>
      <w:r w:rsidRPr="0036213D">
        <w:rPr>
          <w:rFonts w:ascii="Arial Narrow" w:hAnsi="Arial Narrow"/>
          <w:sz w:val="22"/>
          <w:szCs w:val="22"/>
        </w:rPr>
        <w:t xml:space="preserve">w dokumentach potwierdzających posiadane uprawnienia/kwalifikacje, o ile z prowadzonej współpracy biznesowej/zawieraniem i realizacją Umowy wynika obowiązek podania tych danych. </w:t>
      </w:r>
    </w:p>
    <w:p w14:paraId="029056E7" w14:textId="77777777" w:rsidR="00781E2F" w:rsidRPr="0036213D" w:rsidRDefault="00781E2F" w:rsidP="00CF0B03">
      <w:pPr>
        <w:pStyle w:val="Default"/>
        <w:spacing w:after="120"/>
        <w:ind w:left="284" w:hanging="284"/>
        <w:jc w:val="both"/>
        <w:rPr>
          <w:rFonts w:ascii="Arial Narrow" w:hAnsi="Arial Narrow"/>
          <w:sz w:val="22"/>
          <w:szCs w:val="22"/>
        </w:rPr>
      </w:pPr>
      <w:r w:rsidRPr="0036213D">
        <w:rPr>
          <w:rFonts w:ascii="Arial Narrow" w:hAnsi="Arial Narrow"/>
          <w:sz w:val="22"/>
          <w:szCs w:val="22"/>
        </w:rPr>
        <w:t xml:space="preserve">7. </w:t>
      </w:r>
      <w:r>
        <w:rPr>
          <w:rFonts w:ascii="Arial Narrow" w:hAnsi="Arial Narrow"/>
          <w:sz w:val="22"/>
          <w:szCs w:val="22"/>
        </w:rPr>
        <w:tab/>
      </w:r>
      <w:r w:rsidRPr="0036213D">
        <w:rPr>
          <w:rFonts w:ascii="Arial Narrow" w:hAnsi="Arial Narrow"/>
          <w:sz w:val="22"/>
          <w:szCs w:val="22"/>
        </w:rPr>
        <w:t xml:space="preserve">Odbiorcami danych osobowych mogą zostać: </w:t>
      </w:r>
    </w:p>
    <w:p w14:paraId="766282BA"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a. </w:t>
      </w:r>
      <w:r>
        <w:rPr>
          <w:rFonts w:ascii="Arial Narrow" w:hAnsi="Arial Narrow"/>
          <w:sz w:val="22"/>
          <w:szCs w:val="22"/>
        </w:rPr>
        <w:tab/>
      </w:r>
      <w:r w:rsidRPr="0036213D">
        <w:rPr>
          <w:rFonts w:ascii="Arial Narrow" w:hAnsi="Arial Narrow"/>
          <w:sz w:val="22"/>
          <w:szCs w:val="22"/>
        </w:rPr>
        <w:t xml:space="preserve">organy i podmioty publiczne uprawnione do uzyskania danych na podstawie obowiązujących przepisów prawa, np. sądy, organy ścigania, instytucje państwowe, podmioty upoważnione do prowadzenia kontroli, gdy wystąpią z żądaniem udostępnienia danych w oparciu o stosowną podstawę prawną, </w:t>
      </w:r>
    </w:p>
    <w:p w14:paraId="3C3E1D39"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b. </w:t>
      </w:r>
      <w:r>
        <w:rPr>
          <w:rFonts w:ascii="Arial Narrow" w:hAnsi="Arial Narrow"/>
          <w:sz w:val="22"/>
          <w:szCs w:val="22"/>
        </w:rPr>
        <w:tab/>
      </w:r>
      <w:r w:rsidRPr="0036213D">
        <w:rPr>
          <w:rFonts w:ascii="Arial Narrow" w:hAnsi="Arial Narrow"/>
          <w:sz w:val="22"/>
          <w:szCs w:val="22"/>
        </w:rPr>
        <w:t xml:space="preserve">Orlen S.A. jako podmiot dominujący w Grupie Orlen oraz inne podmioty dominujące z Grupy Orlen, </w:t>
      </w:r>
      <w:r>
        <w:rPr>
          <w:rFonts w:ascii="Arial Narrow" w:hAnsi="Arial Narrow"/>
          <w:sz w:val="22"/>
          <w:szCs w:val="22"/>
        </w:rPr>
        <w:br/>
      </w:r>
      <w:r w:rsidRPr="0036213D">
        <w:rPr>
          <w:rFonts w:ascii="Arial Narrow" w:hAnsi="Arial Narrow"/>
          <w:sz w:val="22"/>
          <w:szCs w:val="22"/>
        </w:rPr>
        <w:t xml:space="preserve">w tym Energa S.A., w celu wykonywania posiadanych uprawnień, </w:t>
      </w:r>
    </w:p>
    <w:p w14:paraId="35F3E3A8"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c. </w:t>
      </w:r>
      <w:r>
        <w:rPr>
          <w:rFonts w:ascii="Arial Narrow" w:hAnsi="Arial Narrow"/>
          <w:sz w:val="22"/>
          <w:szCs w:val="22"/>
        </w:rPr>
        <w:tab/>
      </w:r>
      <w:r w:rsidRPr="0036213D">
        <w:rPr>
          <w:rFonts w:ascii="Arial Narrow" w:hAnsi="Arial Narrow"/>
          <w:sz w:val="22"/>
          <w:szCs w:val="22"/>
        </w:rPr>
        <w:t xml:space="preserve">uprawnione podmioty Grupy Orlen, w tym podmioty Grupy Energa, w celu wykonywania posiadanych uprawnień lub realizacji umów wiążących Energa Kogeneracja, </w:t>
      </w:r>
    </w:p>
    <w:p w14:paraId="6871769A"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d. </w:t>
      </w:r>
      <w:r>
        <w:rPr>
          <w:rFonts w:ascii="Arial Narrow" w:hAnsi="Arial Narrow"/>
          <w:sz w:val="22"/>
          <w:szCs w:val="22"/>
        </w:rPr>
        <w:tab/>
      </w:r>
      <w:r w:rsidRPr="0036213D">
        <w:rPr>
          <w:rFonts w:ascii="Arial Narrow" w:hAnsi="Arial Narrow"/>
          <w:sz w:val="22"/>
          <w:szCs w:val="22"/>
        </w:rPr>
        <w:t xml:space="preserve">audytorzy zewnętrzni, biegli rewidenci i doradcy podatkowi, </w:t>
      </w:r>
    </w:p>
    <w:p w14:paraId="63DFD23A"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e. </w:t>
      </w:r>
      <w:r>
        <w:rPr>
          <w:rFonts w:ascii="Arial Narrow" w:hAnsi="Arial Narrow"/>
          <w:sz w:val="22"/>
          <w:szCs w:val="22"/>
        </w:rPr>
        <w:tab/>
      </w:r>
      <w:r w:rsidRPr="0036213D">
        <w:rPr>
          <w:rFonts w:ascii="Arial Narrow" w:hAnsi="Arial Narrow"/>
          <w:sz w:val="22"/>
          <w:szCs w:val="22"/>
        </w:rPr>
        <w:t xml:space="preserve">podmioty świadczące usługi doradztwa prawnego oraz w zakresie spraw sądowych, </w:t>
      </w:r>
    </w:p>
    <w:p w14:paraId="1C90E492"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f. </w:t>
      </w:r>
      <w:r>
        <w:rPr>
          <w:rFonts w:ascii="Arial Narrow" w:hAnsi="Arial Narrow"/>
          <w:sz w:val="22"/>
          <w:szCs w:val="22"/>
        </w:rPr>
        <w:tab/>
      </w:r>
      <w:r w:rsidRPr="0036213D">
        <w:rPr>
          <w:rFonts w:ascii="Arial Narrow" w:hAnsi="Arial Narrow"/>
          <w:sz w:val="22"/>
          <w:szCs w:val="22"/>
        </w:rPr>
        <w:t xml:space="preserve">uprawnione instytucje finansowe np. banki realizujące transakcje, firmy ubezpieczeniowe, </w:t>
      </w:r>
    </w:p>
    <w:p w14:paraId="7D9D8549"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g. </w:t>
      </w:r>
      <w:r>
        <w:rPr>
          <w:rFonts w:ascii="Arial Narrow" w:hAnsi="Arial Narrow"/>
          <w:sz w:val="22"/>
          <w:szCs w:val="22"/>
        </w:rPr>
        <w:tab/>
      </w:r>
      <w:r w:rsidRPr="0036213D">
        <w:rPr>
          <w:rFonts w:ascii="Arial Narrow" w:hAnsi="Arial Narrow"/>
          <w:sz w:val="22"/>
          <w:szCs w:val="22"/>
        </w:rPr>
        <w:t xml:space="preserve">inni kontrahenci współpracujący z Energa Kogeneracja, jeżeli z zakresu współpracy biznesowej/Umowy wynika obowiązek przekazania im Pani/Pana danych osobowych, </w:t>
      </w:r>
    </w:p>
    <w:p w14:paraId="1F0F2FF7"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h. </w:t>
      </w:r>
      <w:r>
        <w:rPr>
          <w:rFonts w:ascii="Arial Narrow" w:hAnsi="Arial Narrow"/>
          <w:sz w:val="22"/>
          <w:szCs w:val="22"/>
        </w:rPr>
        <w:tab/>
      </w:r>
      <w:r w:rsidRPr="0036213D">
        <w:rPr>
          <w:rFonts w:ascii="Arial Narrow" w:hAnsi="Arial Narrow"/>
          <w:sz w:val="22"/>
          <w:szCs w:val="22"/>
        </w:rPr>
        <w:t xml:space="preserve">podmioty dostarczające korespondencję, </w:t>
      </w:r>
    </w:p>
    <w:p w14:paraId="24AFE6AE"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i. </w:t>
      </w:r>
      <w:r>
        <w:rPr>
          <w:rFonts w:ascii="Arial Narrow" w:hAnsi="Arial Narrow"/>
          <w:sz w:val="22"/>
          <w:szCs w:val="22"/>
        </w:rPr>
        <w:tab/>
      </w:r>
      <w:r w:rsidRPr="0036213D">
        <w:rPr>
          <w:rFonts w:ascii="Arial Narrow" w:hAnsi="Arial Narrow"/>
          <w:sz w:val="22"/>
          <w:szCs w:val="22"/>
        </w:rPr>
        <w:t xml:space="preserve">podmioty wykonujące usługi niszczenia i archiwizacji dokumentacji, </w:t>
      </w:r>
    </w:p>
    <w:p w14:paraId="0B3173C9"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j. </w:t>
      </w:r>
      <w:r>
        <w:rPr>
          <w:rFonts w:ascii="Arial Narrow" w:hAnsi="Arial Narrow"/>
          <w:sz w:val="22"/>
          <w:szCs w:val="22"/>
        </w:rPr>
        <w:tab/>
      </w:r>
      <w:r w:rsidRPr="0036213D">
        <w:rPr>
          <w:rFonts w:ascii="Arial Narrow" w:hAnsi="Arial Narrow"/>
          <w:sz w:val="22"/>
          <w:szCs w:val="22"/>
        </w:rPr>
        <w:t xml:space="preserve">podmioty świadczące usługi serwisu i obsługi technicznej urządzeń wykorzystywanych przez Energa Kogeneracja, </w:t>
      </w:r>
    </w:p>
    <w:p w14:paraId="03339FF1" w14:textId="77777777" w:rsidR="00781E2F" w:rsidRPr="0036213D" w:rsidRDefault="00781E2F" w:rsidP="00CF0B03">
      <w:pPr>
        <w:pStyle w:val="Default"/>
        <w:spacing w:after="120"/>
        <w:ind w:left="568" w:hanging="284"/>
        <w:jc w:val="both"/>
        <w:rPr>
          <w:rFonts w:ascii="Arial Narrow" w:hAnsi="Arial Narrow"/>
          <w:sz w:val="22"/>
          <w:szCs w:val="22"/>
        </w:rPr>
      </w:pPr>
      <w:r w:rsidRPr="0036213D">
        <w:rPr>
          <w:rFonts w:ascii="Arial Narrow" w:hAnsi="Arial Narrow"/>
          <w:sz w:val="22"/>
          <w:szCs w:val="22"/>
        </w:rPr>
        <w:t xml:space="preserve">k. </w:t>
      </w:r>
      <w:r>
        <w:rPr>
          <w:rFonts w:ascii="Arial Narrow" w:hAnsi="Arial Narrow"/>
          <w:sz w:val="22"/>
          <w:szCs w:val="22"/>
        </w:rPr>
        <w:tab/>
      </w:r>
      <w:r w:rsidRPr="0036213D">
        <w:rPr>
          <w:rFonts w:ascii="Arial Narrow" w:hAnsi="Arial Narrow"/>
          <w:sz w:val="22"/>
          <w:szCs w:val="22"/>
        </w:rPr>
        <w:t xml:space="preserve">podmioty świadczące usługi informatyczne w zakresie wsparcia i utrzymania systemów wykorzystywanych do przetwarzania danych osobowych przez Energa Kogeneracja, w tym poczty elektronicznej. </w:t>
      </w:r>
    </w:p>
    <w:p w14:paraId="6E8BA3AF" w14:textId="77777777" w:rsidR="00781E2F" w:rsidRPr="0036213D" w:rsidRDefault="00781E2F" w:rsidP="00CF0B03">
      <w:pPr>
        <w:pStyle w:val="Default"/>
        <w:ind w:left="284" w:hanging="284"/>
        <w:jc w:val="both"/>
        <w:rPr>
          <w:rFonts w:ascii="Arial Narrow" w:hAnsi="Arial Narrow"/>
          <w:sz w:val="22"/>
          <w:szCs w:val="22"/>
        </w:rPr>
      </w:pPr>
      <w:r w:rsidRPr="0036213D">
        <w:rPr>
          <w:rFonts w:ascii="Arial Narrow" w:hAnsi="Arial Narrow"/>
          <w:sz w:val="22"/>
          <w:szCs w:val="22"/>
        </w:rPr>
        <w:t xml:space="preserve">8. </w:t>
      </w:r>
      <w:r>
        <w:rPr>
          <w:rFonts w:ascii="Arial Narrow" w:hAnsi="Arial Narrow"/>
          <w:sz w:val="22"/>
          <w:szCs w:val="22"/>
        </w:rPr>
        <w:tab/>
      </w:r>
      <w:r w:rsidRPr="0036213D">
        <w:rPr>
          <w:rFonts w:ascii="Arial Narrow" w:hAnsi="Arial Narrow"/>
          <w:sz w:val="22"/>
          <w:szCs w:val="22"/>
        </w:rPr>
        <w:t xml:space="preserve">Energa Kogeneracja może powierzyć dane osobowe dostawcom usług lub produktów działającym na jego rzecz na podstawie umów powierzenia przetwarzania danych osobowych, wymagając od takich podmiotów wykonywania czynności na udokumentowane polecenie Energa Kogeneracja, pod warunkiem zachowania poufności i zapewnienia ochrony prywatności oraz bezpieczeństwa powierzonych danych osobowych na poziomie nie niższym niż w Energa Kogeneracja. </w:t>
      </w:r>
    </w:p>
    <w:p w14:paraId="7E13672F" w14:textId="77777777" w:rsidR="00781E2F" w:rsidRPr="0036213D" w:rsidRDefault="00781E2F" w:rsidP="00CF0B03">
      <w:pPr>
        <w:pStyle w:val="Default"/>
        <w:ind w:left="284" w:hanging="284"/>
        <w:jc w:val="both"/>
        <w:rPr>
          <w:rFonts w:ascii="Arial Narrow" w:hAnsi="Arial Narrow"/>
          <w:sz w:val="22"/>
          <w:szCs w:val="22"/>
        </w:rPr>
      </w:pPr>
      <w:r w:rsidRPr="0036213D">
        <w:rPr>
          <w:rFonts w:ascii="Arial Narrow" w:hAnsi="Arial Narrow"/>
          <w:sz w:val="22"/>
          <w:szCs w:val="22"/>
        </w:rPr>
        <w:t xml:space="preserve">9. </w:t>
      </w:r>
      <w:r>
        <w:rPr>
          <w:rFonts w:ascii="Arial Narrow" w:hAnsi="Arial Narrow"/>
          <w:sz w:val="22"/>
          <w:szCs w:val="22"/>
        </w:rPr>
        <w:tab/>
      </w:r>
      <w:r w:rsidRPr="0036213D">
        <w:rPr>
          <w:rFonts w:ascii="Arial Narrow" w:hAnsi="Arial Narrow"/>
          <w:sz w:val="22"/>
          <w:szCs w:val="22"/>
        </w:rPr>
        <w:t xml:space="preserve">Dane osobowe nie będą przekazywane do państwa trzecich. </w:t>
      </w:r>
    </w:p>
    <w:p w14:paraId="496A7B85" w14:textId="77777777" w:rsidR="00781E2F" w:rsidRPr="0036213D" w:rsidRDefault="00781E2F" w:rsidP="00CF0B03">
      <w:pPr>
        <w:pStyle w:val="Default"/>
        <w:ind w:left="284" w:hanging="284"/>
        <w:jc w:val="both"/>
        <w:rPr>
          <w:rFonts w:ascii="Arial Narrow" w:hAnsi="Arial Narrow"/>
          <w:sz w:val="22"/>
          <w:szCs w:val="22"/>
        </w:rPr>
      </w:pPr>
      <w:r w:rsidRPr="0036213D">
        <w:rPr>
          <w:rFonts w:ascii="Arial Narrow" w:hAnsi="Arial Narrow"/>
          <w:sz w:val="22"/>
          <w:szCs w:val="22"/>
        </w:rPr>
        <w:t>10.</w:t>
      </w:r>
      <w:r>
        <w:rPr>
          <w:rFonts w:ascii="Arial Narrow" w:hAnsi="Arial Narrow"/>
          <w:sz w:val="22"/>
          <w:szCs w:val="22"/>
        </w:rPr>
        <w:tab/>
      </w:r>
      <w:r w:rsidRPr="0036213D">
        <w:rPr>
          <w:rFonts w:ascii="Arial Narrow" w:hAnsi="Arial Narrow"/>
          <w:sz w:val="22"/>
          <w:szCs w:val="22"/>
        </w:rPr>
        <w:t xml:space="preserve">Dane osobowe będą przetwarzane przez okres niezbędny do realizacji celów przetwarzania wskazanych </w:t>
      </w:r>
      <w:r>
        <w:rPr>
          <w:rFonts w:ascii="Arial Narrow" w:hAnsi="Arial Narrow"/>
          <w:sz w:val="22"/>
          <w:szCs w:val="22"/>
        </w:rPr>
        <w:br/>
      </w:r>
      <w:r w:rsidRPr="0036213D">
        <w:rPr>
          <w:rFonts w:ascii="Arial Narrow" w:hAnsi="Arial Narrow"/>
          <w:sz w:val="22"/>
          <w:szCs w:val="22"/>
        </w:rPr>
        <w:t xml:space="preserve">w pkt. 4 lub do chwili pozytywnego rozpatrzenia wniesionego przez Panią/Pana sprzeciwu wobec przetwarzania danych. </w:t>
      </w:r>
    </w:p>
    <w:p w14:paraId="15118A7D" w14:textId="77777777" w:rsidR="00781E2F" w:rsidRPr="0036213D" w:rsidRDefault="00781E2F" w:rsidP="00CF0B03">
      <w:pPr>
        <w:pStyle w:val="Default"/>
        <w:spacing w:after="120"/>
        <w:ind w:left="284" w:hanging="284"/>
        <w:jc w:val="both"/>
        <w:rPr>
          <w:rFonts w:ascii="Arial Narrow" w:hAnsi="Arial Narrow"/>
          <w:sz w:val="22"/>
          <w:szCs w:val="22"/>
        </w:rPr>
      </w:pPr>
      <w:r w:rsidRPr="0036213D">
        <w:rPr>
          <w:rFonts w:ascii="Arial Narrow" w:hAnsi="Arial Narrow"/>
          <w:sz w:val="22"/>
          <w:szCs w:val="22"/>
        </w:rPr>
        <w:t>11.</w:t>
      </w:r>
      <w:r>
        <w:rPr>
          <w:rFonts w:ascii="Arial Narrow" w:hAnsi="Arial Narrow"/>
          <w:sz w:val="22"/>
          <w:szCs w:val="22"/>
        </w:rPr>
        <w:tab/>
      </w:r>
      <w:r w:rsidRPr="0036213D">
        <w:rPr>
          <w:rFonts w:ascii="Arial Narrow" w:hAnsi="Arial Narrow"/>
          <w:sz w:val="22"/>
          <w:szCs w:val="22"/>
        </w:rPr>
        <w:t xml:space="preserve">Okres, przez który dane osobowe będą przetwarzane wyznaczany będzie m.in. w oparciu o następujące kryteria: </w:t>
      </w:r>
    </w:p>
    <w:p w14:paraId="5CFAA9D6"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a. </w:t>
      </w:r>
      <w:r>
        <w:rPr>
          <w:rFonts w:ascii="Arial Narrow" w:hAnsi="Arial Narrow"/>
          <w:sz w:val="22"/>
          <w:szCs w:val="22"/>
        </w:rPr>
        <w:tab/>
      </w:r>
      <w:r w:rsidRPr="0036213D">
        <w:rPr>
          <w:rFonts w:ascii="Arial Narrow" w:hAnsi="Arial Narrow"/>
          <w:sz w:val="22"/>
          <w:szCs w:val="22"/>
        </w:rPr>
        <w:t xml:space="preserve">czas niezbędny do utrzymywania z Panią/Panem kontaktów służbowych związanych z zawarciem </w:t>
      </w:r>
      <w:r>
        <w:rPr>
          <w:rFonts w:ascii="Arial Narrow" w:hAnsi="Arial Narrow"/>
          <w:sz w:val="22"/>
          <w:szCs w:val="22"/>
        </w:rPr>
        <w:br/>
      </w:r>
      <w:r w:rsidRPr="0036213D">
        <w:rPr>
          <w:rFonts w:ascii="Arial Narrow" w:hAnsi="Arial Narrow"/>
          <w:sz w:val="22"/>
          <w:szCs w:val="22"/>
        </w:rPr>
        <w:t xml:space="preserve">i realizacją Umowy, </w:t>
      </w:r>
    </w:p>
    <w:p w14:paraId="17525B13"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b. </w:t>
      </w:r>
      <w:r>
        <w:rPr>
          <w:rFonts w:ascii="Arial Narrow" w:hAnsi="Arial Narrow"/>
          <w:sz w:val="22"/>
          <w:szCs w:val="22"/>
        </w:rPr>
        <w:tab/>
      </w:r>
      <w:r w:rsidRPr="0036213D">
        <w:rPr>
          <w:rFonts w:ascii="Arial Narrow" w:hAnsi="Arial Narrow"/>
          <w:sz w:val="22"/>
          <w:szCs w:val="22"/>
        </w:rPr>
        <w:t xml:space="preserve">termin realizacji i rozliczenia Umowy, </w:t>
      </w:r>
    </w:p>
    <w:p w14:paraId="4D7CA3B2"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c. </w:t>
      </w:r>
      <w:r>
        <w:rPr>
          <w:rFonts w:ascii="Arial Narrow" w:hAnsi="Arial Narrow"/>
          <w:sz w:val="22"/>
          <w:szCs w:val="22"/>
        </w:rPr>
        <w:tab/>
      </w:r>
      <w:r w:rsidRPr="0036213D">
        <w:rPr>
          <w:rFonts w:ascii="Arial Narrow" w:hAnsi="Arial Narrow"/>
          <w:sz w:val="22"/>
          <w:szCs w:val="22"/>
        </w:rPr>
        <w:t xml:space="preserve">okres archiwizacji dokumentacji dotyczącej realizacji Umowy, </w:t>
      </w:r>
    </w:p>
    <w:p w14:paraId="41A0BB8E"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d. </w:t>
      </w:r>
      <w:r>
        <w:rPr>
          <w:rFonts w:ascii="Arial Narrow" w:hAnsi="Arial Narrow"/>
          <w:sz w:val="22"/>
          <w:szCs w:val="22"/>
        </w:rPr>
        <w:tab/>
      </w:r>
      <w:r w:rsidRPr="0036213D">
        <w:rPr>
          <w:rFonts w:ascii="Arial Narrow" w:hAnsi="Arial Narrow"/>
          <w:sz w:val="22"/>
          <w:szCs w:val="22"/>
        </w:rPr>
        <w:t xml:space="preserve">czas niezbędny do wypełnienia obowiązków prawnych ciążących na Energa Kogeneracja, </w:t>
      </w:r>
    </w:p>
    <w:p w14:paraId="4E4812E6" w14:textId="77777777" w:rsidR="00781E2F" w:rsidRPr="0036213D" w:rsidRDefault="00781E2F" w:rsidP="00CF0B03">
      <w:pPr>
        <w:pStyle w:val="Default"/>
        <w:spacing w:after="120"/>
        <w:ind w:left="568" w:hanging="284"/>
        <w:jc w:val="both"/>
        <w:rPr>
          <w:rFonts w:ascii="Arial Narrow" w:hAnsi="Arial Narrow"/>
          <w:sz w:val="22"/>
          <w:szCs w:val="22"/>
        </w:rPr>
      </w:pPr>
      <w:r w:rsidRPr="0036213D">
        <w:rPr>
          <w:rFonts w:ascii="Arial Narrow" w:hAnsi="Arial Narrow"/>
          <w:sz w:val="22"/>
          <w:szCs w:val="22"/>
        </w:rPr>
        <w:t xml:space="preserve">e. </w:t>
      </w:r>
      <w:r>
        <w:rPr>
          <w:rFonts w:ascii="Arial Narrow" w:hAnsi="Arial Narrow"/>
          <w:sz w:val="22"/>
          <w:szCs w:val="22"/>
        </w:rPr>
        <w:tab/>
      </w:r>
      <w:r w:rsidRPr="0036213D">
        <w:rPr>
          <w:rFonts w:ascii="Arial Narrow" w:hAnsi="Arial Narrow"/>
          <w:sz w:val="22"/>
          <w:szCs w:val="22"/>
        </w:rPr>
        <w:t xml:space="preserve">czas niezbędny do ustalenia, dochodzenia lub obrony roszczeń wynikających z przepisów prawa. </w:t>
      </w:r>
    </w:p>
    <w:p w14:paraId="3E09D301" w14:textId="77777777" w:rsidR="00781E2F" w:rsidRPr="0036213D" w:rsidRDefault="00781E2F" w:rsidP="00CF0B03">
      <w:pPr>
        <w:pStyle w:val="Default"/>
        <w:ind w:left="284" w:hanging="284"/>
        <w:jc w:val="both"/>
        <w:rPr>
          <w:rFonts w:ascii="Arial Narrow" w:hAnsi="Arial Narrow"/>
          <w:sz w:val="22"/>
          <w:szCs w:val="22"/>
        </w:rPr>
      </w:pPr>
      <w:r w:rsidRPr="0036213D">
        <w:rPr>
          <w:rFonts w:ascii="Arial Narrow" w:hAnsi="Arial Narrow"/>
          <w:sz w:val="22"/>
          <w:szCs w:val="22"/>
        </w:rPr>
        <w:t>12.</w:t>
      </w:r>
      <w:r>
        <w:rPr>
          <w:rFonts w:ascii="Arial Narrow" w:hAnsi="Arial Narrow"/>
          <w:sz w:val="22"/>
          <w:szCs w:val="22"/>
        </w:rPr>
        <w:tab/>
      </w:r>
      <w:r w:rsidRPr="0036213D">
        <w:rPr>
          <w:rFonts w:ascii="Arial Narrow" w:hAnsi="Arial Narrow"/>
          <w:sz w:val="22"/>
          <w:szCs w:val="22"/>
        </w:rPr>
        <w:t xml:space="preserve">Przetwarzanie danych osobowych nie będzie wykorzystywane do podejmowania decyzji dotyczących Pani/Pana w sposób zautomatyzowany. </w:t>
      </w:r>
    </w:p>
    <w:p w14:paraId="19F091DA" w14:textId="77777777" w:rsidR="00781E2F" w:rsidRPr="0036213D" w:rsidRDefault="00781E2F" w:rsidP="00CF0B03">
      <w:pPr>
        <w:pStyle w:val="Default"/>
        <w:ind w:left="284" w:hanging="284"/>
        <w:jc w:val="both"/>
        <w:rPr>
          <w:rFonts w:ascii="Arial Narrow" w:hAnsi="Arial Narrow"/>
          <w:sz w:val="22"/>
          <w:szCs w:val="22"/>
        </w:rPr>
      </w:pPr>
      <w:r w:rsidRPr="0036213D">
        <w:rPr>
          <w:rFonts w:ascii="Arial Narrow" w:hAnsi="Arial Narrow"/>
          <w:sz w:val="22"/>
          <w:szCs w:val="22"/>
        </w:rPr>
        <w:t>13.</w:t>
      </w:r>
      <w:r>
        <w:rPr>
          <w:rFonts w:ascii="Arial Narrow" w:hAnsi="Arial Narrow"/>
          <w:sz w:val="22"/>
          <w:szCs w:val="22"/>
        </w:rPr>
        <w:tab/>
      </w:r>
      <w:r w:rsidRPr="0036213D">
        <w:rPr>
          <w:rFonts w:ascii="Arial Narrow" w:hAnsi="Arial Narrow"/>
          <w:sz w:val="22"/>
          <w:szCs w:val="22"/>
        </w:rPr>
        <w:t xml:space="preserve">Jeżeli dane osobowe pozyskujemy bezpośrednio od Pani/Pana to informujemy, że podanie danych jest dobrowolne ale niezbędne do realizacji przedsięwzięć biznesowych/zawarcia i realizacji Umowy. </w:t>
      </w:r>
    </w:p>
    <w:p w14:paraId="3D180C6C" w14:textId="77777777" w:rsidR="00781E2F" w:rsidRPr="0036213D" w:rsidRDefault="00781E2F" w:rsidP="00CF0B03">
      <w:pPr>
        <w:pStyle w:val="Default"/>
        <w:spacing w:after="120"/>
        <w:ind w:left="284" w:hanging="284"/>
        <w:jc w:val="both"/>
        <w:rPr>
          <w:rFonts w:ascii="Arial Narrow" w:hAnsi="Arial Narrow"/>
          <w:sz w:val="22"/>
          <w:szCs w:val="22"/>
        </w:rPr>
      </w:pPr>
      <w:r w:rsidRPr="0036213D">
        <w:rPr>
          <w:rFonts w:ascii="Arial Narrow" w:hAnsi="Arial Narrow"/>
          <w:sz w:val="22"/>
          <w:szCs w:val="22"/>
        </w:rPr>
        <w:lastRenderedPageBreak/>
        <w:t xml:space="preserve">14. Osoba, której dotyczą dane posiada prawo do: </w:t>
      </w:r>
    </w:p>
    <w:p w14:paraId="5EA155DD"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a. </w:t>
      </w:r>
      <w:r>
        <w:rPr>
          <w:rFonts w:ascii="Arial Narrow" w:hAnsi="Arial Narrow"/>
          <w:sz w:val="22"/>
          <w:szCs w:val="22"/>
        </w:rPr>
        <w:tab/>
      </w:r>
      <w:r w:rsidRPr="0036213D">
        <w:rPr>
          <w:rFonts w:ascii="Arial Narrow" w:hAnsi="Arial Narrow"/>
          <w:sz w:val="22"/>
          <w:szCs w:val="22"/>
        </w:rPr>
        <w:t xml:space="preserve">dostępu do danych osobowych jej dotyczących i żądania ich kopii, z uwzględnieniem faktu, że Energa Kogeneracja może żądać od osoby, której dane dotyczą, wskazania dodatkowych informacji mających na celu sprecyzowanie żądania, </w:t>
      </w:r>
    </w:p>
    <w:p w14:paraId="6E67D5D3"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b.</w:t>
      </w:r>
      <w:r>
        <w:rPr>
          <w:rFonts w:ascii="Arial Narrow" w:hAnsi="Arial Narrow"/>
          <w:sz w:val="22"/>
          <w:szCs w:val="22"/>
        </w:rPr>
        <w:tab/>
      </w:r>
      <w:r w:rsidRPr="0036213D">
        <w:rPr>
          <w:rFonts w:ascii="Arial Narrow" w:hAnsi="Arial Narrow"/>
          <w:sz w:val="22"/>
          <w:szCs w:val="22"/>
        </w:rPr>
        <w:t xml:space="preserve">sprostowania lub uzupełnienia jej danych osobowych, </w:t>
      </w:r>
    </w:p>
    <w:p w14:paraId="2082F7FD"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c. </w:t>
      </w:r>
      <w:r>
        <w:rPr>
          <w:rFonts w:ascii="Arial Narrow" w:hAnsi="Arial Narrow"/>
          <w:sz w:val="22"/>
          <w:szCs w:val="22"/>
        </w:rPr>
        <w:tab/>
      </w:r>
      <w:r w:rsidRPr="0036213D">
        <w:rPr>
          <w:rFonts w:ascii="Arial Narrow" w:hAnsi="Arial Narrow"/>
          <w:sz w:val="22"/>
          <w:szCs w:val="22"/>
        </w:rPr>
        <w:t xml:space="preserve">żądania od Energa Kogeneracja ograniczenia przetwarzania danych osobowych, przy czym przepisy odrębne mogą wyłączyć możliwość skorzystania z tego prawa, w tym m.in. w przypadkach,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5B7073F5" w14:textId="77777777" w:rsidR="00781E2F" w:rsidRPr="0036213D" w:rsidRDefault="00781E2F" w:rsidP="00CF0B03">
      <w:pPr>
        <w:pStyle w:val="Default"/>
        <w:ind w:left="568" w:hanging="284"/>
        <w:jc w:val="both"/>
        <w:rPr>
          <w:rFonts w:ascii="Arial Narrow" w:hAnsi="Arial Narrow"/>
          <w:sz w:val="22"/>
          <w:szCs w:val="22"/>
        </w:rPr>
      </w:pPr>
      <w:r w:rsidRPr="0036213D">
        <w:rPr>
          <w:rFonts w:ascii="Arial Narrow" w:hAnsi="Arial Narrow"/>
          <w:sz w:val="22"/>
          <w:szCs w:val="22"/>
        </w:rPr>
        <w:t xml:space="preserve">d. </w:t>
      </w:r>
      <w:r>
        <w:rPr>
          <w:rFonts w:ascii="Arial Narrow" w:hAnsi="Arial Narrow"/>
          <w:sz w:val="22"/>
          <w:szCs w:val="22"/>
        </w:rPr>
        <w:tab/>
      </w:r>
      <w:r w:rsidRPr="0036213D">
        <w:rPr>
          <w:rFonts w:ascii="Arial Narrow" w:hAnsi="Arial Narrow"/>
          <w:sz w:val="22"/>
          <w:szCs w:val="22"/>
        </w:rPr>
        <w:t xml:space="preserve">usunięcia danych osobowych, jeżeli nie następują przesłanki wyłączające, wskazane w art. 17 ust. 3 RODO, </w:t>
      </w:r>
    </w:p>
    <w:p w14:paraId="041D700C" w14:textId="77777777" w:rsidR="00781E2F" w:rsidRPr="0036213D" w:rsidRDefault="00781E2F" w:rsidP="00CF0B03">
      <w:pPr>
        <w:pStyle w:val="Default"/>
        <w:spacing w:after="120"/>
        <w:ind w:left="568" w:hanging="284"/>
        <w:jc w:val="both"/>
        <w:rPr>
          <w:rFonts w:ascii="Arial Narrow" w:hAnsi="Arial Narrow"/>
          <w:sz w:val="22"/>
          <w:szCs w:val="22"/>
        </w:rPr>
      </w:pPr>
      <w:r w:rsidRPr="0036213D">
        <w:rPr>
          <w:rFonts w:ascii="Arial Narrow" w:hAnsi="Arial Narrow"/>
          <w:sz w:val="22"/>
          <w:szCs w:val="22"/>
        </w:rPr>
        <w:t xml:space="preserve">e. </w:t>
      </w:r>
      <w:r>
        <w:rPr>
          <w:rFonts w:ascii="Arial Narrow" w:hAnsi="Arial Narrow"/>
          <w:sz w:val="22"/>
          <w:szCs w:val="22"/>
        </w:rPr>
        <w:tab/>
      </w:r>
      <w:r w:rsidRPr="0036213D">
        <w:rPr>
          <w:rFonts w:ascii="Arial Narrow" w:hAnsi="Arial Narrow"/>
          <w:sz w:val="22"/>
          <w:szCs w:val="22"/>
        </w:rPr>
        <w:t xml:space="preserve">złożenia sprzeciwu wobec przetwarzania danych osobowych. </w:t>
      </w:r>
    </w:p>
    <w:p w14:paraId="7860415D" w14:textId="77777777" w:rsidR="00781E2F" w:rsidRPr="0036213D" w:rsidRDefault="00781E2F" w:rsidP="00CF0B03">
      <w:pPr>
        <w:pStyle w:val="Default"/>
        <w:spacing w:after="120"/>
        <w:jc w:val="both"/>
        <w:rPr>
          <w:rFonts w:ascii="Arial Narrow" w:hAnsi="Arial Narrow"/>
          <w:sz w:val="22"/>
          <w:szCs w:val="22"/>
        </w:rPr>
      </w:pPr>
      <w:r w:rsidRPr="0036213D">
        <w:rPr>
          <w:rFonts w:ascii="Arial Narrow" w:hAnsi="Arial Narrow"/>
          <w:sz w:val="22"/>
          <w:szCs w:val="22"/>
        </w:rPr>
        <w:t xml:space="preserve">Z uprawnień mogą Państwo skorzystać kontaktując się pisemnie lub e-mail z Energa Kogeneracja lub IOD. </w:t>
      </w:r>
    </w:p>
    <w:p w14:paraId="1FB89827" w14:textId="77777777" w:rsidR="00781E2F" w:rsidRPr="0036213D" w:rsidRDefault="00781E2F" w:rsidP="00CF0B03">
      <w:pPr>
        <w:pStyle w:val="Default"/>
        <w:jc w:val="both"/>
        <w:rPr>
          <w:rFonts w:ascii="Arial Narrow" w:hAnsi="Arial Narrow"/>
          <w:sz w:val="22"/>
          <w:szCs w:val="22"/>
        </w:rPr>
      </w:pPr>
      <w:r w:rsidRPr="0036213D">
        <w:rPr>
          <w:rFonts w:ascii="Arial Narrow" w:hAnsi="Arial Narrow"/>
          <w:sz w:val="22"/>
          <w:szCs w:val="22"/>
        </w:rPr>
        <w:t xml:space="preserve">Przysługuje Pani/Panu prawo wniesienia skargi do Prezesa Urzędu Ochrony Danych Osobowych, na przetwarzanie przez Energa Kogeneracja Pani/Pana danych osobowych, na adres: Urząd Ochrony Danych Osobowych, ul. Stawki 2, 00-193 Warszawa lub formie elektronicznej. Szczegółowe informacje dotyczące składania skarg są dostępne na stronie internetowej urzędu </w:t>
      </w:r>
      <w:r w:rsidRPr="00EE19FC">
        <w:rPr>
          <w:rFonts w:ascii="Arial Narrow" w:hAnsi="Arial Narrow"/>
          <w:color w:val="0070C0"/>
          <w:sz w:val="22"/>
          <w:szCs w:val="22"/>
          <w:u w:val="single"/>
        </w:rPr>
        <w:t>www.uodo.gov.pl</w:t>
      </w:r>
      <w:r w:rsidRPr="00EE19FC">
        <w:rPr>
          <w:rFonts w:ascii="Arial Narrow" w:hAnsi="Arial Narrow"/>
          <w:color w:val="0070C0"/>
          <w:sz w:val="22"/>
          <w:szCs w:val="22"/>
        </w:rPr>
        <w:t xml:space="preserve"> </w:t>
      </w:r>
      <w:r w:rsidRPr="0036213D">
        <w:rPr>
          <w:rFonts w:ascii="Arial Narrow" w:hAnsi="Arial Narrow"/>
          <w:sz w:val="22"/>
          <w:szCs w:val="22"/>
        </w:rPr>
        <w:t>w zakładce „</w:t>
      </w:r>
      <w:r>
        <w:rPr>
          <w:rFonts w:ascii="Arial Narrow" w:hAnsi="Arial Narrow"/>
          <w:sz w:val="22"/>
          <w:szCs w:val="22"/>
        </w:rPr>
        <w:t>Dla obywatela</w:t>
      </w:r>
      <w:r w:rsidRPr="0036213D">
        <w:rPr>
          <w:rFonts w:ascii="Arial Narrow" w:hAnsi="Arial Narrow"/>
          <w:sz w:val="22"/>
          <w:szCs w:val="22"/>
        </w:rPr>
        <w:t>”.</w:t>
      </w:r>
    </w:p>
    <w:p w14:paraId="1D57C1F6" w14:textId="77777777" w:rsidR="00781E2F" w:rsidRDefault="00781E2F" w:rsidP="00CF0B03">
      <w:pPr>
        <w:suppressAutoHyphens w:val="0"/>
        <w:rPr>
          <w:rFonts w:ascii="Arial Narrow" w:hAnsi="Arial Narrow" w:cs="Arial"/>
          <w:b/>
          <w:sz w:val="22"/>
          <w:szCs w:val="22"/>
        </w:rPr>
      </w:pPr>
    </w:p>
    <w:p w14:paraId="700114DD" w14:textId="77777777" w:rsidR="00781E2F" w:rsidRDefault="00781E2F" w:rsidP="00CF0B03">
      <w:pPr>
        <w:suppressAutoHyphens w:val="0"/>
        <w:rPr>
          <w:rFonts w:ascii="Arial Narrow" w:hAnsi="Arial Narrow" w:cs="Arial"/>
          <w:b/>
          <w:sz w:val="22"/>
          <w:szCs w:val="22"/>
        </w:rPr>
      </w:pPr>
    </w:p>
    <w:p w14:paraId="6589FAA9" w14:textId="77777777" w:rsidR="00781E2F" w:rsidRDefault="00781E2F" w:rsidP="00CF0B03">
      <w:pPr>
        <w:suppressAutoHyphens w:val="0"/>
        <w:rPr>
          <w:rFonts w:ascii="Arial Narrow" w:hAnsi="Arial Narrow" w:cs="Arial"/>
          <w:b/>
          <w:sz w:val="22"/>
          <w:szCs w:val="22"/>
        </w:rPr>
      </w:pPr>
    </w:p>
    <w:p w14:paraId="158F9200" w14:textId="77777777" w:rsidR="00781E2F" w:rsidRDefault="00781E2F" w:rsidP="00CF0B03">
      <w:pPr>
        <w:suppressAutoHyphens w:val="0"/>
        <w:rPr>
          <w:rFonts w:ascii="Arial Narrow" w:hAnsi="Arial Narrow" w:cs="Arial"/>
          <w:b/>
          <w:sz w:val="22"/>
          <w:szCs w:val="22"/>
        </w:rPr>
      </w:pPr>
    </w:p>
    <w:p w14:paraId="5A80F1AA" w14:textId="77777777" w:rsidR="002957FD" w:rsidRDefault="002957FD" w:rsidP="00CF0B03">
      <w:pPr>
        <w:suppressAutoHyphens w:val="0"/>
        <w:jc w:val="right"/>
        <w:rPr>
          <w:rFonts w:ascii="Arial Narrow" w:hAnsi="Arial Narrow" w:cs="Arial"/>
          <w:b/>
          <w:sz w:val="22"/>
          <w:szCs w:val="22"/>
        </w:rPr>
      </w:pPr>
      <w:r>
        <w:rPr>
          <w:rFonts w:ascii="Arial Narrow" w:hAnsi="Arial Narrow" w:cs="Arial"/>
          <w:b/>
          <w:sz w:val="22"/>
          <w:szCs w:val="22"/>
        </w:rPr>
        <w:br w:type="page"/>
      </w:r>
    </w:p>
    <w:p w14:paraId="0E042AA9" w14:textId="1AC3898F" w:rsidR="00781E2F" w:rsidRDefault="00781E2F" w:rsidP="00CF0B03">
      <w:pPr>
        <w:suppressAutoHyphens w:val="0"/>
        <w:jc w:val="right"/>
        <w:rPr>
          <w:rFonts w:ascii="Arial Narrow" w:hAnsi="Arial Narrow" w:cs="Arial"/>
          <w:b/>
          <w:sz w:val="22"/>
          <w:szCs w:val="22"/>
        </w:rPr>
      </w:pPr>
      <w:r>
        <w:rPr>
          <w:rFonts w:ascii="Arial Narrow" w:hAnsi="Arial Narrow" w:cs="Arial"/>
          <w:b/>
          <w:sz w:val="22"/>
          <w:szCs w:val="22"/>
        </w:rPr>
        <w:lastRenderedPageBreak/>
        <w:t>Załącznik nr 5b do Umowy</w:t>
      </w:r>
    </w:p>
    <w:p w14:paraId="47D00C89" w14:textId="77777777" w:rsidR="00781E2F" w:rsidRDefault="00781E2F" w:rsidP="00CF0B03">
      <w:pPr>
        <w:suppressAutoHyphens w:val="0"/>
        <w:rPr>
          <w:rFonts w:ascii="Arial Narrow" w:hAnsi="Arial Narrow" w:cs="Arial"/>
          <w:b/>
          <w:sz w:val="22"/>
          <w:szCs w:val="22"/>
        </w:rPr>
      </w:pPr>
    </w:p>
    <w:p w14:paraId="325F2734" w14:textId="77777777" w:rsidR="00781E2F" w:rsidRDefault="00781E2F" w:rsidP="00CF0B03">
      <w:pPr>
        <w:suppressAutoHyphens w:val="0"/>
        <w:rPr>
          <w:rFonts w:ascii="Arial Narrow" w:hAnsi="Arial Narrow" w:cs="Arial"/>
          <w:b/>
          <w:sz w:val="22"/>
          <w:szCs w:val="22"/>
        </w:rPr>
      </w:pPr>
    </w:p>
    <w:p w14:paraId="37240365" w14:textId="77777777" w:rsidR="00781E2F" w:rsidRDefault="00781E2F" w:rsidP="00CF0B03">
      <w:pPr>
        <w:suppressAutoHyphens w:val="0"/>
        <w:rPr>
          <w:rFonts w:ascii="Arial Narrow" w:hAnsi="Arial Narrow" w:cs="Arial"/>
          <w:b/>
          <w:sz w:val="22"/>
          <w:szCs w:val="22"/>
        </w:rPr>
      </w:pPr>
    </w:p>
    <w:p w14:paraId="43CF1BA2" w14:textId="77777777" w:rsidR="00781E2F" w:rsidRDefault="00781E2F" w:rsidP="00CF0B03">
      <w:pPr>
        <w:suppressAutoHyphens w:val="0"/>
        <w:rPr>
          <w:rFonts w:ascii="Arial Narrow" w:hAnsi="Arial Narrow" w:cs="Arial"/>
          <w:b/>
          <w:sz w:val="22"/>
          <w:szCs w:val="22"/>
        </w:rPr>
      </w:pPr>
    </w:p>
    <w:p w14:paraId="77087F1D" w14:textId="77777777" w:rsidR="00781E2F" w:rsidRDefault="00781E2F" w:rsidP="00CF0B03">
      <w:pPr>
        <w:suppressAutoHyphens w:val="0"/>
        <w:rPr>
          <w:rFonts w:ascii="Arial Narrow" w:hAnsi="Arial Narrow" w:cs="Arial"/>
          <w:b/>
          <w:sz w:val="22"/>
          <w:szCs w:val="22"/>
        </w:rPr>
      </w:pPr>
    </w:p>
    <w:p w14:paraId="47D3BA59" w14:textId="77777777" w:rsidR="00781E2F" w:rsidRDefault="00781E2F" w:rsidP="00CF0B03">
      <w:pPr>
        <w:suppressAutoHyphens w:val="0"/>
        <w:rPr>
          <w:rFonts w:ascii="Arial Narrow" w:hAnsi="Arial Narrow" w:cs="Arial"/>
          <w:b/>
          <w:sz w:val="22"/>
          <w:szCs w:val="22"/>
        </w:rPr>
      </w:pPr>
    </w:p>
    <w:p w14:paraId="13C084F2" w14:textId="77777777" w:rsidR="00781E2F" w:rsidRDefault="00781E2F" w:rsidP="00CF0B03">
      <w:pPr>
        <w:suppressAutoHyphens w:val="0"/>
        <w:rPr>
          <w:rFonts w:ascii="Arial Narrow" w:hAnsi="Arial Narrow" w:cs="Arial"/>
          <w:b/>
          <w:sz w:val="22"/>
          <w:szCs w:val="22"/>
        </w:rPr>
      </w:pPr>
    </w:p>
    <w:p w14:paraId="74E89CAB" w14:textId="77777777" w:rsidR="00781E2F" w:rsidRDefault="00781E2F" w:rsidP="00CF0B03">
      <w:pPr>
        <w:suppressAutoHyphens w:val="0"/>
        <w:rPr>
          <w:rFonts w:ascii="Arial Narrow" w:hAnsi="Arial Narrow" w:cs="Arial"/>
          <w:b/>
          <w:sz w:val="22"/>
          <w:szCs w:val="22"/>
        </w:rPr>
      </w:pPr>
    </w:p>
    <w:p w14:paraId="0D231039" w14:textId="77777777" w:rsidR="002957FD" w:rsidRDefault="002957FD" w:rsidP="00CF0B03">
      <w:pPr>
        <w:spacing w:after="200"/>
        <w:rPr>
          <w:rFonts w:ascii="Arial Narrow" w:hAnsi="Arial Narrow" w:cs="Arial"/>
          <w:b/>
          <w:sz w:val="22"/>
          <w:szCs w:val="22"/>
        </w:rPr>
      </w:pPr>
      <w:r>
        <w:rPr>
          <w:rFonts w:ascii="Arial Narrow" w:hAnsi="Arial Narrow" w:cs="Arial"/>
          <w:b/>
          <w:sz w:val="22"/>
          <w:szCs w:val="22"/>
        </w:rPr>
        <w:br w:type="page"/>
      </w:r>
    </w:p>
    <w:p w14:paraId="63B43A1B" w14:textId="77777777" w:rsidR="00847B9E" w:rsidRPr="00B9615A" w:rsidRDefault="00847B9E" w:rsidP="00CF0B03">
      <w:pPr>
        <w:spacing w:after="200"/>
        <w:rPr>
          <w:rFonts w:ascii="Arial Narrow" w:hAnsi="Arial Narrow"/>
          <w:sz w:val="22"/>
          <w:szCs w:val="22"/>
          <w:lang w:eastAsia="pl-PL"/>
        </w:rPr>
      </w:pPr>
    </w:p>
    <w:sectPr w:rsidR="00847B9E" w:rsidRPr="00B9615A" w:rsidSect="007F221D">
      <w:headerReference w:type="even" r:id="rId20"/>
      <w:headerReference w:type="default" r:id="rId21"/>
      <w:footerReference w:type="even" r:id="rId22"/>
      <w:footerReference w:type="default" r:id="rId23"/>
      <w:headerReference w:type="first" r:id="rId24"/>
      <w:footerReference w:type="first" r:id="rId25"/>
      <w:pgSz w:w="11906" w:h="16838" w:code="9"/>
      <w:pgMar w:top="1276" w:right="1134" w:bottom="1134" w:left="992"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Paulina Margiel" w:date="2025-11-24T15:41:00Z" w:initials="PM">
    <w:p w14:paraId="6C30834E" w14:textId="77777777" w:rsidR="003350C5" w:rsidRDefault="003350C5" w:rsidP="003350C5">
      <w:pPr>
        <w:pStyle w:val="Tekstkomentarza"/>
      </w:pPr>
      <w:r>
        <w:rPr>
          <w:rStyle w:val="Odwoaniedokomentarza"/>
        </w:rPr>
        <w:annotationRef/>
      </w:r>
      <w:r>
        <w:t>Do dostarczenia przez Orlen.</w:t>
      </w:r>
    </w:p>
  </w:comment>
  <w:comment w:id="5" w:author="Paulina Margiel" w:date="2025-11-24T16:16:00Z" w:initials="PM">
    <w:p w14:paraId="19E71865" w14:textId="77777777" w:rsidR="00316F6A" w:rsidRDefault="00316F6A" w:rsidP="00316F6A">
      <w:pPr>
        <w:pStyle w:val="Tekstkomentarza"/>
      </w:pPr>
      <w:r>
        <w:rPr>
          <w:rStyle w:val="Odwoaniedokomentarza"/>
        </w:rPr>
        <w:annotationRef/>
      </w:r>
      <w:r>
        <w:t>Czy Wykonawca ma być również zobowiązany do dostarczania aktualizacji oprogramowania?</w:t>
      </w:r>
    </w:p>
  </w:comment>
  <w:comment w:id="6" w:author="Sudoł Bartosz" w:date="2025-11-25T07:39:00Z" w:initials="BS">
    <w:p w14:paraId="62C62542" w14:textId="77777777" w:rsidR="00960B9F" w:rsidRDefault="00960B9F" w:rsidP="00960B9F">
      <w:pPr>
        <w:pStyle w:val="Tekstkomentarza"/>
      </w:pPr>
      <w:r>
        <w:rPr>
          <w:rStyle w:val="Odwoaniedokomentarza"/>
        </w:rPr>
        <w:annotationRef/>
      </w:r>
      <w:r>
        <w:t>Nie</w:t>
      </w:r>
    </w:p>
  </w:comment>
  <w:comment w:id="9" w:author="Paulina Margiel" w:date="2025-11-24T15:51:00Z" w:initials="PM">
    <w:p w14:paraId="04A3734F" w14:textId="446E5FA3" w:rsidR="000757E2" w:rsidRDefault="000757E2" w:rsidP="000757E2">
      <w:pPr>
        <w:pStyle w:val="Tekstkomentarza"/>
      </w:pPr>
      <w:r>
        <w:rPr>
          <w:rStyle w:val="Odwoaniedokomentarza"/>
        </w:rPr>
        <w:annotationRef/>
      </w:r>
      <w:r>
        <w:t>Do potwierdzenia.</w:t>
      </w:r>
    </w:p>
  </w:comment>
  <w:comment w:id="10" w:author="Paulina Margiel" w:date="2025-11-24T15:51:00Z" w:initials="PM">
    <w:p w14:paraId="1AFED5E2" w14:textId="77777777" w:rsidR="00957E13" w:rsidRDefault="00957E13" w:rsidP="00957E13">
      <w:pPr>
        <w:pStyle w:val="Tekstkomentarza"/>
      </w:pPr>
      <w:r>
        <w:rPr>
          <w:rStyle w:val="Odwoaniedokomentarza"/>
        </w:rPr>
        <w:annotationRef/>
      </w:r>
      <w:r>
        <w:t>Do decyzji, czy zastrzegamy to w umowie z Orlen.</w:t>
      </w:r>
    </w:p>
  </w:comment>
  <w:comment w:id="11" w:author="Sudoł Bartosz" w:date="2025-11-25T07:41:00Z" w:initials="BS">
    <w:p w14:paraId="4FDD8268" w14:textId="77777777" w:rsidR="00960B9F" w:rsidRDefault="00960B9F" w:rsidP="00960B9F">
      <w:pPr>
        <w:pStyle w:val="Tekstkomentarza"/>
      </w:pPr>
      <w:r>
        <w:rPr>
          <w:rStyle w:val="Odwoaniedokomentarza"/>
        </w:rPr>
        <w:annotationRef/>
      </w:r>
      <w:r>
        <w:t>Temat poza zakresem kompetencji EA. Prośba do pionu WP o decyzję</w:t>
      </w:r>
    </w:p>
  </w:comment>
  <w:comment w:id="12" w:author="Daniłowicz Karol" w:date="2025-11-27T09:31:00Z" w:initials="KD">
    <w:p w14:paraId="09A9D1B8" w14:textId="77777777" w:rsidR="00AE71C3" w:rsidRDefault="00C716EE" w:rsidP="00AE71C3">
      <w:pPr>
        <w:pStyle w:val="Tekstkomentarza"/>
      </w:pPr>
      <w:r>
        <w:rPr>
          <w:rStyle w:val="Odwoaniedokomentarza"/>
        </w:rPr>
        <w:annotationRef/>
      </w:r>
      <w:r w:rsidR="00AE71C3">
        <w:t>Procent może być negocjowany przez Wykonawcę. Proponujemy zostawić. Zapisy także podlegają negocjacjom przed podpisaniem Umowy.</w:t>
      </w:r>
    </w:p>
  </w:comment>
  <w:comment w:id="13" w:author="Paulina Margiel" w:date="2025-11-24T15:54:00Z" w:initials="PM">
    <w:p w14:paraId="29BC4563" w14:textId="260A53EB" w:rsidR="00A2456F" w:rsidRDefault="00A2456F" w:rsidP="00A2456F">
      <w:pPr>
        <w:pStyle w:val="Tekstkomentarza"/>
      </w:pPr>
      <w:r>
        <w:rPr>
          <w:rStyle w:val="Odwoaniedokomentarza"/>
        </w:rPr>
        <w:annotationRef/>
      </w:r>
      <w:r>
        <w:t>Do skoordynowania z planowaną datą podpisania umowy. Termin na odstąpienie nie powinien być dłuższy niż termin na wykonanie Umowy + 1 miesiąc.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C30834E" w15:done="0"/>
  <w15:commentEx w15:paraId="19E71865" w15:done="0"/>
  <w15:commentEx w15:paraId="62C62542" w15:paraIdParent="19E71865" w15:done="0"/>
  <w15:commentEx w15:paraId="04A3734F" w15:done="0"/>
  <w15:commentEx w15:paraId="1AFED5E2" w15:done="0"/>
  <w15:commentEx w15:paraId="4FDD8268" w15:paraIdParent="1AFED5E2" w15:done="0"/>
  <w15:commentEx w15:paraId="09A9D1B8" w15:paraIdParent="1AFED5E2" w15:done="0"/>
  <w15:commentEx w15:paraId="29BC456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11BAD81" w16cex:dateUtc="2025-11-24T14:41:00Z"/>
  <w16cex:commentExtensible w16cex:durableId="3ECC1E4A" w16cex:dateUtc="2025-11-24T15:16:00Z"/>
  <w16cex:commentExtensible w16cex:durableId="1B6E964E" w16cex:dateUtc="2025-11-25T06:39:00Z"/>
  <w16cex:commentExtensible w16cex:durableId="3DB5B60B" w16cex:dateUtc="2025-11-24T14:51:00Z"/>
  <w16cex:commentExtensible w16cex:durableId="659A9272" w16cex:dateUtc="2025-11-24T14:51:00Z"/>
  <w16cex:commentExtensible w16cex:durableId="0E56D812" w16cex:dateUtc="2025-11-25T06:41:00Z"/>
  <w16cex:commentExtensible w16cex:durableId="7D314F99" w16cex:dateUtc="2025-11-27T08:31:00Z"/>
  <w16cex:commentExtensible w16cex:durableId="5D5F29FD" w16cex:dateUtc="2025-11-24T14: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30834E" w16cid:durableId="111BAD81"/>
  <w16cid:commentId w16cid:paraId="19E71865" w16cid:durableId="3ECC1E4A"/>
  <w16cid:commentId w16cid:paraId="62C62542" w16cid:durableId="1B6E964E"/>
  <w16cid:commentId w16cid:paraId="04A3734F" w16cid:durableId="3DB5B60B"/>
  <w16cid:commentId w16cid:paraId="1AFED5E2" w16cid:durableId="659A9272"/>
  <w16cid:commentId w16cid:paraId="4FDD8268" w16cid:durableId="0E56D812"/>
  <w16cid:commentId w16cid:paraId="09A9D1B8" w16cid:durableId="7D314F99"/>
  <w16cid:commentId w16cid:paraId="29BC4563" w16cid:durableId="5D5F29F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406B7" w14:textId="77777777" w:rsidR="00FC556F" w:rsidRDefault="00FC556F">
      <w:r>
        <w:separator/>
      </w:r>
    </w:p>
  </w:endnote>
  <w:endnote w:type="continuationSeparator" w:id="0">
    <w:p w14:paraId="523B2AB6" w14:textId="77777777" w:rsidR="00FC556F" w:rsidRDefault="00FC556F">
      <w:r>
        <w:continuationSeparator/>
      </w:r>
    </w:p>
  </w:endnote>
  <w:endnote w:type="continuationNotice" w:id="1">
    <w:p w14:paraId="03C04F91" w14:textId="77777777" w:rsidR="00FC556F" w:rsidRDefault="00FC55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w:altName w:val="Arial"/>
    <w:charset w:val="EE"/>
    <w:family w:val="roman"/>
    <w:pitch w:val="variable"/>
  </w:font>
  <w:font w:name="Segoe Semibold">
    <w:altName w:val="Times New Roman"/>
    <w:charset w:val="EE"/>
    <w:family w:val="roman"/>
    <w:pitch w:val="variable"/>
  </w:font>
  <w:font w:name="Helvetica Neue">
    <w:altName w:val="Sylfaen"/>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B3013" w14:textId="77777777" w:rsidR="0047046D" w:rsidRDefault="0047046D" w:rsidP="002F1D1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AD0139C" w14:textId="77777777" w:rsidR="0047046D" w:rsidRDefault="0047046D" w:rsidP="002F1D1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88C24" w14:textId="55726AE8" w:rsidR="0047046D" w:rsidRDefault="0047046D" w:rsidP="002F1D1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7476D">
      <w:rPr>
        <w:rStyle w:val="Numerstrony"/>
        <w:noProof/>
      </w:rPr>
      <w:t>32</w:t>
    </w:r>
    <w:r>
      <w:rPr>
        <w:rStyle w:val="Numerstrony"/>
      </w:rPr>
      <w:fldChar w:fldCharType="end"/>
    </w:r>
  </w:p>
  <w:p w14:paraId="37C5105A" w14:textId="77777777" w:rsidR="0047046D" w:rsidRDefault="0047046D" w:rsidP="002F1D16">
    <w:pPr>
      <w:pStyle w:val="Stopk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7D2A" w14:textId="77777777" w:rsidR="0047046D" w:rsidRDefault="0047046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2210C" w14:textId="34F36E32" w:rsidR="0047046D" w:rsidRPr="004B5DCD" w:rsidRDefault="0047046D" w:rsidP="009D15DE">
    <w:pPr>
      <w:pStyle w:val="Stopka"/>
      <w:jc w:val="right"/>
      <w:rPr>
        <w:rFonts w:ascii="Arial Narrow" w:hAnsi="Arial Narrow"/>
        <w:sz w:val="18"/>
        <w:szCs w:val="18"/>
      </w:rPr>
    </w:pPr>
    <w:r w:rsidRPr="004B5DCD">
      <w:rPr>
        <w:rFonts w:ascii="Arial Narrow" w:hAnsi="Arial Narrow"/>
        <w:sz w:val="18"/>
        <w:szCs w:val="18"/>
      </w:rPr>
      <w:t xml:space="preserve">strona </w:t>
    </w:r>
    <w:r w:rsidRPr="004B5DCD">
      <w:rPr>
        <w:rFonts w:ascii="Arial Narrow" w:hAnsi="Arial Narrow"/>
        <w:sz w:val="18"/>
        <w:szCs w:val="18"/>
      </w:rPr>
      <w:fldChar w:fldCharType="begin"/>
    </w:r>
    <w:r w:rsidRPr="004B5DCD">
      <w:rPr>
        <w:rFonts w:ascii="Arial Narrow" w:hAnsi="Arial Narrow"/>
        <w:sz w:val="18"/>
        <w:szCs w:val="18"/>
      </w:rPr>
      <w:instrText xml:space="preserve"> PAGE   \* MERGEFORMAT </w:instrText>
    </w:r>
    <w:r w:rsidRPr="004B5DCD">
      <w:rPr>
        <w:rFonts w:ascii="Arial Narrow" w:hAnsi="Arial Narrow"/>
        <w:sz w:val="18"/>
        <w:szCs w:val="18"/>
      </w:rPr>
      <w:fldChar w:fldCharType="separate"/>
    </w:r>
    <w:r w:rsidR="00B7476D">
      <w:rPr>
        <w:rFonts w:ascii="Arial Narrow" w:hAnsi="Arial Narrow"/>
        <w:noProof/>
        <w:sz w:val="18"/>
        <w:szCs w:val="18"/>
      </w:rPr>
      <w:t>47</w:t>
    </w:r>
    <w:r w:rsidRPr="004B5DCD">
      <w:rPr>
        <w:rFonts w:ascii="Arial Narrow" w:hAnsi="Arial Narrow"/>
        <w:noProof/>
        <w:sz w:val="18"/>
        <w:szCs w:val="18"/>
      </w:rPr>
      <w:fldChar w:fldCharType="end"/>
    </w:r>
    <w:r w:rsidRPr="004B5DCD">
      <w:rPr>
        <w:rFonts w:ascii="Arial Narrow" w:hAnsi="Arial Narrow"/>
        <w:noProof/>
        <w:sz w:val="18"/>
        <w:szCs w:val="18"/>
      </w:rPr>
      <w:t xml:space="preserve"> z </w:t>
    </w:r>
    <w:r w:rsidRPr="004B5DCD">
      <w:rPr>
        <w:rFonts w:ascii="Arial Narrow" w:hAnsi="Arial Narrow"/>
        <w:sz w:val="18"/>
        <w:szCs w:val="18"/>
      </w:rPr>
      <w:fldChar w:fldCharType="begin"/>
    </w:r>
    <w:r w:rsidRPr="004B5DCD">
      <w:rPr>
        <w:rFonts w:ascii="Arial Narrow" w:hAnsi="Arial Narrow"/>
        <w:sz w:val="18"/>
        <w:szCs w:val="18"/>
      </w:rPr>
      <w:instrText xml:space="preserve"> NUMPAGES   \* MERGEFORMAT </w:instrText>
    </w:r>
    <w:r w:rsidRPr="004B5DCD">
      <w:rPr>
        <w:rFonts w:ascii="Arial Narrow" w:hAnsi="Arial Narrow"/>
        <w:sz w:val="18"/>
        <w:szCs w:val="18"/>
      </w:rPr>
      <w:fldChar w:fldCharType="separate"/>
    </w:r>
    <w:r w:rsidR="00B7476D">
      <w:rPr>
        <w:rFonts w:ascii="Arial Narrow" w:hAnsi="Arial Narrow"/>
        <w:noProof/>
        <w:sz w:val="18"/>
        <w:szCs w:val="18"/>
      </w:rPr>
      <w:t>47</w:t>
    </w:r>
    <w:r w:rsidRPr="004B5DCD">
      <w:rPr>
        <w:rFonts w:ascii="Arial Narrow" w:hAnsi="Arial Narrow"/>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D5241" w14:textId="77777777" w:rsidR="0047046D" w:rsidRDefault="004704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D1256" w14:textId="77777777" w:rsidR="00FC556F" w:rsidRDefault="00FC556F">
      <w:r>
        <w:separator/>
      </w:r>
    </w:p>
  </w:footnote>
  <w:footnote w:type="continuationSeparator" w:id="0">
    <w:p w14:paraId="2FAAFE6C" w14:textId="77777777" w:rsidR="00FC556F" w:rsidRDefault="00FC556F">
      <w:r>
        <w:continuationSeparator/>
      </w:r>
    </w:p>
  </w:footnote>
  <w:footnote w:type="continuationNotice" w:id="1">
    <w:p w14:paraId="6F606D17" w14:textId="77777777" w:rsidR="00FC556F" w:rsidRDefault="00FC55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D2E66" w14:textId="77777777" w:rsidR="0047046D" w:rsidRPr="006558A1" w:rsidRDefault="0047046D" w:rsidP="002F1D16">
    <w:pPr>
      <w:pStyle w:val="Nagwek"/>
      <w:spacing w:line="360" w:lineRule="auto"/>
      <w:jc w:val="center"/>
      <w:rPr>
        <w:rFonts w:ascii="Arial Narrow" w:hAnsi="Arial Narrow" w:cs="Arial"/>
        <w:color w:val="FF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79190" w14:textId="77777777" w:rsidR="0047046D" w:rsidRDefault="0047046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A0BE4" w14:textId="1362810C" w:rsidR="0047046D" w:rsidRPr="00847B9E" w:rsidRDefault="0047046D" w:rsidP="00847B9E">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062EF" w14:textId="77777777" w:rsidR="0047046D" w:rsidRDefault="004704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357"/>
        </w:tabs>
        <w:ind w:left="357" w:hanging="357"/>
      </w:pPr>
    </w:lvl>
  </w:abstractNum>
  <w:abstractNum w:abstractNumId="2" w15:restartNumberingAfterBreak="0">
    <w:nsid w:val="00000003"/>
    <w:multiLevelType w:val="singleLevel"/>
    <w:tmpl w:val="00000003"/>
    <w:name w:val="WW8Num5"/>
    <w:lvl w:ilvl="0">
      <w:start w:val="1"/>
      <w:numFmt w:val="decimal"/>
      <w:lvlText w:val="%1."/>
      <w:lvlJc w:val="left"/>
      <w:pPr>
        <w:tabs>
          <w:tab w:val="num" w:pos="357"/>
        </w:tabs>
        <w:ind w:left="357" w:hanging="357"/>
      </w:pPr>
    </w:lvl>
  </w:abstractNum>
  <w:abstractNum w:abstractNumId="3" w15:restartNumberingAfterBreak="0">
    <w:nsid w:val="00000004"/>
    <w:multiLevelType w:val="singleLevel"/>
    <w:tmpl w:val="00000004"/>
    <w:name w:val="WW8Num12"/>
    <w:lvl w:ilvl="0">
      <w:start w:val="1"/>
      <w:numFmt w:val="decimal"/>
      <w:lvlText w:val="%1."/>
      <w:lvlJc w:val="left"/>
      <w:pPr>
        <w:tabs>
          <w:tab w:val="num" w:pos="357"/>
        </w:tabs>
        <w:ind w:left="357" w:hanging="357"/>
      </w:pPr>
    </w:lvl>
  </w:abstractNum>
  <w:abstractNum w:abstractNumId="4" w15:restartNumberingAfterBreak="0">
    <w:nsid w:val="00000005"/>
    <w:multiLevelType w:val="singleLevel"/>
    <w:tmpl w:val="00000005"/>
    <w:name w:val="WW8Num13"/>
    <w:lvl w:ilvl="0">
      <w:start w:val="1"/>
      <w:numFmt w:val="decimal"/>
      <w:lvlText w:val="%1."/>
      <w:lvlJc w:val="left"/>
      <w:pPr>
        <w:tabs>
          <w:tab w:val="num" w:pos="357"/>
        </w:tabs>
        <w:ind w:left="357" w:hanging="357"/>
      </w:pPr>
    </w:lvl>
  </w:abstractNum>
  <w:abstractNum w:abstractNumId="5" w15:restartNumberingAfterBreak="0">
    <w:nsid w:val="00000006"/>
    <w:multiLevelType w:val="singleLevel"/>
    <w:tmpl w:val="00000006"/>
    <w:name w:val="WW8Num15"/>
    <w:lvl w:ilvl="0">
      <w:start w:val="1"/>
      <w:numFmt w:val="decimal"/>
      <w:lvlText w:val="%1."/>
      <w:lvlJc w:val="left"/>
      <w:pPr>
        <w:tabs>
          <w:tab w:val="num" w:pos="357"/>
        </w:tabs>
        <w:ind w:left="357" w:hanging="357"/>
      </w:pPr>
    </w:lvl>
  </w:abstractNum>
  <w:abstractNum w:abstractNumId="6" w15:restartNumberingAfterBreak="0">
    <w:nsid w:val="00000007"/>
    <w:multiLevelType w:val="singleLevel"/>
    <w:tmpl w:val="00000007"/>
    <w:name w:val="WW8Num16"/>
    <w:lvl w:ilvl="0">
      <w:start w:val="1"/>
      <w:numFmt w:val="decimal"/>
      <w:lvlText w:val="%1."/>
      <w:lvlJc w:val="left"/>
      <w:pPr>
        <w:tabs>
          <w:tab w:val="num" w:pos="357"/>
        </w:tabs>
        <w:ind w:left="357" w:hanging="357"/>
      </w:pPr>
    </w:lvl>
  </w:abstractNum>
  <w:abstractNum w:abstractNumId="7" w15:restartNumberingAfterBreak="0">
    <w:nsid w:val="00000008"/>
    <w:multiLevelType w:val="singleLevel"/>
    <w:tmpl w:val="00000008"/>
    <w:name w:val="WW8Num17"/>
    <w:lvl w:ilvl="0">
      <w:start w:val="1"/>
      <w:numFmt w:val="decimal"/>
      <w:lvlText w:val="%1."/>
      <w:lvlJc w:val="left"/>
      <w:pPr>
        <w:tabs>
          <w:tab w:val="num" w:pos="1065"/>
        </w:tabs>
        <w:ind w:left="1065" w:hanging="705"/>
      </w:pPr>
    </w:lvl>
  </w:abstractNum>
  <w:abstractNum w:abstractNumId="8" w15:restartNumberingAfterBreak="0">
    <w:nsid w:val="00000009"/>
    <w:multiLevelType w:val="singleLevel"/>
    <w:tmpl w:val="00000009"/>
    <w:name w:val="WW8Num20"/>
    <w:lvl w:ilvl="0">
      <w:start w:val="1"/>
      <w:numFmt w:val="decimal"/>
      <w:lvlText w:val="%1."/>
      <w:lvlJc w:val="left"/>
      <w:pPr>
        <w:tabs>
          <w:tab w:val="num" w:pos="357"/>
        </w:tabs>
        <w:ind w:left="357" w:hanging="357"/>
      </w:pPr>
    </w:lvl>
  </w:abstractNum>
  <w:abstractNum w:abstractNumId="9" w15:restartNumberingAfterBreak="0">
    <w:nsid w:val="0000000A"/>
    <w:multiLevelType w:val="singleLevel"/>
    <w:tmpl w:val="0000000A"/>
    <w:name w:val="WW8Num21"/>
    <w:lvl w:ilvl="0">
      <w:start w:val="1"/>
      <w:numFmt w:val="lowerLetter"/>
      <w:lvlText w:val="%1)"/>
      <w:lvlJc w:val="left"/>
      <w:pPr>
        <w:tabs>
          <w:tab w:val="num" w:pos="0"/>
        </w:tabs>
        <w:ind w:left="927" w:hanging="360"/>
      </w:pPr>
    </w:lvl>
  </w:abstractNum>
  <w:abstractNum w:abstractNumId="10" w15:restartNumberingAfterBreak="0">
    <w:nsid w:val="0000000B"/>
    <w:multiLevelType w:val="singleLevel"/>
    <w:tmpl w:val="0000000B"/>
    <w:name w:val="WW8Num23"/>
    <w:lvl w:ilvl="0">
      <w:start w:val="1"/>
      <w:numFmt w:val="decimal"/>
      <w:lvlText w:val="%1."/>
      <w:lvlJc w:val="left"/>
      <w:pPr>
        <w:tabs>
          <w:tab w:val="num" w:pos="357"/>
        </w:tabs>
        <w:ind w:left="357" w:hanging="357"/>
      </w:pPr>
    </w:lvl>
  </w:abstractNum>
  <w:abstractNum w:abstractNumId="11" w15:restartNumberingAfterBreak="0">
    <w:nsid w:val="0000000C"/>
    <w:multiLevelType w:val="singleLevel"/>
    <w:tmpl w:val="0000000C"/>
    <w:name w:val="WW8Num24"/>
    <w:lvl w:ilvl="0">
      <w:start w:val="1"/>
      <w:numFmt w:val="decimal"/>
      <w:lvlText w:val="%1."/>
      <w:lvlJc w:val="left"/>
      <w:pPr>
        <w:tabs>
          <w:tab w:val="num" w:pos="720"/>
        </w:tabs>
        <w:ind w:left="720" w:hanging="360"/>
      </w:pPr>
    </w:lvl>
  </w:abstractNum>
  <w:abstractNum w:abstractNumId="12" w15:restartNumberingAfterBreak="0">
    <w:nsid w:val="0000000D"/>
    <w:multiLevelType w:val="singleLevel"/>
    <w:tmpl w:val="0000000D"/>
    <w:name w:val="WW8Num26"/>
    <w:lvl w:ilvl="0">
      <w:start w:val="1"/>
      <w:numFmt w:val="decimal"/>
      <w:lvlText w:val="%1."/>
      <w:lvlJc w:val="left"/>
      <w:pPr>
        <w:tabs>
          <w:tab w:val="num" w:pos="357"/>
        </w:tabs>
        <w:ind w:left="357" w:hanging="357"/>
      </w:pPr>
    </w:lvl>
  </w:abstractNum>
  <w:abstractNum w:abstractNumId="13" w15:restartNumberingAfterBreak="0">
    <w:nsid w:val="0000000E"/>
    <w:multiLevelType w:val="singleLevel"/>
    <w:tmpl w:val="0000000E"/>
    <w:name w:val="WW8Num27"/>
    <w:lvl w:ilvl="0">
      <w:start w:val="1"/>
      <w:numFmt w:val="decimal"/>
      <w:lvlText w:val="%1."/>
      <w:lvlJc w:val="left"/>
      <w:pPr>
        <w:tabs>
          <w:tab w:val="num" w:pos="0"/>
        </w:tabs>
        <w:ind w:left="0" w:firstLine="0"/>
      </w:pPr>
      <w:rPr>
        <w:rFonts w:ascii="Arial Narrow" w:hAnsi="Arial Narrow" w:cs="Wingdings"/>
      </w:rPr>
    </w:lvl>
  </w:abstractNum>
  <w:abstractNum w:abstractNumId="14" w15:restartNumberingAfterBreak="0">
    <w:nsid w:val="0000000F"/>
    <w:multiLevelType w:val="singleLevel"/>
    <w:tmpl w:val="0000000F"/>
    <w:name w:val="WW8Num30"/>
    <w:lvl w:ilvl="0">
      <w:start w:val="1"/>
      <w:numFmt w:val="lowerLetter"/>
      <w:lvlText w:val="%1)"/>
      <w:lvlJc w:val="left"/>
      <w:pPr>
        <w:tabs>
          <w:tab w:val="num" w:pos="-283"/>
        </w:tabs>
        <w:ind w:left="644" w:hanging="360"/>
      </w:pPr>
    </w:lvl>
  </w:abstractNum>
  <w:abstractNum w:abstractNumId="15" w15:restartNumberingAfterBreak="0">
    <w:nsid w:val="00000010"/>
    <w:multiLevelType w:val="singleLevel"/>
    <w:tmpl w:val="00000010"/>
    <w:name w:val="WW8Num31"/>
    <w:lvl w:ilvl="0">
      <w:start w:val="1"/>
      <w:numFmt w:val="decimal"/>
      <w:lvlText w:val="%1."/>
      <w:lvlJc w:val="left"/>
      <w:pPr>
        <w:tabs>
          <w:tab w:val="num" w:pos="720"/>
        </w:tabs>
        <w:ind w:left="720" w:hanging="360"/>
      </w:pPr>
    </w:lvl>
  </w:abstractNum>
  <w:abstractNum w:abstractNumId="16" w15:restartNumberingAfterBreak="0">
    <w:nsid w:val="00000044"/>
    <w:multiLevelType w:val="multilevel"/>
    <w:tmpl w:val="00000044"/>
    <w:name w:val="WWNum108"/>
    <w:lvl w:ilvl="0">
      <w:start w:val="1"/>
      <w:numFmt w:val="decimal"/>
      <w:lvlText w:val="%1)"/>
      <w:lvlJc w:val="left"/>
      <w:pPr>
        <w:tabs>
          <w:tab w:val="num" w:pos="0"/>
        </w:tabs>
        <w:ind w:left="720" w:hanging="360"/>
      </w:pPr>
      <w:rPr>
        <w:rFonts w:eastAsia="Times New Roman" w:cs="Arial"/>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3F34179"/>
    <w:multiLevelType w:val="hybridMultilevel"/>
    <w:tmpl w:val="1D105F3C"/>
    <w:name w:val="WW8Num302"/>
    <w:lvl w:ilvl="0" w:tplc="93A6E0D0">
      <w:start w:val="3"/>
      <w:numFmt w:val="lowerLetter"/>
      <w:lvlText w:val="%1)"/>
      <w:lvlJc w:val="left"/>
      <w:pPr>
        <w:tabs>
          <w:tab w:val="num" w:pos="-283"/>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57F7AEC"/>
    <w:multiLevelType w:val="hybridMultilevel"/>
    <w:tmpl w:val="E514E2F8"/>
    <w:lvl w:ilvl="0" w:tplc="0415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0B056EA6"/>
    <w:multiLevelType w:val="hybridMultilevel"/>
    <w:tmpl w:val="80580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1A63A1"/>
    <w:multiLevelType w:val="multilevel"/>
    <w:tmpl w:val="CB2A804E"/>
    <w:lvl w:ilvl="0">
      <w:start w:val="1"/>
      <w:numFmt w:val="decimal"/>
      <w:lvlText w:val="%1."/>
      <w:lvlJc w:val="left"/>
      <w:pPr>
        <w:ind w:left="360" w:hanging="360"/>
      </w:pPr>
      <w:rPr>
        <w:b w:val="0"/>
        <w:strike w:val="0"/>
        <w:sz w:val="22"/>
      </w:r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0DE249B9"/>
    <w:multiLevelType w:val="hybridMultilevel"/>
    <w:tmpl w:val="1D7A3B4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0B40088"/>
    <w:multiLevelType w:val="multilevel"/>
    <w:tmpl w:val="D2CED81C"/>
    <w:lvl w:ilvl="0">
      <w:start w:val="1"/>
      <w:numFmt w:val="decimal"/>
      <w:lvlText w:val="%1."/>
      <w:lvlJc w:val="left"/>
      <w:pPr>
        <w:ind w:left="360" w:hanging="360"/>
      </w:pPr>
      <w:rPr>
        <w:b w:val="0"/>
        <w:strike w:val="0"/>
        <w:sz w:val="22"/>
      </w:r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0F36088"/>
    <w:multiLevelType w:val="multilevel"/>
    <w:tmpl w:val="65E0B6E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2D11F85"/>
    <w:multiLevelType w:val="multilevel"/>
    <w:tmpl w:val="389653C0"/>
    <w:lvl w:ilvl="0">
      <w:start w:val="1"/>
      <w:numFmt w:val="decimal"/>
      <w:lvlText w:val="%1."/>
      <w:lvlJc w:val="left"/>
      <w:pPr>
        <w:ind w:left="993" w:hanging="360"/>
      </w:pPr>
      <w:rPr>
        <w:rFonts w:hint="default"/>
        <w:b w:val="0"/>
        <w:i w:val="0"/>
        <w:sz w:val="22"/>
        <w:szCs w:val="22"/>
      </w:rPr>
    </w:lvl>
    <w:lvl w:ilvl="1">
      <w:start w:val="1"/>
      <w:numFmt w:val="ordinal"/>
      <w:lvlText w:val="%2"/>
      <w:lvlJc w:val="left"/>
      <w:pPr>
        <w:tabs>
          <w:tab w:val="num" w:pos="1353"/>
        </w:tabs>
        <w:ind w:left="1353" w:hanging="360"/>
      </w:pPr>
      <w:rPr>
        <w:rFonts w:hint="default"/>
      </w:rPr>
    </w:lvl>
    <w:lvl w:ilvl="2">
      <w:start w:val="1"/>
      <w:numFmt w:val="bullet"/>
      <w:lvlText w:val=""/>
      <w:lvlJc w:val="left"/>
      <w:pPr>
        <w:tabs>
          <w:tab w:val="num" w:pos="1713"/>
        </w:tabs>
        <w:ind w:left="1713" w:hanging="360"/>
      </w:pPr>
      <w:rPr>
        <w:rFonts w:ascii="Wingdings" w:hAnsi="Wingdings" w:hint="default"/>
      </w:rPr>
    </w:lvl>
    <w:lvl w:ilvl="3">
      <w:start w:val="1"/>
      <w:numFmt w:val="bullet"/>
      <w:lvlText w:val=""/>
      <w:lvlJc w:val="left"/>
      <w:pPr>
        <w:tabs>
          <w:tab w:val="num" w:pos="2073"/>
        </w:tabs>
        <w:ind w:left="2073" w:hanging="360"/>
      </w:pPr>
      <w:rPr>
        <w:rFonts w:ascii="Symbol" w:hAnsi="Symbol" w:hint="default"/>
      </w:rPr>
    </w:lvl>
    <w:lvl w:ilvl="4">
      <w:start w:val="1"/>
      <w:numFmt w:val="bullet"/>
      <w:lvlText w:val=""/>
      <w:lvlJc w:val="left"/>
      <w:pPr>
        <w:tabs>
          <w:tab w:val="num" w:pos="2433"/>
        </w:tabs>
        <w:ind w:left="2433" w:hanging="360"/>
      </w:pPr>
      <w:rPr>
        <w:rFonts w:ascii="Symbol" w:hAnsi="Symbol" w:hint="default"/>
      </w:rPr>
    </w:lvl>
    <w:lvl w:ilvl="5">
      <w:start w:val="1"/>
      <w:numFmt w:val="bullet"/>
      <w:lvlText w:val=""/>
      <w:lvlJc w:val="left"/>
      <w:pPr>
        <w:tabs>
          <w:tab w:val="num" w:pos="2793"/>
        </w:tabs>
        <w:ind w:left="2793" w:hanging="360"/>
      </w:pPr>
      <w:rPr>
        <w:rFonts w:ascii="Wingdings" w:hAnsi="Wingdings" w:hint="default"/>
      </w:rPr>
    </w:lvl>
    <w:lvl w:ilvl="6">
      <w:start w:val="1"/>
      <w:numFmt w:val="bullet"/>
      <w:lvlText w:val=""/>
      <w:lvlJc w:val="left"/>
      <w:pPr>
        <w:tabs>
          <w:tab w:val="num" w:pos="3153"/>
        </w:tabs>
        <w:ind w:left="3153" w:hanging="360"/>
      </w:pPr>
      <w:rPr>
        <w:rFonts w:ascii="Wingdings" w:hAnsi="Wingdings" w:hint="default"/>
      </w:rPr>
    </w:lvl>
    <w:lvl w:ilvl="7">
      <w:start w:val="1"/>
      <w:numFmt w:val="bullet"/>
      <w:lvlText w:val=""/>
      <w:lvlJc w:val="left"/>
      <w:pPr>
        <w:tabs>
          <w:tab w:val="num" w:pos="3513"/>
        </w:tabs>
        <w:ind w:left="3513" w:hanging="360"/>
      </w:pPr>
      <w:rPr>
        <w:rFonts w:ascii="Symbol" w:hAnsi="Symbol" w:hint="default"/>
      </w:rPr>
    </w:lvl>
    <w:lvl w:ilvl="8">
      <w:start w:val="1"/>
      <w:numFmt w:val="bullet"/>
      <w:lvlText w:val=""/>
      <w:lvlJc w:val="left"/>
      <w:pPr>
        <w:tabs>
          <w:tab w:val="num" w:pos="3873"/>
        </w:tabs>
        <w:ind w:left="3873" w:hanging="360"/>
      </w:pPr>
      <w:rPr>
        <w:rFonts w:ascii="Symbol" w:hAnsi="Symbol" w:hint="default"/>
      </w:rPr>
    </w:lvl>
  </w:abstractNum>
  <w:abstractNum w:abstractNumId="25" w15:restartNumberingAfterBreak="0">
    <w:nsid w:val="14F36639"/>
    <w:multiLevelType w:val="hybridMultilevel"/>
    <w:tmpl w:val="CBB475A0"/>
    <w:styleLink w:val="Zaimportowanystyl1"/>
    <w:lvl w:ilvl="0" w:tplc="0A245F7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2F3EC">
      <w:start w:val="1"/>
      <w:numFmt w:val="lowerLetter"/>
      <w:lvlText w:val="%2."/>
      <w:lvlJc w:val="left"/>
      <w:pPr>
        <w:tabs>
          <w:tab w:val="left" w:pos="360"/>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5FE95B6">
      <w:start w:val="1"/>
      <w:numFmt w:val="lowerRoman"/>
      <w:lvlText w:val="%3."/>
      <w:lvlJc w:val="left"/>
      <w:pPr>
        <w:tabs>
          <w:tab w:val="left" w:pos="360"/>
        </w:tabs>
        <w:ind w:left="180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26E446">
      <w:start w:val="1"/>
      <w:numFmt w:val="decimal"/>
      <w:lvlText w:val="%4."/>
      <w:lvlJc w:val="left"/>
      <w:pPr>
        <w:tabs>
          <w:tab w:val="left" w:pos="360"/>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549F4E">
      <w:start w:val="1"/>
      <w:numFmt w:val="lowerLetter"/>
      <w:lvlText w:val="%5."/>
      <w:lvlJc w:val="left"/>
      <w:pPr>
        <w:tabs>
          <w:tab w:val="left" w:pos="360"/>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C6CDEF4">
      <w:start w:val="1"/>
      <w:numFmt w:val="lowerRoman"/>
      <w:lvlText w:val="%6."/>
      <w:lvlJc w:val="left"/>
      <w:pPr>
        <w:tabs>
          <w:tab w:val="left" w:pos="360"/>
        </w:tabs>
        <w:ind w:left="39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A2D094">
      <w:start w:val="1"/>
      <w:numFmt w:val="decimal"/>
      <w:lvlText w:val="%7."/>
      <w:lvlJc w:val="left"/>
      <w:pPr>
        <w:tabs>
          <w:tab w:val="left" w:pos="360"/>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ECAE6C">
      <w:start w:val="1"/>
      <w:numFmt w:val="lowerLetter"/>
      <w:lvlText w:val="%8."/>
      <w:lvlJc w:val="left"/>
      <w:pPr>
        <w:tabs>
          <w:tab w:val="left" w:pos="360"/>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60516">
      <w:start w:val="1"/>
      <w:numFmt w:val="lowerRoman"/>
      <w:lvlText w:val="%9."/>
      <w:lvlJc w:val="left"/>
      <w:pPr>
        <w:tabs>
          <w:tab w:val="left" w:pos="360"/>
        </w:tabs>
        <w:ind w:left="61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5336BEA"/>
    <w:multiLevelType w:val="multilevel"/>
    <w:tmpl w:val="2C54F07C"/>
    <w:lvl w:ilvl="0">
      <w:start w:val="3"/>
      <w:numFmt w:val="decimal"/>
      <w:lvlText w:val="%1."/>
      <w:lvlJc w:val="left"/>
      <w:pPr>
        <w:tabs>
          <w:tab w:val="num" w:pos="390"/>
        </w:tabs>
        <w:ind w:left="390" w:hanging="390"/>
      </w:pPr>
      <w:rPr>
        <w:rFonts w:hint="default"/>
        <w:b/>
      </w:rPr>
    </w:lvl>
    <w:lvl w:ilvl="1">
      <w:start w:val="1"/>
      <w:numFmt w:val="decimal"/>
      <w:lvlText w:val="6.%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15AA405A"/>
    <w:multiLevelType w:val="hybridMultilevel"/>
    <w:tmpl w:val="4C388C0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5BC7FE2"/>
    <w:multiLevelType w:val="hybridMultilevel"/>
    <w:tmpl w:val="1CC40528"/>
    <w:lvl w:ilvl="0" w:tplc="0409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8BA4301"/>
    <w:multiLevelType w:val="hybridMultilevel"/>
    <w:tmpl w:val="8ED89EB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B177137"/>
    <w:multiLevelType w:val="multilevel"/>
    <w:tmpl w:val="2556A86E"/>
    <w:lvl w:ilvl="0">
      <w:start w:val="1"/>
      <w:numFmt w:val="decimal"/>
      <w:lvlText w:val="%1."/>
      <w:lvlJc w:val="left"/>
      <w:pPr>
        <w:ind w:left="360" w:hanging="360"/>
      </w:pPr>
      <w:rPr>
        <w:b w:val="0"/>
        <w:strike w:val="0"/>
        <w:sz w:val="22"/>
      </w:r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38C7AAE"/>
    <w:multiLevelType w:val="hybridMultilevel"/>
    <w:tmpl w:val="7A0A55C4"/>
    <w:lvl w:ilvl="0" w:tplc="EAC4F75C">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5CA79F0"/>
    <w:multiLevelType w:val="multilevel"/>
    <w:tmpl w:val="D2187466"/>
    <w:lvl w:ilvl="0">
      <w:start w:val="1"/>
      <w:numFmt w:val="decimal"/>
      <w:lvlText w:val="%1."/>
      <w:lvlJc w:val="left"/>
      <w:rPr>
        <w:rFonts w:hint="default"/>
        <w:b w:val="0"/>
        <w:bCs w:val="0"/>
        <w:i w:val="0"/>
        <w:iCs w:val="0"/>
        <w:smallCaps w:val="0"/>
        <w:strike w:val="0"/>
        <w:color w:val="auto"/>
        <w:spacing w:val="0"/>
        <w:w w:val="100"/>
        <w:position w:val="0"/>
        <w:sz w:val="22"/>
        <w:szCs w:val="22"/>
        <w:u w:val="none"/>
      </w:rPr>
    </w:lvl>
    <w:lvl w:ilvl="1">
      <w:start w:val="1"/>
      <w:numFmt w:val="decimal"/>
      <w:lvlText w:val="%2)"/>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8D4757C"/>
    <w:multiLevelType w:val="multilevel"/>
    <w:tmpl w:val="1758FD46"/>
    <w:lvl w:ilvl="0">
      <w:start w:val="3"/>
      <w:numFmt w:val="decimal"/>
      <w:lvlText w:val="%1."/>
      <w:lvlJc w:val="left"/>
      <w:pPr>
        <w:tabs>
          <w:tab w:val="num" w:pos="390"/>
        </w:tabs>
        <w:ind w:left="390" w:hanging="390"/>
      </w:pPr>
      <w:rPr>
        <w:rFonts w:hint="default"/>
        <w:b/>
      </w:rPr>
    </w:lvl>
    <w:lvl w:ilvl="1">
      <w:start w:val="1"/>
      <w:numFmt w:val="decimal"/>
      <w:lvlText w:val="7.%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2AB108A8"/>
    <w:multiLevelType w:val="hybridMultilevel"/>
    <w:tmpl w:val="894EFC86"/>
    <w:styleLink w:val="Zaimportowanystyl6"/>
    <w:lvl w:ilvl="0" w:tplc="45D2DCE4">
      <w:start w:val="1"/>
      <w:numFmt w:val="decimal"/>
      <w:lvlText w:val="%1."/>
      <w:lvlJc w:val="left"/>
      <w:pPr>
        <w:tabs>
          <w:tab w:val="left" w:pos="567"/>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04AD5B0">
      <w:start w:val="1"/>
      <w:numFmt w:val="lowerLetter"/>
      <w:lvlText w:val="%2."/>
      <w:lvlJc w:val="left"/>
      <w:pPr>
        <w:tabs>
          <w:tab w:val="left" w:pos="360"/>
          <w:tab w:val="left" w:pos="567"/>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D4B824">
      <w:start w:val="1"/>
      <w:numFmt w:val="lowerRoman"/>
      <w:lvlText w:val="%3."/>
      <w:lvlJc w:val="left"/>
      <w:pPr>
        <w:tabs>
          <w:tab w:val="left" w:pos="360"/>
          <w:tab w:val="left" w:pos="567"/>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1A2F8E">
      <w:start w:val="1"/>
      <w:numFmt w:val="decimal"/>
      <w:lvlText w:val="%4."/>
      <w:lvlJc w:val="left"/>
      <w:pPr>
        <w:tabs>
          <w:tab w:val="left" w:pos="360"/>
          <w:tab w:val="left" w:pos="567"/>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32937A">
      <w:start w:val="1"/>
      <w:numFmt w:val="lowerLetter"/>
      <w:lvlText w:val="%5."/>
      <w:lvlJc w:val="left"/>
      <w:pPr>
        <w:tabs>
          <w:tab w:val="left" w:pos="360"/>
          <w:tab w:val="left" w:pos="567"/>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AAB14C">
      <w:start w:val="1"/>
      <w:numFmt w:val="lowerRoman"/>
      <w:lvlText w:val="%6."/>
      <w:lvlJc w:val="left"/>
      <w:pPr>
        <w:tabs>
          <w:tab w:val="left" w:pos="360"/>
          <w:tab w:val="left" w:pos="567"/>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26BD06">
      <w:start w:val="1"/>
      <w:numFmt w:val="decimal"/>
      <w:lvlText w:val="%7."/>
      <w:lvlJc w:val="left"/>
      <w:pPr>
        <w:tabs>
          <w:tab w:val="left" w:pos="360"/>
          <w:tab w:val="left" w:pos="567"/>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96B2CA">
      <w:start w:val="1"/>
      <w:numFmt w:val="lowerLetter"/>
      <w:lvlText w:val="%8."/>
      <w:lvlJc w:val="left"/>
      <w:pPr>
        <w:tabs>
          <w:tab w:val="left" w:pos="360"/>
          <w:tab w:val="left" w:pos="567"/>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1C2494">
      <w:start w:val="1"/>
      <w:numFmt w:val="lowerRoman"/>
      <w:lvlText w:val="%9."/>
      <w:lvlJc w:val="left"/>
      <w:pPr>
        <w:tabs>
          <w:tab w:val="left" w:pos="360"/>
          <w:tab w:val="left" w:pos="567"/>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2E320086"/>
    <w:multiLevelType w:val="multilevel"/>
    <w:tmpl w:val="6622B0C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319720C9"/>
    <w:multiLevelType w:val="hybridMultilevel"/>
    <w:tmpl w:val="EA1CDE72"/>
    <w:styleLink w:val="Zaimportowanystyl12"/>
    <w:lvl w:ilvl="0" w:tplc="43E40B1E">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FCFDC0">
      <w:start w:val="1"/>
      <w:numFmt w:val="lowerLetter"/>
      <w:lvlText w:val="%2."/>
      <w:lvlJc w:val="left"/>
      <w:pPr>
        <w:ind w:left="142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DC19E6">
      <w:start w:val="1"/>
      <w:numFmt w:val="lowerRoman"/>
      <w:lvlText w:val="%3."/>
      <w:lvlJc w:val="left"/>
      <w:pPr>
        <w:ind w:left="2149" w:hanging="2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203C4A">
      <w:start w:val="1"/>
      <w:numFmt w:val="decimal"/>
      <w:lvlText w:val="%4."/>
      <w:lvlJc w:val="left"/>
      <w:pPr>
        <w:ind w:left="286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383E84">
      <w:start w:val="1"/>
      <w:numFmt w:val="lowerLetter"/>
      <w:lvlText w:val="%5."/>
      <w:lvlJc w:val="left"/>
      <w:pPr>
        <w:ind w:left="358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629BE4">
      <w:start w:val="1"/>
      <w:numFmt w:val="lowerRoman"/>
      <w:lvlText w:val="%6."/>
      <w:lvlJc w:val="left"/>
      <w:pPr>
        <w:ind w:left="4309" w:hanging="2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9609A4">
      <w:start w:val="1"/>
      <w:numFmt w:val="decimal"/>
      <w:lvlText w:val="%7."/>
      <w:lvlJc w:val="left"/>
      <w:pPr>
        <w:ind w:left="502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BEBAEA">
      <w:start w:val="1"/>
      <w:numFmt w:val="lowerLetter"/>
      <w:lvlText w:val="%8."/>
      <w:lvlJc w:val="left"/>
      <w:pPr>
        <w:ind w:left="574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9464CA">
      <w:start w:val="1"/>
      <w:numFmt w:val="lowerRoman"/>
      <w:lvlText w:val="%9."/>
      <w:lvlJc w:val="left"/>
      <w:pPr>
        <w:ind w:left="6469" w:hanging="2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31FD638B"/>
    <w:multiLevelType w:val="hybridMultilevel"/>
    <w:tmpl w:val="2CAE9B8A"/>
    <w:lvl w:ilvl="0" w:tplc="7A28F668">
      <w:start w:val="1"/>
      <w:numFmt w:val="decimal"/>
      <w:lvlText w:val="%1."/>
      <w:lvlJc w:val="left"/>
      <w:pPr>
        <w:ind w:left="360" w:hanging="360"/>
      </w:pPr>
      <w:rPr>
        <w:rFonts w:ascii="Arial Narrow" w:eastAsia="Times New Roman" w:hAnsi="Arial Narrow" w:cs="Arial"/>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4333CC1"/>
    <w:multiLevelType w:val="multilevel"/>
    <w:tmpl w:val="0C38325A"/>
    <w:lvl w:ilvl="0">
      <w:start w:val="1"/>
      <w:numFmt w:val="decimal"/>
      <w:lvlText w:val="%1."/>
      <w:lvlJc w:val="left"/>
      <w:pPr>
        <w:tabs>
          <w:tab w:val="num" w:pos="1068"/>
        </w:tabs>
        <w:ind w:left="1068" w:hanging="360"/>
      </w:pPr>
      <w:rPr>
        <w:rFonts w:cs="Times New Roman"/>
        <w:b w:val="0"/>
      </w:rPr>
    </w:lvl>
    <w:lvl w:ilvl="1">
      <w:start w:val="1"/>
      <w:numFmt w:val="decimal"/>
      <w:lvlText w:val="%2."/>
      <w:lvlJc w:val="left"/>
      <w:pPr>
        <w:tabs>
          <w:tab w:val="num" w:pos="1788"/>
        </w:tabs>
        <w:ind w:left="1788" w:hanging="360"/>
      </w:pPr>
      <w:rPr>
        <w:rFonts w:cs="Times New Roman"/>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39" w15:restartNumberingAfterBreak="0">
    <w:nsid w:val="384E52F8"/>
    <w:multiLevelType w:val="hybridMultilevel"/>
    <w:tmpl w:val="D2EC5BC6"/>
    <w:lvl w:ilvl="0" w:tplc="FFFFFFFF">
      <w:start w:val="1"/>
      <w:numFmt w:val="decimal"/>
      <w:lvlText w:val="%1."/>
      <w:lvlJc w:val="left"/>
      <w:pPr>
        <w:tabs>
          <w:tab w:val="num" w:pos="360"/>
        </w:tabs>
        <w:ind w:left="360" w:hanging="360"/>
      </w:pPr>
      <w:rPr>
        <w:rFonts w:cs="Times New Roman" w:hint="default"/>
      </w:rPr>
    </w:lvl>
    <w:lvl w:ilvl="1" w:tplc="B478E500">
      <w:start w:val="1"/>
      <w:numFmt w:val="lowerLetter"/>
      <w:lvlText w:val="%2)"/>
      <w:lvlJc w:val="left"/>
      <w:pPr>
        <w:tabs>
          <w:tab w:val="num" w:pos="1080"/>
        </w:tabs>
        <w:ind w:left="1080" w:hanging="360"/>
      </w:pPr>
      <w:rPr>
        <w:rFonts w:cs="Times New Roman" w:hint="default"/>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2E9A513A">
      <w:start w:val="1"/>
      <w:numFmt w:val="lowerLetter"/>
      <w:lvlText w:val="%5."/>
      <w:lvlJc w:val="left"/>
      <w:pPr>
        <w:tabs>
          <w:tab w:val="num" w:pos="3240"/>
        </w:tabs>
        <w:ind w:left="3240" w:hanging="360"/>
      </w:pPr>
      <w:rPr>
        <w:rFonts w:ascii="Arial Narrow" w:hAnsi="Arial Narrow" w:cs="Times New Roman" w:hint="default"/>
        <w:sz w:val="22"/>
        <w:szCs w:val="24"/>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40" w15:restartNumberingAfterBreak="0">
    <w:nsid w:val="3A837C1A"/>
    <w:multiLevelType w:val="hybridMultilevel"/>
    <w:tmpl w:val="721E720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3A89497D"/>
    <w:multiLevelType w:val="hybridMultilevel"/>
    <w:tmpl w:val="79B8076A"/>
    <w:lvl w:ilvl="0" w:tplc="EAC4F75C">
      <w:start w:val="1"/>
      <w:numFmt w:val="decimal"/>
      <w:lvlText w:val="%1."/>
      <w:lvlJc w:val="left"/>
      <w:pPr>
        <w:tabs>
          <w:tab w:val="num" w:pos="360"/>
        </w:tabs>
        <w:ind w:left="360" w:hanging="360"/>
      </w:pPr>
      <w:rPr>
        <w:color w:val="auto"/>
      </w:rPr>
    </w:lvl>
    <w:lvl w:ilvl="1" w:tplc="A4E44B88">
      <w:start w:val="1"/>
      <w:numFmt w:val="lowerLetter"/>
      <w:lvlText w:val="%2)"/>
      <w:lvlJc w:val="left"/>
      <w:pPr>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3CB2386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DC56C4D"/>
    <w:multiLevelType w:val="hybridMultilevel"/>
    <w:tmpl w:val="229C304E"/>
    <w:styleLink w:val="Zaimportowanystyl13"/>
    <w:lvl w:ilvl="0" w:tplc="A3B26CB0">
      <w:start w:val="1"/>
      <w:numFmt w:val="decimal"/>
      <w:lvlText w:val="%1)"/>
      <w:lvlJc w:val="left"/>
      <w:pPr>
        <w:tabs>
          <w:tab w:val="num" w:pos="567"/>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1E3E2A">
      <w:start w:val="1"/>
      <w:numFmt w:val="lowerLetter"/>
      <w:lvlText w:val="%2."/>
      <w:lvlJc w:val="left"/>
      <w:pPr>
        <w:tabs>
          <w:tab w:val="left" w:pos="567"/>
          <w:tab w:val="num" w:pos="1440"/>
        </w:tabs>
        <w:ind w:left="1593" w:hanging="5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1A8F22">
      <w:start w:val="1"/>
      <w:numFmt w:val="lowerRoman"/>
      <w:lvlText w:val="%3."/>
      <w:lvlJc w:val="left"/>
      <w:pPr>
        <w:tabs>
          <w:tab w:val="left" w:pos="567"/>
          <w:tab w:val="num" w:pos="2160"/>
        </w:tabs>
        <w:ind w:left="2313" w:hanging="4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1C3270">
      <w:start w:val="1"/>
      <w:numFmt w:val="decimal"/>
      <w:lvlText w:val="%4."/>
      <w:lvlJc w:val="left"/>
      <w:pPr>
        <w:tabs>
          <w:tab w:val="left" w:pos="567"/>
          <w:tab w:val="num" w:pos="2880"/>
        </w:tabs>
        <w:ind w:left="3033" w:hanging="5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D20AFE">
      <w:start w:val="1"/>
      <w:numFmt w:val="lowerLetter"/>
      <w:lvlText w:val="%5."/>
      <w:lvlJc w:val="left"/>
      <w:pPr>
        <w:tabs>
          <w:tab w:val="left" w:pos="567"/>
          <w:tab w:val="num" w:pos="3600"/>
        </w:tabs>
        <w:ind w:left="3753" w:hanging="5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885694">
      <w:start w:val="1"/>
      <w:numFmt w:val="lowerRoman"/>
      <w:lvlText w:val="%6."/>
      <w:lvlJc w:val="left"/>
      <w:pPr>
        <w:tabs>
          <w:tab w:val="left" w:pos="567"/>
          <w:tab w:val="num" w:pos="4320"/>
        </w:tabs>
        <w:ind w:left="4473" w:hanging="4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62C16C">
      <w:start w:val="1"/>
      <w:numFmt w:val="decimal"/>
      <w:lvlText w:val="%7."/>
      <w:lvlJc w:val="left"/>
      <w:pPr>
        <w:tabs>
          <w:tab w:val="left" w:pos="567"/>
          <w:tab w:val="num" w:pos="5040"/>
        </w:tabs>
        <w:ind w:left="5193" w:hanging="5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89EA580">
      <w:start w:val="1"/>
      <w:numFmt w:val="lowerLetter"/>
      <w:lvlText w:val="%8."/>
      <w:lvlJc w:val="left"/>
      <w:pPr>
        <w:tabs>
          <w:tab w:val="left" w:pos="567"/>
          <w:tab w:val="num" w:pos="5760"/>
        </w:tabs>
        <w:ind w:left="5913" w:hanging="5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B2DC80">
      <w:start w:val="1"/>
      <w:numFmt w:val="lowerRoman"/>
      <w:lvlText w:val="%9."/>
      <w:lvlJc w:val="left"/>
      <w:pPr>
        <w:tabs>
          <w:tab w:val="left" w:pos="567"/>
          <w:tab w:val="num" w:pos="6480"/>
        </w:tabs>
        <w:ind w:left="6633" w:hanging="4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3F4C7E68"/>
    <w:multiLevelType w:val="hybridMultilevel"/>
    <w:tmpl w:val="6E66A484"/>
    <w:name w:val="WW8Num232"/>
    <w:lvl w:ilvl="0" w:tplc="231A1226">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FCA79E4"/>
    <w:multiLevelType w:val="hybridMultilevel"/>
    <w:tmpl w:val="ED348CC6"/>
    <w:lvl w:ilvl="0" w:tplc="288A81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06F29EC"/>
    <w:multiLevelType w:val="hybridMultilevel"/>
    <w:tmpl w:val="7D161E14"/>
    <w:lvl w:ilvl="0" w:tplc="51EE6A00">
      <w:start w:val="1"/>
      <w:numFmt w:val="decimal"/>
      <w:lvlText w:val="%1)"/>
      <w:lvlJc w:val="left"/>
      <w:pPr>
        <w:tabs>
          <w:tab w:val="num" w:pos="720"/>
        </w:tabs>
        <w:ind w:left="720" w:hanging="360"/>
      </w:pPr>
      <w:rPr>
        <w:rFonts w:hint="default"/>
      </w:rPr>
    </w:lvl>
    <w:lvl w:ilvl="1" w:tplc="31B2FAAA">
      <w:start w:val="1"/>
      <w:numFmt w:val="lowerLetter"/>
      <w:lvlText w:val="%2)"/>
      <w:lvlJc w:val="left"/>
      <w:pPr>
        <w:tabs>
          <w:tab w:val="num" w:pos="1440"/>
        </w:tabs>
        <w:ind w:left="1440" w:hanging="360"/>
      </w:pPr>
      <w:rPr>
        <w:rFonts w:hint="default"/>
      </w:rPr>
    </w:lvl>
    <w:lvl w:ilvl="2" w:tplc="6998793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43DB75C2"/>
    <w:multiLevelType w:val="hybridMultilevel"/>
    <w:tmpl w:val="E08AAA0A"/>
    <w:styleLink w:val="Zaimportowanystyl11"/>
    <w:lvl w:ilvl="0" w:tplc="E6BE96F4">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ACD3B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554ACC2">
      <w:start w:val="1"/>
      <w:numFmt w:val="lowerRoman"/>
      <w:lvlText w:val="%3."/>
      <w:lvlJc w:val="left"/>
      <w:pPr>
        <w:ind w:left="1866" w:hanging="3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662EBA">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3200B2">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F8A57A">
      <w:start w:val="1"/>
      <w:numFmt w:val="lowerRoman"/>
      <w:lvlText w:val="%6."/>
      <w:lvlJc w:val="left"/>
      <w:pPr>
        <w:ind w:left="4026" w:hanging="3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DAD4A6">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FC79DA">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CAA864">
      <w:start w:val="1"/>
      <w:numFmt w:val="lowerRoman"/>
      <w:lvlText w:val="%9."/>
      <w:lvlJc w:val="left"/>
      <w:pPr>
        <w:ind w:left="6186" w:hanging="3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44E132E6"/>
    <w:multiLevelType w:val="hybridMultilevel"/>
    <w:tmpl w:val="57442674"/>
    <w:lvl w:ilvl="0" w:tplc="A0742556">
      <w:start w:val="1"/>
      <w:numFmt w:val="decimal"/>
      <w:lvlText w:val="%1."/>
      <w:lvlJc w:val="left"/>
      <w:pPr>
        <w:ind w:left="1440" w:hanging="360"/>
      </w:pPr>
      <w:rPr>
        <w:rFonts w:hint="default"/>
      </w:rPr>
    </w:lvl>
    <w:lvl w:ilvl="1" w:tplc="04150017">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A560CAB"/>
    <w:multiLevelType w:val="hybridMultilevel"/>
    <w:tmpl w:val="4148EF68"/>
    <w:lvl w:ilvl="0" w:tplc="00307782">
      <w:start w:val="1"/>
      <w:numFmt w:val="decimal"/>
      <w:lvlText w:val="%1."/>
      <w:lvlJc w:val="left"/>
      <w:pPr>
        <w:tabs>
          <w:tab w:val="num" w:pos="2520"/>
        </w:tabs>
        <w:ind w:left="2520" w:hanging="360"/>
      </w:pPr>
      <w:rPr>
        <w:rFonts w:ascii="Arial Narrow" w:hAnsi="Arial Narrow" w:cs="Times New Roman"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E0A2922"/>
    <w:multiLevelType w:val="hybridMultilevel"/>
    <w:tmpl w:val="8ED89E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7F0067"/>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F861DD7"/>
    <w:multiLevelType w:val="multilevel"/>
    <w:tmpl w:val="9CC81B32"/>
    <w:lvl w:ilvl="0">
      <w:start w:val="1"/>
      <w:numFmt w:val="decimal"/>
      <w:lvlText w:val="%1)"/>
      <w:lvlJc w:val="left"/>
      <w:pPr>
        <w:tabs>
          <w:tab w:val="num" w:pos="720"/>
        </w:tabs>
        <w:ind w:left="720" w:hanging="360"/>
      </w:pPr>
      <w:rPr>
        <w:rFonts w:ascii="Arial Narrow" w:eastAsia="Times New Roman" w:hAnsi="Arial Narrow" w:cs="Arial" w:hint="default"/>
        <w:b w:val="0"/>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15:restartNumberingAfterBreak="0">
    <w:nsid w:val="503E221A"/>
    <w:multiLevelType w:val="hybridMultilevel"/>
    <w:tmpl w:val="0ED8D014"/>
    <w:lvl w:ilvl="0" w:tplc="42123D18">
      <w:start w:val="1"/>
      <w:numFmt w:val="decimal"/>
      <w:pStyle w:val="paragraf"/>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39716B7"/>
    <w:multiLevelType w:val="multilevel"/>
    <w:tmpl w:val="B09ABB84"/>
    <w:lvl w:ilvl="0">
      <w:start w:val="3"/>
      <w:numFmt w:val="decimal"/>
      <w:lvlText w:val="%1."/>
      <w:lvlJc w:val="left"/>
      <w:pPr>
        <w:tabs>
          <w:tab w:val="num" w:pos="390"/>
        </w:tabs>
        <w:ind w:left="390" w:hanging="390"/>
      </w:pPr>
      <w:rPr>
        <w:rFonts w:hint="default"/>
        <w:b/>
      </w:rPr>
    </w:lvl>
    <w:lvl w:ilvl="1">
      <w:start w:val="1"/>
      <w:numFmt w:val="decimal"/>
      <w:lvlText w:val="8.%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5" w15:restartNumberingAfterBreak="0">
    <w:nsid w:val="5E4D7FF8"/>
    <w:multiLevelType w:val="multilevel"/>
    <w:tmpl w:val="FDBCBE1A"/>
    <w:lvl w:ilvl="0">
      <w:start w:val="3"/>
      <w:numFmt w:val="decimal"/>
      <w:lvlText w:val="%1."/>
      <w:lvlJc w:val="left"/>
      <w:pPr>
        <w:tabs>
          <w:tab w:val="num" w:pos="390"/>
        </w:tabs>
        <w:ind w:left="390" w:hanging="390"/>
      </w:pPr>
      <w:rPr>
        <w:rFonts w:hint="default"/>
        <w:b/>
      </w:rPr>
    </w:lvl>
    <w:lvl w:ilvl="1">
      <w:start w:val="1"/>
      <w:numFmt w:val="decimal"/>
      <w:lvlText w:val="4.%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6" w15:restartNumberingAfterBreak="0">
    <w:nsid w:val="61B1166A"/>
    <w:multiLevelType w:val="hybridMultilevel"/>
    <w:tmpl w:val="0AFA7002"/>
    <w:lvl w:ilvl="0" w:tplc="31B2FAAA">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63D64A59"/>
    <w:multiLevelType w:val="multilevel"/>
    <w:tmpl w:val="4AF4C5A4"/>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1">
      <w:start w:val="1"/>
      <w:numFmt w:val="decimal"/>
      <w:lvlText w:val="%2)"/>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6563910"/>
    <w:multiLevelType w:val="multilevel"/>
    <w:tmpl w:val="CB2A804E"/>
    <w:lvl w:ilvl="0">
      <w:start w:val="1"/>
      <w:numFmt w:val="decimal"/>
      <w:lvlText w:val="%1."/>
      <w:lvlJc w:val="left"/>
      <w:pPr>
        <w:ind w:left="360" w:hanging="360"/>
      </w:pPr>
      <w:rPr>
        <w:b w:val="0"/>
        <w:strike w:val="0"/>
        <w:sz w:val="22"/>
      </w:r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8071D99"/>
    <w:multiLevelType w:val="multilevel"/>
    <w:tmpl w:val="76BEB852"/>
    <w:lvl w:ilvl="0">
      <w:start w:val="1"/>
      <w:numFmt w:val="decimal"/>
      <w:lvlText w:val="%1."/>
      <w:lvlJc w:val="left"/>
      <w:pPr>
        <w:tabs>
          <w:tab w:val="num" w:pos="1068"/>
        </w:tabs>
        <w:ind w:left="1068" w:hanging="360"/>
      </w:pPr>
      <w:rPr>
        <w:rFonts w:cs="Times New Roman"/>
        <w:b w:val="0"/>
      </w:rPr>
    </w:lvl>
    <w:lvl w:ilvl="1">
      <w:start w:val="1"/>
      <w:numFmt w:val="decimal"/>
      <w:lvlText w:val="%2."/>
      <w:lvlJc w:val="left"/>
      <w:pPr>
        <w:tabs>
          <w:tab w:val="num" w:pos="1788"/>
        </w:tabs>
        <w:ind w:left="1788" w:hanging="360"/>
      </w:pPr>
      <w:rPr>
        <w:rFonts w:cs="Times New Roman"/>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60" w15:restartNumberingAfterBreak="0">
    <w:nsid w:val="6A267A73"/>
    <w:multiLevelType w:val="hybridMultilevel"/>
    <w:tmpl w:val="A38478D4"/>
    <w:lvl w:ilvl="0" w:tplc="63D0B136">
      <w:start w:val="1"/>
      <w:numFmt w:val="bullet"/>
      <w:lvlText w:val=""/>
      <w:lvlJc w:val="left"/>
      <w:pPr>
        <w:ind w:left="1854" w:hanging="360"/>
      </w:pPr>
      <w:rPr>
        <w:rFonts w:ascii="Symbol" w:hAnsi="Symbol" w:hint="default"/>
      </w:rPr>
    </w:lvl>
    <w:lvl w:ilvl="1" w:tplc="63D0B1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0024123"/>
    <w:multiLevelType w:val="hybridMultilevel"/>
    <w:tmpl w:val="37AE9936"/>
    <w:lvl w:ilvl="0" w:tplc="C8C607E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73DB664B"/>
    <w:multiLevelType w:val="multilevel"/>
    <w:tmpl w:val="4B6265A2"/>
    <w:lvl w:ilvl="0">
      <w:start w:val="1"/>
      <w:numFmt w:val="decimal"/>
      <w:lvlText w:val="%1)"/>
      <w:lvlJc w:val="left"/>
      <w:pPr>
        <w:ind w:left="786" w:hanging="360"/>
      </w:pPr>
    </w:lvl>
    <w:lvl w:ilvl="1">
      <w:start w:val="1"/>
      <w:numFmt w:val="decimal"/>
      <w:lvlText w:val="%2."/>
      <w:lvlJc w:val="left"/>
      <w:pPr>
        <w:tabs>
          <w:tab w:val="num" w:pos="1866"/>
        </w:tabs>
        <w:ind w:left="1866" w:hanging="720"/>
      </w:pPr>
    </w:lvl>
    <w:lvl w:ilvl="2">
      <w:start w:val="1"/>
      <w:numFmt w:val="decimal"/>
      <w:lvlText w:val="%3."/>
      <w:lvlJc w:val="left"/>
      <w:pPr>
        <w:tabs>
          <w:tab w:val="num" w:pos="2586"/>
        </w:tabs>
        <w:ind w:left="2586" w:hanging="720"/>
      </w:pPr>
    </w:lvl>
    <w:lvl w:ilvl="3">
      <w:start w:val="1"/>
      <w:numFmt w:val="decimal"/>
      <w:lvlText w:val="%4."/>
      <w:lvlJc w:val="left"/>
      <w:pPr>
        <w:tabs>
          <w:tab w:val="num" w:pos="3306"/>
        </w:tabs>
        <w:ind w:left="3306" w:hanging="720"/>
      </w:pPr>
    </w:lvl>
    <w:lvl w:ilvl="4">
      <w:start w:val="1"/>
      <w:numFmt w:val="decimal"/>
      <w:lvlText w:val="%5."/>
      <w:lvlJc w:val="left"/>
      <w:pPr>
        <w:tabs>
          <w:tab w:val="num" w:pos="4026"/>
        </w:tabs>
        <w:ind w:left="4026" w:hanging="720"/>
      </w:pPr>
    </w:lvl>
    <w:lvl w:ilvl="5">
      <w:start w:val="1"/>
      <w:numFmt w:val="decimal"/>
      <w:lvlText w:val="%6."/>
      <w:lvlJc w:val="left"/>
      <w:pPr>
        <w:tabs>
          <w:tab w:val="num" w:pos="4746"/>
        </w:tabs>
        <w:ind w:left="4746" w:hanging="720"/>
      </w:pPr>
    </w:lvl>
    <w:lvl w:ilvl="6">
      <w:start w:val="1"/>
      <w:numFmt w:val="decimal"/>
      <w:lvlText w:val="%7."/>
      <w:lvlJc w:val="left"/>
      <w:pPr>
        <w:tabs>
          <w:tab w:val="num" w:pos="5466"/>
        </w:tabs>
        <w:ind w:left="5466" w:hanging="720"/>
      </w:pPr>
    </w:lvl>
    <w:lvl w:ilvl="7">
      <w:start w:val="1"/>
      <w:numFmt w:val="decimal"/>
      <w:lvlText w:val="%8."/>
      <w:lvlJc w:val="left"/>
      <w:pPr>
        <w:tabs>
          <w:tab w:val="num" w:pos="6186"/>
        </w:tabs>
        <w:ind w:left="6186" w:hanging="720"/>
      </w:pPr>
    </w:lvl>
    <w:lvl w:ilvl="8">
      <w:start w:val="1"/>
      <w:numFmt w:val="decimal"/>
      <w:lvlText w:val="%9."/>
      <w:lvlJc w:val="left"/>
      <w:pPr>
        <w:tabs>
          <w:tab w:val="num" w:pos="6906"/>
        </w:tabs>
        <w:ind w:left="6906" w:hanging="720"/>
      </w:pPr>
    </w:lvl>
  </w:abstractNum>
  <w:abstractNum w:abstractNumId="63" w15:restartNumberingAfterBreak="0">
    <w:nsid w:val="750A440D"/>
    <w:multiLevelType w:val="hybridMultilevel"/>
    <w:tmpl w:val="B638F4D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4" w15:restartNumberingAfterBreak="0">
    <w:nsid w:val="7918598D"/>
    <w:multiLevelType w:val="multilevel"/>
    <w:tmpl w:val="3BC0B762"/>
    <w:lvl w:ilvl="0">
      <w:start w:val="1"/>
      <w:numFmt w:val="decimal"/>
      <w:pStyle w:val="NAG1"/>
      <w:lvlText w:val="%1."/>
      <w:lvlJc w:val="left"/>
      <w:pPr>
        <w:ind w:left="360" w:hanging="360"/>
      </w:pPr>
      <w:rPr>
        <w:rFonts w:hint="default"/>
      </w:rPr>
    </w:lvl>
    <w:lvl w:ilvl="1">
      <w:start w:val="1"/>
      <w:numFmt w:val="decimal"/>
      <w:pStyle w:val="NAG2"/>
      <w:lvlText w:val="%1.%2."/>
      <w:lvlJc w:val="left"/>
      <w:pPr>
        <w:ind w:left="100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NAG3"/>
      <w:lvlText w:val="%3)"/>
      <w:lvlJc w:val="left"/>
      <w:pPr>
        <w:ind w:left="1224" w:hanging="504"/>
      </w:pPr>
      <w:rPr>
        <w:rFonts w:ascii="Arial Narrow" w:eastAsiaTheme="minorHAnsi" w:hAnsi="Arial Narrow"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440" w:hanging="36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920074D"/>
    <w:multiLevelType w:val="hybridMultilevel"/>
    <w:tmpl w:val="E59C33C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6" w15:restartNumberingAfterBreak="0">
    <w:nsid w:val="7C163827"/>
    <w:multiLevelType w:val="hybridMultilevel"/>
    <w:tmpl w:val="E8ACC9E0"/>
    <w:lvl w:ilvl="0" w:tplc="3758B7A0">
      <w:start w:val="1"/>
      <w:numFmt w:val="decimal"/>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D3E14D1"/>
    <w:multiLevelType w:val="multilevel"/>
    <w:tmpl w:val="929AAFC4"/>
    <w:lvl w:ilvl="0">
      <w:start w:val="3"/>
      <w:numFmt w:val="decimal"/>
      <w:lvlText w:val="%1."/>
      <w:lvlJc w:val="left"/>
      <w:pPr>
        <w:tabs>
          <w:tab w:val="num" w:pos="390"/>
        </w:tabs>
        <w:ind w:left="390" w:hanging="390"/>
      </w:pPr>
      <w:rPr>
        <w:rFonts w:hint="default"/>
        <w:b/>
      </w:rPr>
    </w:lvl>
    <w:lvl w:ilvl="1">
      <w:start w:val="1"/>
      <w:numFmt w:val="decimal"/>
      <w:lvlText w:val="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16cid:durableId="2128888921">
    <w:abstractNumId w:val="0"/>
  </w:num>
  <w:num w:numId="2" w16cid:durableId="604923361">
    <w:abstractNumId w:val="53"/>
  </w:num>
  <w:num w:numId="3" w16cid:durableId="980966043">
    <w:abstractNumId w:val="64"/>
  </w:num>
  <w:num w:numId="4" w16cid:durableId="2710188">
    <w:abstractNumId w:val="60"/>
  </w:num>
  <w:num w:numId="5" w16cid:durableId="2063821639">
    <w:abstractNumId w:val="59"/>
  </w:num>
  <w:num w:numId="6" w16cid:durableId="246814189">
    <w:abstractNumId w:val="38"/>
  </w:num>
  <w:num w:numId="7" w16cid:durableId="2001887879">
    <w:abstractNumId w:val="41"/>
  </w:num>
  <w:num w:numId="8" w16cid:durableId="1643148577">
    <w:abstractNumId w:val="61"/>
  </w:num>
  <w:num w:numId="9" w16cid:durableId="1128478243">
    <w:abstractNumId w:val="22"/>
  </w:num>
  <w:num w:numId="10" w16cid:durableId="468549420">
    <w:abstractNumId w:val="45"/>
  </w:num>
  <w:num w:numId="11" w16cid:durableId="429083062">
    <w:abstractNumId w:val="57"/>
  </w:num>
  <w:num w:numId="12" w16cid:durableId="1144808925">
    <w:abstractNumId w:val="40"/>
  </w:num>
  <w:num w:numId="13" w16cid:durableId="72776930">
    <w:abstractNumId w:val="34"/>
  </w:num>
  <w:num w:numId="14" w16cid:durableId="398408640">
    <w:abstractNumId w:val="43"/>
  </w:num>
  <w:num w:numId="15" w16cid:durableId="1196965905">
    <w:abstractNumId w:val="24"/>
  </w:num>
  <w:num w:numId="16" w16cid:durableId="1006715450">
    <w:abstractNumId w:val="25"/>
  </w:num>
  <w:num w:numId="17" w16cid:durableId="2113813043">
    <w:abstractNumId w:val="47"/>
  </w:num>
  <w:num w:numId="18" w16cid:durableId="1985810627">
    <w:abstractNumId w:val="36"/>
  </w:num>
  <w:num w:numId="19" w16cid:durableId="229777836">
    <w:abstractNumId w:val="30"/>
  </w:num>
  <w:num w:numId="20" w16cid:durableId="2085909015">
    <w:abstractNumId w:val="58"/>
  </w:num>
  <w:num w:numId="21" w16cid:durableId="905258680">
    <w:abstractNumId w:val="20"/>
  </w:num>
  <w:num w:numId="22" w16cid:durableId="957226754">
    <w:abstractNumId w:val="39"/>
  </w:num>
  <w:num w:numId="23" w16cid:durableId="1099985038">
    <w:abstractNumId w:val="49"/>
  </w:num>
  <w:num w:numId="24" w16cid:durableId="1342510514">
    <w:abstractNumId w:val="32"/>
  </w:num>
  <w:num w:numId="25" w16cid:durableId="714112978">
    <w:abstractNumId w:val="19"/>
  </w:num>
  <w:num w:numId="26" w16cid:durableId="305814983">
    <w:abstractNumId w:val="28"/>
  </w:num>
  <w:num w:numId="27" w16cid:durableId="1828012208">
    <w:abstractNumId w:val="37"/>
  </w:num>
  <w:num w:numId="28" w16cid:durableId="695933260">
    <w:abstractNumId w:val="31"/>
  </w:num>
  <w:num w:numId="29" w16cid:durableId="2018380277">
    <w:abstractNumId w:val="62"/>
  </w:num>
  <w:num w:numId="30" w16cid:durableId="2052149197">
    <w:abstractNumId w:val="21"/>
  </w:num>
  <w:num w:numId="31" w16cid:durableId="766191559">
    <w:abstractNumId w:val="46"/>
  </w:num>
  <w:num w:numId="32" w16cid:durableId="248854817">
    <w:abstractNumId w:val="52"/>
  </w:num>
  <w:num w:numId="33" w16cid:durableId="257447194">
    <w:abstractNumId w:val="66"/>
  </w:num>
  <w:num w:numId="34" w16cid:durableId="146824465">
    <w:abstractNumId w:val="56"/>
  </w:num>
  <w:num w:numId="35" w16cid:durableId="1298291759">
    <w:abstractNumId w:val="65"/>
  </w:num>
  <w:num w:numId="36" w16cid:durableId="901674633">
    <w:abstractNumId w:val="16"/>
  </w:num>
  <w:num w:numId="37" w16cid:durableId="872613704">
    <w:abstractNumId w:val="55"/>
  </w:num>
  <w:num w:numId="38" w16cid:durableId="142742720">
    <w:abstractNumId w:val="23"/>
  </w:num>
  <w:num w:numId="39" w16cid:durableId="1664965347">
    <w:abstractNumId w:val="67"/>
  </w:num>
  <w:num w:numId="40" w16cid:durableId="1084297899">
    <w:abstractNumId w:val="26"/>
  </w:num>
  <w:num w:numId="41" w16cid:durableId="2052533284">
    <w:abstractNumId w:val="33"/>
  </w:num>
  <w:num w:numId="42" w16cid:durableId="722556618">
    <w:abstractNumId w:val="54"/>
  </w:num>
  <w:num w:numId="43" w16cid:durableId="366106263">
    <w:abstractNumId w:val="42"/>
  </w:num>
  <w:num w:numId="44" w16cid:durableId="549658073">
    <w:abstractNumId w:val="51"/>
  </w:num>
  <w:num w:numId="45" w16cid:durableId="963970705">
    <w:abstractNumId w:val="48"/>
  </w:num>
  <w:num w:numId="46" w16cid:durableId="262736016">
    <w:abstractNumId w:val="27"/>
  </w:num>
  <w:num w:numId="47" w16cid:durableId="1259631893">
    <w:abstractNumId w:val="63"/>
  </w:num>
  <w:num w:numId="48" w16cid:durableId="2082672539">
    <w:abstractNumId w:val="50"/>
  </w:num>
  <w:num w:numId="49" w16cid:durableId="1999066266">
    <w:abstractNumId w:val="18"/>
  </w:num>
  <w:num w:numId="50" w16cid:durableId="815683603">
    <w:abstractNumId w:val="29"/>
  </w:num>
  <w:num w:numId="51" w16cid:durableId="18561848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ulina Margiel">
    <w15:presenceInfo w15:providerId="None" w15:userId="Paulina Margiel"/>
  </w15:person>
  <w15:person w15:author="Sudoł Bartosz">
    <w15:presenceInfo w15:providerId="AD" w15:userId="S::bartosz.sudol@energa.pl::b98dffa6-77f1-4056-92b0-26cb28f9c903"/>
  </w15:person>
  <w15:person w15:author="Daniłowicz Karol">
    <w15:presenceInfo w15:providerId="AD" w15:userId="S::Karol.Danilowicz@energa.pl::59965f24-8e09-4b52-946d-4245295886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AD6"/>
    <w:rsid w:val="00001BDD"/>
    <w:rsid w:val="00002958"/>
    <w:rsid w:val="00003FBA"/>
    <w:rsid w:val="00010F31"/>
    <w:rsid w:val="0001273C"/>
    <w:rsid w:val="0001612D"/>
    <w:rsid w:val="0003424E"/>
    <w:rsid w:val="000352C7"/>
    <w:rsid w:val="0003701C"/>
    <w:rsid w:val="0004789B"/>
    <w:rsid w:val="0005173C"/>
    <w:rsid w:val="000526D3"/>
    <w:rsid w:val="000547F1"/>
    <w:rsid w:val="000557BF"/>
    <w:rsid w:val="000610FC"/>
    <w:rsid w:val="00062EA9"/>
    <w:rsid w:val="000717C6"/>
    <w:rsid w:val="00072019"/>
    <w:rsid w:val="000733A2"/>
    <w:rsid w:val="000757E2"/>
    <w:rsid w:val="000769DE"/>
    <w:rsid w:val="00076B02"/>
    <w:rsid w:val="00077B6A"/>
    <w:rsid w:val="000821EB"/>
    <w:rsid w:val="0008271B"/>
    <w:rsid w:val="00082834"/>
    <w:rsid w:val="0008291F"/>
    <w:rsid w:val="00083111"/>
    <w:rsid w:val="000854DB"/>
    <w:rsid w:val="00086903"/>
    <w:rsid w:val="00086FD8"/>
    <w:rsid w:val="00093555"/>
    <w:rsid w:val="00093B2B"/>
    <w:rsid w:val="00094012"/>
    <w:rsid w:val="00094ED5"/>
    <w:rsid w:val="000A1CD7"/>
    <w:rsid w:val="000A226A"/>
    <w:rsid w:val="000A2F2B"/>
    <w:rsid w:val="000A3673"/>
    <w:rsid w:val="000A550A"/>
    <w:rsid w:val="000A590C"/>
    <w:rsid w:val="000A64F7"/>
    <w:rsid w:val="000A6F56"/>
    <w:rsid w:val="000B01FE"/>
    <w:rsid w:val="000B1394"/>
    <w:rsid w:val="000B22FF"/>
    <w:rsid w:val="000B3774"/>
    <w:rsid w:val="000B3839"/>
    <w:rsid w:val="000B4FD1"/>
    <w:rsid w:val="000B6303"/>
    <w:rsid w:val="000B6CB2"/>
    <w:rsid w:val="000C0DB1"/>
    <w:rsid w:val="000C17C4"/>
    <w:rsid w:val="000C22A8"/>
    <w:rsid w:val="000C3FF8"/>
    <w:rsid w:val="000C50F0"/>
    <w:rsid w:val="000C7EBF"/>
    <w:rsid w:val="000D08BA"/>
    <w:rsid w:val="000D1B9D"/>
    <w:rsid w:val="000D56CD"/>
    <w:rsid w:val="000D6F74"/>
    <w:rsid w:val="000E099E"/>
    <w:rsid w:val="000E3F39"/>
    <w:rsid w:val="000E657F"/>
    <w:rsid w:val="000F163B"/>
    <w:rsid w:val="000F3586"/>
    <w:rsid w:val="000F3A70"/>
    <w:rsid w:val="000F4EC4"/>
    <w:rsid w:val="000F5532"/>
    <w:rsid w:val="000F5B36"/>
    <w:rsid w:val="000F71AA"/>
    <w:rsid w:val="00101E7F"/>
    <w:rsid w:val="00102946"/>
    <w:rsid w:val="00104874"/>
    <w:rsid w:val="001110DC"/>
    <w:rsid w:val="00115D79"/>
    <w:rsid w:val="001218C8"/>
    <w:rsid w:val="00122A6F"/>
    <w:rsid w:val="0012494F"/>
    <w:rsid w:val="001262D7"/>
    <w:rsid w:val="00127858"/>
    <w:rsid w:val="00131E11"/>
    <w:rsid w:val="00131F54"/>
    <w:rsid w:val="00133DB6"/>
    <w:rsid w:val="00134AF8"/>
    <w:rsid w:val="00135A4F"/>
    <w:rsid w:val="00137CF5"/>
    <w:rsid w:val="001420E7"/>
    <w:rsid w:val="00142FDA"/>
    <w:rsid w:val="0014395B"/>
    <w:rsid w:val="00144417"/>
    <w:rsid w:val="00145D58"/>
    <w:rsid w:val="00150495"/>
    <w:rsid w:val="001534AB"/>
    <w:rsid w:val="001536A3"/>
    <w:rsid w:val="00153877"/>
    <w:rsid w:val="00153B0C"/>
    <w:rsid w:val="001574C1"/>
    <w:rsid w:val="00163626"/>
    <w:rsid w:val="001636F0"/>
    <w:rsid w:val="00163ABE"/>
    <w:rsid w:val="0016676A"/>
    <w:rsid w:val="001766D1"/>
    <w:rsid w:val="00177139"/>
    <w:rsid w:val="001771DD"/>
    <w:rsid w:val="00177425"/>
    <w:rsid w:val="001862D1"/>
    <w:rsid w:val="001901B5"/>
    <w:rsid w:val="00190986"/>
    <w:rsid w:val="001922A0"/>
    <w:rsid w:val="001938C3"/>
    <w:rsid w:val="001939C8"/>
    <w:rsid w:val="00193A25"/>
    <w:rsid w:val="0019701E"/>
    <w:rsid w:val="00197245"/>
    <w:rsid w:val="00197A6B"/>
    <w:rsid w:val="001A0464"/>
    <w:rsid w:val="001A17F0"/>
    <w:rsid w:val="001A5018"/>
    <w:rsid w:val="001A58DF"/>
    <w:rsid w:val="001A7557"/>
    <w:rsid w:val="001B148F"/>
    <w:rsid w:val="001B2811"/>
    <w:rsid w:val="001B3211"/>
    <w:rsid w:val="001C4D50"/>
    <w:rsid w:val="001D0D0F"/>
    <w:rsid w:val="001D4BAB"/>
    <w:rsid w:val="001E17A3"/>
    <w:rsid w:val="001E1CC8"/>
    <w:rsid w:val="001E342A"/>
    <w:rsid w:val="001E6B8F"/>
    <w:rsid w:val="001F5102"/>
    <w:rsid w:val="0020044D"/>
    <w:rsid w:val="00200CE1"/>
    <w:rsid w:val="00201114"/>
    <w:rsid w:val="00201878"/>
    <w:rsid w:val="002033E5"/>
    <w:rsid w:val="002063D6"/>
    <w:rsid w:val="002107A2"/>
    <w:rsid w:val="00213FAA"/>
    <w:rsid w:val="0021467D"/>
    <w:rsid w:val="00217A46"/>
    <w:rsid w:val="00220D09"/>
    <w:rsid w:val="00222384"/>
    <w:rsid w:val="002242EC"/>
    <w:rsid w:val="00234BE1"/>
    <w:rsid w:val="00235A59"/>
    <w:rsid w:val="00235BF6"/>
    <w:rsid w:val="00242829"/>
    <w:rsid w:val="00242ADA"/>
    <w:rsid w:val="00243083"/>
    <w:rsid w:val="00246920"/>
    <w:rsid w:val="002552E0"/>
    <w:rsid w:val="00262984"/>
    <w:rsid w:val="00265DE3"/>
    <w:rsid w:val="002666CB"/>
    <w:rsid w:val="002666E5"/>
    <w:rsid w:val="00267A21"/>
    <w:rsid w:val="00267F94"/>
    <w:rsid w:val="00272973"/>
    <w:rsid w:val="00276A35"/>
    <w:rsid w:val="002820AB"/>
    <w:rsid w:val="002825A8"/>
    <w:rsid w:val="002837B7"/>
    <w:rsid w:val="00290859"/>
    <w:rsid w:val="00293A96"/>
    <w:rsid w:val="002957FD"/>
    <w:rsid w:val="002A096B"/>
    <w:rsid w:val="002A2272"/>
    <w:rsid w:val="002A2C7A"/>
    <w:rsid w:val="002A32F4"/>
    <w:rsid w:val="002B0208"/>
    <w:rsid w:val="002B2CB4"/>
    <w:rsid w:val="002B411E"/>
    <w:rsid w:val="002B41DD"/>
    <w:rsid w:val="002C08B6"/>
    <w:rsid w:val="002C1C9A"/>
    <w:rsid w:val="002C2187"/>
    <w:rsid w:val="002C4453"/>
    <w:rsid w:val="002C50D1"/>
    <w:rsid w:val="002C64BD"/>
    <w:rsid w:val="002C783A"/>
    <w:rsid w:val="002C7FE0"/>
    <w:rsid w:val="002D1193"/>
    <w:rsid w:val="002D46FB"/>
    <w:rsid w:val="002D7225"/>
    <w:rsid w:val="002E01E7"/>
    <w:rsid w:val="002E130C"/>
    <w:rsid w:val="002E58E6"/>
    <w:rsid w:val="002E6DFF"/>
    <w:rsid w:val="002F1D16"/>
    <w:rsid w:val="002F3E27"/>
    <w:rsid w:val="002F3F7C"/>
    <w:rsid w:val="00303085"/>
    <w:rsid w:val="00303C3F"/>
    <w:rsid w:val="003111F4"/>
    <w:rsid w:val="00311765"/>
    <w:rsid w:val="00313C25"/>
    <w:rsid w:val="00316F6A"/>
    <w:rsid w:val="00317719"/>
    <w:rsid w:val="00317AAA"/>
    <w:rsid w:val="00324433"/>
    <w:rsid w:val="00324805"/>
    <w:rsid w:val="00325C9A"/>
    <w:rsid w:val="003263B6"/>
    <w:rsid w:val="003326C7"/>
    <w:rsid w:val="003350C5"/>
    <w:rsid w:val="003353C5"/>
    <w:rsid w:val="003354D1"/>
    <w:rsid w:val="003419D2"/>
    <w:rsid w:val="00342C4B"/>
    <w:rsid w:val="00342EC0"/>
    <w:rsid w:val="0034322A"/>
    <w:rsid w:val="00350095"/>
    <w:rsid w:val="003517D3"/>
    <w:rsid w:val="0035432A"/>
    <w:rsid w:val="003547D9"/>
    <w:rsid w:val="0035501E"/>
    <w:rsid w:val="00356B40"/>
    <w:rsid w:val="00360E3D"/>
    <w:rsid w:val="00361E4A"/>
    <w:rsid w:val="00363C48"/>
    <w:rsid w:val="00371361"/>
    <w:rsid w:val="003717BC"/>
    <w:rsid w:val="00375464"/>
    <w:rsid w:val="00377A41"/>
    <w:rsid w:val="003818AC"/>
    <w:rsid w:val="00381A89"/>
    <w:rsid w:val="0038350B"/>
    <w:rsid w:val="00385F9C"/>
    <w:rsid w:val="00390D5C"/>
    <w:rsid w:val="00394A46"/>
    <w:rsid w:val="003958D1"/>
    <w:rsid w:val="003A27A9"/>
    <w:rsid w:val="003A2D4B"/>
    <w:rsid w:val="003A40F5"/>
    <w:rsid w:val="003A51C0"/>
    <w:rsid w:val="003A5AD4"/>
    <w:rsid w:val="003A5E15"/>
    <w:rsid w:val="003A6978"/>
    <w:rsid w:val="003A7315"/>
    <w:rsid w:val="003A74D8"/>
    <w:rsid w:val="003B272A"/>
    <w:rsid w:val="003B2BB0"/>
    <w:rsid w:val="003B40B9"/>
    <w:rsid w:val="003B442D"/>
    <w:rsid w:val="003C25C4"/>
    <w:rsid w:val="003D005A"/>
    <w:rsid w:val="003D0420"/>
    <w:rsid w:val="003D1755"/>
    <w:rsid w:val="003D22C7"/>
    <w:rsid w:val="003D2FB6"/>
    <w:rsid w:val="003D5625"/>
    <w:rsid w:val="003D649F"/>
    <w:rsid w:val="003D6B56"/>
    <w:rsid w:val="003D7779"/>
    <w:rsid w:val="003E0C45"/>
    <w:rsid w:val="003E29B8"/>
    <w:rsid w:val="003E2B04"/>
    <w:rsid w:val="003E48C9"/>
    <w:rsid w:val="003E5C69"/>
    <w:rsid w:val="003E7D5F"/>
    <w:rsid w:val="003F1524"/>
    <w:rsid w:val="003F3F7E"/>
    <w:rsid w:val="003F50CD"/>
    <w:rsid w:val="003F63EC"/>
    <w:rsid w:val="003F7C59"/>
    <w:rsid w:val="004002C6"/>
    <w:rsid w:val="00400370"/>
    <w:rsid w:val="00400E48"/>
    <w:rsid w:val="00401D54"/>
    <w:rsid w:val="0040225B"/>
    <w:rsid w:val="0040283B"/>
    <w:rsid w:val="0040311D"/>
    <w:rsid w:val="00405726"/>
    <w:rsid w:val="00410691"/>
    <w:rsid w:val="004108C1"/>
    <w:rsid w:val="00411C2C"/>
    <w:rsid w:val="00413313"/>
    <w:rsid w:val="00414E78"/>
    <w:rsid w:val="00417C23"/>
    <w:rsid w:val="00420843"/>
    <w:rsid w:val="004228FC"/>
    <w:rsid w:val="00423480"/>
    <w:rsid w:val="004252AB"/>
    <w:rsid w:val="00432582"/>
    <w:rsid w:val="0043383B"/>
    <w:rsid w:val="00435734"/>
    <w:rsid w:val="0044180C"/>
    <w:rsid w:val="00442354"/>
    <w:rsid w:val="004431B1"/>
    <w:rsid w:val="004439B0"/>
    <w:rsid w:val="00444345"/>
    <w:rsid w:val="00450368"/>
    <w:rsid w:val="00452878"/>
    <w:rsid w:val="00457FA7"/>
    <w:rsid w:val="004615F5"/>
    <w:rsid w:val="00470088"/>
    <w:rsid w:val="0047046D"/>
    <w:rsid w:val="00471699"/>
    <w:rsid w:val="00473755"/>
    <w:rsid w:val="00473B74"/>
    <w:rsid w:val="00473F27"/>
    <w:rsid w:val="004759DF"/>
    <w:rsid w:val="00476F56"/>
    <w:rsid w:val="00481A84"/>
    <w:rsid w:val="00481C2D"/>
    <w:rsid w:val="00482EFD"/>
    <w:rsid w:val="00483EFB"/>
    <w:rsid w:val="00484720"/>
    <w:rsid w:val="00485554"/>
    <w:rsid w:val="004868EC"/>
    <w:rsid w:val="00487096"/>
    <w:rsid w:val="004918D5"/>
    <w:rsid w:val="0049404A"/>
    <w:rsid w:val="00496B68"/>
    <w:rsid w:val="004972D6"/>
    <w:rsid w:val="004A157E"/>
    <w:rsid w:val="004A2341"/>
    <w:rsid w:val="004A2F48"/>
    <w:rsid w:val="004A305D"/>
    <w:rsid w:val="004A6149"/>
    <w:rsid w:val="004B019B"/>
    <w:rsid w:val="004B5DCD"/>
    <w:rsid w:val="004B63E3"/>
    <w:rsid w:val="004C10B2"/>
    <w:rsid w:val="004C3FFF"/>
    <w:rsid w:val="004C4C49"/>
    <w:rsid w:val="004C639B"/>
    <w:rsid w:val="004C7545"/>
    <w:rsid w:val="004D0ADD"/>
    <w:rsid w:val="004D218A"/>
    <w:rsid w:val="004D37DA"/>
    <w:rsid w:val="004D449C"/>
    <w:rsid w:val="004E254E"/>
    <w:rsid w:val="004E462D"/>
    <w:rsid w:val="004F517D"/>
    <w:rsid w:val="004F76C0"/>
    <w:rsid w:val="00500FEF"/>
    <w:rsid w:val="005030A2"/>
    <w:rsid w:val="00503C00"/>
    <w:rsid w:val="00506B77"/>
    <w:rsid w:val="005072F9"/>
    <w:rsid w:val="00507D89"/>
    <w:rsid w:val="00510DE2"/>
    <w:rsid w:val="00511B55"/>
    <w:rsid w:val="00513FAE"/>
    <w:rsid w:val="00521E24"/>
    <w:rsid w:val="00526EF6"/>
    <w:rsid w:val="005276D3"/>
    <w:rsid w:val="00532D80"/>
    <w:rsid w:val="005353C1"/>
    <w:rsid w:val="005422A4"/>
    <w:rsid w:val="00551521"/>
    <w:rsid w:val="0055221C"/>
    <w:rsid w:val="00552998"/>
    <w:rsid w:val="00553463"/>
    <w:rsid w:val="00554D19"/>
    <w:rsid w:val="00556CEF"/>
    <w:rsid w:val="00560018"/>
    <w:rsid w:val="00561AAA"/>
    <w:rsid w:val="0056363D"/>
    <w:rsid w:val="005641C6"/>
    <w:rsid w:val="00570762"/>
    <w:rsid w:val="005718EB"/>
    <w:rsid w:val="005778FC"/>
    <w:rsid w:val="00583885"/>
    <w:rsid w:val="005861A9"/>
    <w:rsid w:val="00587D95"/>
    <w:rsid w:val="00595820"/>
    <w:rsid w:val="00595D41"/>
    <w:rsid w:val="005A1D47"/>
    <w:rsid w:val="005A4C23"/>
    <w:rsid w:val="005A53A3"/>
    <w:rsid w:val="005B00FC"/>
    <w:rsid w:val="005B0979"/>
    <w:rsid w:val="005B1553"/>
    <w:rsid w:val="005B708A"/>
    <w:rsid w:val="005C2025"/>
    <w:rsid w:val="005C204A"/>
    <w:rsid w:val="005C5A23"/>
    <w:rsid w:val="005D34F9"/>
    <w:rsid w:val="005D3AF6"/>
    <w:rsid w:val="005D62FB"/>
    <w:rsid w:val="005D6ACE"/>
    <w:rsid w:val="005E1044"/>
    <w:rsid w:val="005E2463"/>
    <w:rsid w:val="005E68AB"/>
    <w:rsid w:val="005F281E"/>
    <w:rsid w:val="005F4322"/>
    <w:rsid w:val="005F5272"/>
    <w:rsid w:val="006002DC"/>
    <w:rsid w:val="00601D19"/>
    <w:rsid w:val="006053B7"/>
    <w:rsid w:val="00605F28"/>
    <w:rsid w:val="00613767"/>
    <w:rsid w:val="00620A8F"/>
    <w:rsid w:val="00621994"/>
    <w:rsid w:val="0062258C"/>
    <w:rsid w:val="00626A40"/>
    <w:rsid w:val="00626C97"/>
    <w:rsid w:val="00635EC0"/>
    <w:rsid w:val="00637F75"/>
    <w:rsid w:val="006402B7"/>
    <w:rsid w:val="00642DF1"/>
    <w:rsid w:val="00643BF1"/>
    <w:rsid w:val="00644B6F"/>
    <w:rsid w:val="006468CF"/>
    <w:rsid w:val="00651F39"/>
    <w:rsid w:val="006526B6"/>
    <w:rsid w:val="00652DAD"/>
    <w:rsid w:val="00653277"/>
    <w:rsid w:val="00653431"/>
    <w:rsid w:val="006554F8"/>
    <w:rsid w:val="00655E38"/>
    <w:rsid w:val="00665865"/>
    <w:rsid w:val="0066611F"/>
    <w:rsid w:val="006709D6"/>
    <w:rsid w:val="00671DFD"/>
    <w:rsid w:val="00673D79"/>
    <w:rsid w:val="00676408"/>
    <w:rsid w:val="0068195E"/>
    <w:rsid w:val="00681DDC"/>
    <w:rsid w:val="00683892"/>
    <w:rsid w:val="00685563"/>
    <w:rsid w:val="00685A2C"/>
    <w:rsid w:val="00685CAD"/>
    <w:rsid w:val="0068742E"/>
    <w:rsid w:val="00687A4F"/>
    <w:rsid w:val="006902E4"/>
    <w:rsid w:val="00691D5D"/>
    <w:rsid w:val="00691DED"/>
    <w:rsid w:val="006921F3"/>
    <w:rsid w:val="00692354"/>
    <w:rsid w:val="0069609F"/>
    <w:rsid w:val="00696712"/>
    <w:rsid w:val="00696D38"/>
    <w:rsid w:val="00697185"/>
    <w:rsid w:val="00697F2C"/>
    <w:rsid w:val="006A009B"/>
    <w:rsid w:val="006A2B0D"/>
    <w:rsid w:val="006A72D5"/>
    <w:rsid w:val="006B090D"/>
    <w:rsid w:val="006B3E51"/>
    <w:rsid w:val="006B41F9"/>
    <w:rsid w:val="006B555E"/>
    <w:rsid w:val="006C12F4"/>
    <w:rsid w:val="006C1ECA"/>
    <w:rsid w:val="006D09D6"/>
    <w:rsid w:val="006D5654"/>
    <w:rsid w:val="006D5A20"/>
    <w:rsid w:val="006D5B7E"/>
    <w:rsid w:val="006D5C87"/>
    <w:rsid w:val="006D601D"/>
    <w:rsid w:val="006D60C0"/>
    <w:rsid w:val="006E033F"/>
    <w:rsid w:val="006E1995"/>
    <w:rsid w:val="006E34B3"/>
    <w:rsid w:val="006E712C"/>
    <w:rsid w:val="006F0369"/>
    <w:rsid w:val="006F26B4"/>
    <w:rsid w:val="006F5158"/>
    <w:rsid w:val="006F51C8"/>
    <w:rsid w:val="006F63C0"/>
    <w:rsid w:val="006F64C5"/>
    <w:rsid w:val="006F6ACF"/>
    <w:rsid w:val="007025E1"/>
    <w:rsid w:val="007053E1"/>
    <w:rsid w:val="007055D8"/>
    <w:rsid w:val="007060B4"/>
    <w:rsid w:val="00706348"/>
    <w:rsid w:val="00707960"/>
    <w:rsid w:val="0071092B"/>
    <w:rsid w:val="00711EAA"/>
    <w:rsid w:val="00714605"/>
    <w:rsid w:val="007162B3"/>
    <w:rsid w:val="0072304A"/>
    <w:rsid w:val="007244C0"/>
    <w:rsid w:val="007245CC"/>
    <w:rsid w:val="00731FFB"/>
    <w:rsid w:val="00734C18"/>
    <w:rsid w:val="00736621"/>
    <w:rsid w:val="00742745"/>
    <w:rsid w:val="007427FC"/>
    <w:rsid w:val="00746065"/>
    <w:rsid w:val="0074797B"/>
    <w:rsid w:val="007502CE"/>
    <w:rsid w:val="00750AB9"/>
    <w:rsid w:val="00750C60"/>
    <w:rsid w:val="00751545"/>
    <w:rsid w:val="00754280"/>
    <w:rsid w:val="00754824"/>
    <w:rsid w:val="00756408"/>
    <w:rsid w:val="00756F10"/>
    <w:rsid w:val="00757423"/>
    <w:rsid w:val="00757CCC"/>
    <w:rsid w:val="0076256C"/>
    <w:rsid w:val="00766218"/>
    <w:rsid w:val="00772081"/>
    <w:rsid w:val="007720FB"/>
    <w:rsid w:val="00774B14"/>
    <w:rsid w:val="00777818"/>
    <w:rsid w:val="00781572"/>
    <w:rsid w:val="00781E2F"/>
    <w:rsid w:val="00782104"/>
    <w:rsid w:val="00783CCC"/>
    <w:rsid w:val="00784EC6"/>
    <w:rsid w:val="00785167"/>
    <w:rsid w:val="0079422D"/>
    <w:rsid w:val="007948B3"/>
    <w:rsid w:val="007A0010"/>
    <w:rsid w:val="007A27A9"/>
    <w:rsid w:val="007A692F"/>
    <w:rsid w:val="007A6EDF"/>
    <w:rsid w:val="007A7314"/>
    <w:rsid w:val="007B093F"/>
    <w:rsid w:val="007B24DA"/>
    <w:rsid w:val="007B487D"/>
    <w:rsid w:val="007B4C88"/>
    <w:rsid w:val="007B7206"/>
    <w:rsid w:val="007C212C"/>
    <w:rsid w:val="007C3E90"/>
    <w:rsid w:val="007C6935"/>
    <w:rsid w:val="007D1BFA"/>
    <w:rsid w:val="007D2B91"/>
    <w:rsid w:val="007D2E00"/>
    <w:rsid w:val="007E3C47"/>
    <w:rsid w:val="007E68BE"/>
    <w:rsid w:val="007E6B9B"/>
    <w:rsid w:val="007E6F9D"/>
    <w:rsid w:val="007E734E"/>
    <w:rsid w:val="007E7A93"/>
    <w:rsid w:val="007E7DE5"/>
    <w:rsid w:val="007F221D"/>
    <w:rsid w:val="007F2364"/>
    <w:rsid w:val="007F3C9A"/>
    <w:rsid w:val="007F6582"/>
    <w:rsid w:val="007F71E7"/>
    <w:rsid w:val="0080143F"/>
    <w:rsid w:val="008020EE"/>
    <w:rsid w:val="00802211"/>
    <w:rsid w:val="00803BFC"/>
    <w:rsid w:val="00803FBF"/>
    <w:rsid w:val="00806587"/>
    <w:rsid w:val="00806BC8"/>
    <w:rsid w:val="008106FC"/>
    <w:rsid w:val="008121F2"/>
    <w:rsid w:val="00815231"/>
    <w:rsid w:val="00815D44"/>
    <w:rsid w:val="00816D9B"/>
    <w:rsid w:val="0081789F"/>
    <w:rsid w:val="00817950"/>
    <w:rsid w:val="00820793"/>
    <w:rsid w:val="008242D1"/>
    <w:rsid w:val="00826B88"/>
    <w:rsid w:val="00826CAF"/>
    <w:rsid w:val="00826F2F"/>
    <w:rsid w:val="0084052B"/>
    <w:rsid w:val="008429EA"/>
    <w:rsid w:val="00847B9E"/>
    <w:rsid w:val="00851EC2"/>
    <w:rsid w:val="00853A78"/>
    <w:rsid w:val="00855709"/>
    <w:rsid w:val="00855D24"/>
    <w:rsid w:val="00855EC3"/>
    <w:rsid w:val="00856DF3"/>
    <w:rsid w:val="00863EC0"/>
    <w:rsid w:val="00871E5E"/>
    <w:rsid w:val="00872905"/>
    <w:rsid w:val="00875D81"/>
    <w:rsid w:val="0088491C"/>
    <w:rsid w:val="00885191"/>
    <w:rsid w:val="00885E46"/>
    <w:rsid w:val="00886EF4"/>
    <w:rsid w:val="00887DF3"/>
    <w:rsid w:val="008907CF"/>
    <w:rsid w:val="00891CB4"/>
    <w:rsid w:val="0089204F"/>
    <w:rsid w:val="00895DC4"/>
    <w:rsid w:val="00897449"/>
    <w:rsid w:val="008A15D3"/>
    <w:rsid w:val="008A3B27"/>
    <w:rsid w:val="008A5AD8"/>
    <w:rsid w:val="008A5EA2"/>
    <w:rsid w:val="008A764B"/>
    <w:rsid w:val="008A7A37"/>
    <w:rsid w:val="008B170E"/>
    <w:rsid w:val="008B381D"/>
    <w:rsid w:val="008C1524"/>
    <w:rsid w:val="008C19DC"/>
    <w:rsid w:val="008C1D9B"/>
    <w:rsid w:val="008C72D2"/>
    <w:rsid w:val="008D0246"/>
    <w:rsid w:val="008D551C"/>
    <w:rsid w:val="008D65B0"/>
    <w:rsid w:val="008D72F2"/>
    <w:rsid w:val="008D74CE"/>
    <w:rsid w:val="008E0B31"/>
    <w:rsid w:val="008E0BC5"/>
    <w:rsid w:val="008E25C5"/>
    <w:rsid w:val="008E2AEE"/>
    <w:rsid w:val="008E35D0"/>
    <w:rsid w:val="008E4991"/>
    <w:rsid w:val="008E734B"/>
    <w:rsid w:val="008E73C3"/>
    <w:rsid w:val="008E7BE5"/>
    <w:rsid w:val="008E7F91"/>
    <w:rsid w:val="008F11A4"/>
    <w:rsid w:val="008F3FEC"/>
    <w:rsid w:val="008F5668"/>
    <w:rsid w:val="00900CE2"/>
    <w:rsid w:val="009021AF"/>
    <w:rsid w:val="0090265F"/>
    <w:rsid w:val="00903CBA"/>
    <w:rsid w:val="00904079"/>
    <w:rsid w:val="00904A85"/>
    <w:rsid w:val="009103E8"/>
    <w:rsid w:val="0091393F"/>
    <w:rsid w:val="00915E0C"/>
    <w:rsid w:val="00916F2B"/>
    <w:rsid w:val="00920538"/>
    <w:rsid w:val="00920FB0"/>
    <w:rsid w:val="00922AF0"/>
    <w:rsid w:val="00923044"/>
    <w:rsid w:val="009324AE"/>
    <w:rsid w:val="00933A0B"/>
    <w:rsid w:val="00934025"/>
    <w:rsid w:val="00936080"/>
    <w:rsid w:val="009407E4"/>
    <w:rsid w:val="00944086"/>
    <w:rsid w:val="0094439C"/>
    <w:rsid w:val="00944737"/>
    <w:rsid w:val="00944DAD"/>
    <w:rsid w:val="00944E67"/>
    <w:rsid w:val="00946235"/>
    <w:rsid w:val="0094756C"/>
    <w:rsid w:val="0095087E"/>
    <w:rsid w:val="009530E8"/>
    <w:rsid w:val="00954051"/>
    <w:rsid w:val="009545CF"/>
    <w:rsid w:val="00957E13"/>
    <w:rsid w:val="00957E1F"/>
    <w:rsid w:val="00957EDC"/>
    <w:rsid w:val="009605FF"/>
    <w:rsid w:val="00960B9F"/>
    <w:rsid w:val="00964317"/>
    <w:rsid w:val="009644AC"/>
    <w:rsid w:val="0097338F"/>
    <w:rsid w:val="00973415"/>
    <w:rsid w:val="00973CFC"/>
    <w:rsid w:val="00974DCB"/>
    <w:rsid w:val="009751E5"/>
    <w:rsid w:val="00975BBA"/>
    <w:rsid w:val="00983901"/>
    <w:rsid w:val="00983C86"/>
    <w:rsid w:val="00985C13"/>
    <w:rsid w:val="009863B4"/>
    <w:rsid w:val="00987798"/>
    <w:rsid w:val="00987C2A"/>
    <w:rsid w:val="009937F5"/>
    <w:rsid w:val="009A2088"/>
    <w:rsid w:val="009A6DC5"/>
    <w:rsid w:val="009B05A1"/>
    <w:rsid w:val="009B071A"/>
    <w:rsid w:val="009B1FDA"/>
    <w:rsid w:val="009B25B0"/>
    <w:rsid w:val="009B2D25"/>
    <w:rsid w:val="009B2EB8"/>
    <w:rsid w:val="009B53F3"/>
    <w:rsid w:val="009B7C56"/>
    <w:rsid w:val="009C02AD"/>
    <w:rsid w:val="009C1C57"/>
    <w:rsid w:val="009C2491"/>
    <w:rsid w:val="009C2970"/>
    <w:rsid w:val="009C2F03"/>
    <w:rsid w:val="009C61E1"/>
    <w:rsid w:val="009C6397"/>
    <w:rsid w:val="009D15DE"/>
    <w:rsid w:val="009D3132"/>
    <w:rsid w:val="009D3F88"/>
    <w:rsid w:val="009D4DC1"/>
    <w:rsid w:val="009D5C37"/>
    <w:rsid w:val="009E6034"/>
    <w:rsid w:val="009F3323"/>
    <w:rsid w:val="009F3F17"/>
    <w:rsid w:val="009F4E2C"/>
    <w:rsid w:val="009F5ABE"/>
    <w:rsid w:val="009F5B2C"/>
    <w:rsid w:val="00A0013C"/>
    <w:rsid w:val="00A00682"/>
    <w:rsid w:val="00A05CF6"/>
    <w:rsid w:val="00A074A9"/>
    <w:rsid w:val="00A119CE"/>
    <w:rsid w:val="00A11FCF"/>
    <w:rsid w:val="00A124D5"/>
    <w:rsid w:val="00A149AF"/>
    <w:rsid w:val="00A151CF"/>
    <w:rsid w:val="00A2456F"/>
    <w:rsid w:val="00A255D1"/>
    <w:rsid w:val="00A2587C"/>
    <w:rsid w:val="00A25F6F"/>
    <w:rsid w:val="00A27CE8"/>
    <w:rsid w:val="00A3004D"/>
    <w:rsid w:val="00A3029F"/>
    <w:rsid w:val="00A312F6"/>
    <w:rsid w:val="00A31ACC"/>
    <w:rsid w:val="00A3561B"/>
    <w:rsid w:val="00A45D93"/>
    <w:rsid w:val="00A51709"/>
    <w:rsid w:val="00A53D8C"/>
    <w:rsid w:val="00A54E0B"/>
    <w:rsid w:val="00A60925"/>
    <w:rsid w:val="00A60932"/>
    <w:rsid w:val="00A625FA"/>
    <w:rsid w:val="00A63F9E"/>
    <w:rsid w:val="00A7591D"/>
    <w:rsid w:val="00A805EA"/>
    <w:rsid w:val="00A80BEE"/>
    <w:rsid w:val="00A81C89"/>
    <w:rsid w:val="00A8573A"/>
    <w:rsid w:val="00A86524"/>
    <w:rsid w:val="00A915AD"/>
    <w:rsid w:val="00A93549"/>
    <w:rsid w:val="00A9592F"/>
    <w:rsid w:val="00A96058"/>
    <w:rsid w:val="00A97FF0"/>
    <w:rsid w:val="00AA0B43"/>
    <w:rsid w:val="00AA2368"/>
    <w:rsid w:val="00AA3BAA"/>
    <w:rsid w:val="00AA5048"/>
    <w:rsid w:val="00AA5C31"/>
    <w:rsid w:val="00AA7682"/>
    <w:rsid w:val="00AB0AD6"/>
    <w:rsid w:val="00AB1033"/>
    <w:rsid w:val="00AB22A1"/>
    <w:rsid w:val="00AB31C2"/>
    <w:rsid w:val="00AB54DE"/>
    <w:rsid w:val="00AB633D"/>
    <w:rsid w:val="00AB64E3"/>
    <w:rsid w:val="00AC0A78"/>
    <w:rsid w:val="00AC29BA"/>
    <w:rsid w:val="00AC4577"/>
    <w:rsid w:val="00AD0187"/>
    <w:rsid w:val="00AD129F"/>
    <w:rsid w:val="00AD1B6F"/>
    <w:rsid w:val="00AE1FA6"/>
    <w:rsid w:val="00AE5743"/>
    <w:rsid w:val="00AE71C3"/>
    <w:rsid w:val="00AF102E"/>
    <w:rsid w:val="00AF1089"/>
    <w:rsid w:val="00AF5D8D"/>
    <w:rsid w:val="00B05578"/>
    <w:rsid w:val="00B05861"/>
    <w:rsid w:val="00B07166"/>
    <w:rsid w:val="00B129DA"/>
    <w:rsid w:val="00B1470A"/>
    <w:rsid w:val="00B14C7C"/>
    <w:rsid w:val="00B23B1D"/>
    <w:rsid w:val="00B3068B"/>
    <w:rsid w:val="00B30DC8"/>
    <w:rsid w:val="00B30ECF"/>
    <w:rsid w:val="00B31919"/>
    <w:rsid w:val="00B35EAE"/>
    <w:rsid w:val="00B3616F"/>
    <w:rsid w:val="00B40C0E"/>
    <w:rsid w:val="00B42655"/>
    <w:rsid w:val="00B42C74"/>
    <w:rsid w:val="00B478D2"/>
    <w:rsid w:val="00B50E33"/>
    <w:rsid w:val="00B51278"/>
    <w:rsid w:val="00B522D3"/>
    <w:rsid w:val="00B56676"/>
    <w:rsid w:val="00B56728"/>
    <w:rsid w:val="00B64142"/>
    <w:rsid w:val="00B64271"/>
    <w:rsid w:val="00B64FF7"/>
    <w:rsid w:val="00B67714"/>
    <w:rsid w:val="00B73173"/>
    <w:rsid w:val="00B7476D"/>
    <w:rsid w:val="00B77AF2"/>
    <w:rsid w:val="00B8011E"/>
    <w:rsid w:val="00B80AB2"/>
    <w:rsid w:val="00B81418"/>
    <w:rsid w:val="00B82278"/>
    <w:rsid w:val="00B839AD"/>
    <w:rsid w:val="00B90A30"/>
    <w:rsid w:val="00B9597F"/>
    <w:rsid w:val="00B95BE3"/>
    <w:rsid w:val="00B9615A"/>
    <w:rsid w:val="00BA03BB"/>
    <w:rsid w:val="00BA2613"/>
    <w:rsid w:val="00BA34A8"/>
    <w:rsid w:val="00BA54AA"/>
    <w:rsid w:val="00BA70A9"/>
    <w:rsid w:val="00BA74B0"/>
    <w:rsid w:val="00BB141E"/>
    <w:rsid w:val="00BB168A"/>
    <w:rsid w:val="00BB4389"/>
    <w:rsid w:val="00BB4D9F"/>
    <w:rsid w:val="00BC0207"/>
    <w:rsid w:val="00BC3B3A"/>
    <w:rsid w:val="00BC4B8E"/>
    <w:rsid w:val="00BC514D"/>
    <w:rsid w:val="00BC5BCC"/>
    <w:rsid w:val="00BC619F"/>
    <w:rsid w:val="00BC77F7"/>
    <w:rsid w:val="00BC7B13"/>
    <w:rsid w:val="00BC7CE0"/>
    <w:rsid w:val="00BD008F"/>
    <w:rsid w:val="00BD3BCC"/>
    <w:rsid w:val="00BD4AFC"/>
    <w:rsid w:val="00BD63A3"/>
    <w:rsid w:val="00BE1F76"/>
    <w:rsid w:val="00BE7634"/>
    <w:rsid w:val="00BF08CF"/>
    <w:rsid w:val="00BF2160"/>
    <w:rsid w:val="00C04D55"/>
    <w:rsid w:val="00C06404"/>
    <w:rsid w:val="00C10008"/>
    <w:rsid w:val="00C12FF7"/>
    <w:rsid w:val="00C15FAE"/>
    <w:rsid w:val="00C17975"/>
    <w:rsid w:val="00C17AA1"/>
    <w:rsid w:val="00C2047A"/>
    <w:rsid w:val="00C2098E"/>
    <w:rsid w:val="00C20C25"/>
    <w:rsid w:val="00C22BC7"/>
    <w:rsid w:val="00C2349E"/>
    <w:rsid w:val="00C24B41"/>
    <w:rsid w:val="00C2502D"/>
    <w:rsid w:val="00C25648"/>
    <w:rsid w:val="00C30823"/>
    <w:rsid w:val="00C3099F"/>
    <w:rsid w:val="00C31CB4"/>
    <w:rsid w:val="00C36D4F"/>
    <w:rsid w:val="00C372CE"/>
    <w:rsid w:val="00C40550"/>
    <w:rsid w:val="00C4061A"/>
    <w:rsid w:val="00C42C44"/>
    <w:rsid w:val="00C44C02"/>
    <w:rsid w:val="00C50850"/>
    <w:rsid w:val="00C511C0"/>
    <w:rsid w:val="00C512EE"/>
    <w:rsid w:val="00C530FB"/>
    <w:rsid w:val="00C5600E"/>
    <w:rsid w:val="00C564E2"/>
    <w:rsid w:val="00C56581"/>
    <w:rsid w:val="00C56AD8"/>
    <w:rsid w:val="00C64B0D"/>
    <w:rsid w:val="00C70830"/>
    <w:rsid w:val="00C716EE"/>
    <w:rsid w:val="00C80383"/>
    <w:rsid w:val="00C80431"/>
    <w:rsid w:val="00C808EE"/>
    <w:rsid w:val="00C863F7"/>
    <w:rsid w:val="00C8657B"/>
    <w:rsid w:val="00C872CC"/>
    <w:rsid w:val="00C909C1"/>
    <w:rsid w:val="00C92C6C"/>
    <w:rsid w:val="00C957BA"/>
    <w:rsid w:val="00C95B80"/>
    <w:rsid w:val="00C95C7F"/>
    <w:rsid w:val="00C96FBF"/>
    <w:rsid w:val="00CA45CA"/>
    <w:rsid w:val="00CA48CD"/>
    <w:rsid w:val="00CA7110"/>
    <w:rsid w:val="00CA79D1"/>
    <w:rsid w:val="00CB0E77"/>
    <w:rsid w:val="00CB2F7F"/>
    <w:rsid w:val="00CB67A6"/>
    <w:rsid w:val="00CB68E6"/>
    <w:rsid w:val="00CB70B9"/>
    <w:rsid w:val="00CB70BE"/>
    <w:rsid w:val="00CC04B4"/>
    <w:rsid w:val="00CC0972"/>
    <w:rsid w:val="00CC1DF3"/>
    <w:rsid w:val="00CC459C"/>
    <w:rsid w:val="00CC5B45"/>
    <w:rsid w:val="00CC6823"/>
    <w:rsid w:val="00CD1264"/>
    <w:rsid w:val="00CD2379"/>
    <w:rsid w:val="00CD2F4C"/>
    <w:rsid w:val="00CD30AB"/>
    <w:rsid w:val="00CD3D6F"/>
    <w:rsid w:val="00CD3F57"/>
    <w:rsid w:val="00CD53BA"/>
    <w:rsid w:val="00CE0695"/>
    <w:rsid w:val="00CE27D8"/>
    <w:rsid w:val="00CE4F53"/>
    <w:rsid w:val="00CF0789"/>
    <w:rsid w:val="00CF0B03"/>
    <w:rsid w:val="00CF3E6D"/>
    <w:rsid w:val="00CF4367"/>
    <w:rsid w:val="00CF6FFB"/>
    <w:rsid w:val="00D21F66"/>
    <w:rsid w:val="00D22039"/>
    <w:rsid w:val="00D22259"/>
    <w:rsid w:val="00D23718"/>
    <w:rsid w:val="00D31B2E"/>
    <w:rsid w:val="00D31BE0"/>
    <w:rsid w:val="00D31ED6"/>
    <w:rsid w:val="00D328C7"/>
    <w:rsid w:val="00D34770"/>
    <w:rsid w:val="00D40694"/>
    <w:rsid w:val="00D40E2B"/>
    <w:rsid w:val="00D43536"/>
    <w:rsid w:val="00D4409C"/>
    <w:rsid w:val="00D45EC0"/>
    <w:rsid w:val="00D46956"/>
    <w:rsid w:val="00D46C3C"/>
    <w:rsid w:val="00D51263"/>
    <w:rsid w:val="00D52768"/>
    <w:rsid w:val="00D527B6"/>
    <w:rsid w:val="00D52BA8"/>
    <w:rsid w:val="00D601A6"/>
    <w:rsid w:val="00D60A54"/>
    <w:rsid w:val="00D62321"/>
    <w:rsid w:val="00D62FFC"/>
    <w:rsid w:val="00D63712"/>
    <w:rsid w:val="00D64396"/>
    <w:rsid w:val="00D70753"/>
    <w:rsid w:val="00D71C8A"/>
    <w:rsid w:val="00D73E43"/>
    <w:rsid w:val="00D74026"/>
    <w:rsid w:val="00D75209"/>
    <w:rsid w:val="00D757EF"/>
    <w:rsid w:val="00D76442"/>
    <w:rsid w:val="00D80F64"/>
    <w:rsid w:val="00D83AD9"/>
    <w:rsid w:val="00D8781A"/>
    <w:rsid w:val="00D91C73"/>
    <w:rsid w:val="00D96837"/>
    <w:rsid w:val="00D973D4"/>
    <w:rsid w:val="00DA03E8"/>
    <w:rsid w:val="00DA06F1"/>
    <w:rsid w:val="00DA180F"/>
    <w:rsid w:val="00DA28B3"/>
    <w:rsid w:val="00DA2D0D"/>
    <w:rsid w:val="00DA2DE7"/>
    <w:rsid w:val="00DA3696"/>
    <w:rsid w:val="00DA36DF"/>
    <w:rsid w:val="00DA5E91"/>
    <w:rsid w:val="00DA603F"/>
    <w:rsid w:val="00DB0614"/>
    <w:rsid w:val="00DB1B00"/>
    <w:rsid w:val="00DB2529"/>
    <w:rsid w:val="00DB6E92"/>
    <w:rsid w:val="00DC1DD0"/>
    <w:rsid w:val="00DC21AC"/>
    <w:rsid w:val="00DC7155"/>
    <w:rsid w:val="00DD09BA"/>
    <w:rsid w:val="00DD0F3F"/>
    <w:rsid w:val="00DD2C9D"/>
    <w:rsid w:val="00DE0E9D"/>
    <w:rsid w:val="00DE3E08"/>
    <w:rsid w:val="00DE3F39"/>
    <w:rsid w:val="00DE520C"/>
    <w:rsid w:val="00DE5A7B"/>
    <w:rsid w:val="00DE5D80"/>
    <w:rsid w:val="00DF0D73"/>
    <w:rsid w:val="00DF4174"/>
    <w:rsid w:val="00E00285"/>
    <w:rsid w:val="00E01622"/>
    <w:rsid w:val="00E01930"/>
    <w:rsid w:val="00E02544"/>
    <w:rsid w:val="00E048AE"/>
    <w:rsid w:val="00E052FB"/>
    <w:rsid w:val="00E177D8"/>
    <w:rsid w:val="00E210F2"/>
    <w:rsid w:val="00E23728"/>
    <w:rsid w:val="00E23BA6"/>
    <w:rsid w:val="00E241D7"/>
    <w:rsid w:val="00E278B5"/>
    <w:rsid w:val="00E35B76"/>
    <w:rsid w:val="00E376FC"/>
    <w:rsid w:val="00E37E3D"/>
    <w:rsid w:val="00E37FDC"/>
    <w:rsid w:val="00E4124D"/>
    <w:rsid w:val="00E44F5A"/>
    <w:rsid w:val="00E51438"/>
    <w:rsid w:val="00E52F59"/>
    <w:rsid w:val="00E53798"/>
    <w:rsid w:val="00E55E67"/>
    <w:rsid w:val="00E571C4"/>
    <w:rsid w:val="00E57D76"/>
    <w:rsid w:val="00E672ED"/>
    <w:rsid w:val="00E701FD"/>
    <w:rsid w:val="00E7132A"/>
    <w:rsid w:val="00E72F9A"/>
    <w:rsid w:val="00E75804"/>
    <w:rsid w:val="00E77AA2"/>
    <w:rsid w:val="00E8419C"/>
    <w:rsid w:val="00E9123B"/>
    <w:rsid w:val="00E91B6E"/>
    <w:rsid w:val="00E92E87"/>
    <w:rsid w:val="00EA1F93"/>
    <w:rsid w:val="00EB58E5"/>
    <w:rsid w:val="00EB6C17"/>
    <w:rsid w:val="00EB7A7D"/>
    <w:rsid w:val="00EC1CF9"/>
    <w:rsid w:val="00EC3916"/>
    <w:rsid w:val="00EC3E79"/>
    <w:rsid w:val="00EC4160"/>
    <w:rsid w:val="00EC68C4"/>
    <w:rsid w:val="00ED1167"/>
    <w:rsid w:val="00ED19CF"/>
    <w:rsid w:val="00ED2AFA"/>
    <w:rsid w:val="00ED4563"/>
    <w:rsid w:val="00EE2ABB"/>
    <w:rsid w:val="00EE4921"/>
    <w:rsid w:val="00EE4CFA"/>
    <w:rsid w:val="00EE574C"/>
    <w:rsid w:val="00EE6099"/>
    <w:rsid w:val="00EE66B7"/>
    <w:rsid w:val="00EE6C1F"/>
    <w:rsid w:val="00EE7D6E"/>
    <w:rsid w:val="00EF062F"/>
    <w:rsid w:val="00EF1ED2"/>
    <w:rsid w:val="00EF35BB"/>
    <w:rsid w:val="00EF4B46"/>
    <w:rsid w:val="00F07BEA"/>
    <w:rsid w:val="00F10617"/>
    <w:rsid w:val="00F122D4"/>
    <w:rsid w:val="00F1638D"/>
    <w:rsid w:val="00F16A8E"/>
    <w:rsid w:val="00F17303"/>
    <w:rsid w:val="00F2071F"/>
    <w:rsid w:val="00F23919"/>
    <w:rsid w:val="00F24267"/>
    <w:rsid w:val="00F24E75"/>
    <w:rsid w:val="00F25B97"/>
    <w:rsid w:val="00F25EAB"/>
    <w:rsid w:val="00F30B55"/>
    <w:rsid w:val="00F30E80"/>
    <w:rsid w:val="00F314E5"/>
    <w:rsid w:val="00F3339E"/>
    <w:rsid w:val="00F35EF6"/>
    <w:rsid w:val="00F36C89"/>
    <w:rsid w:val="00F424A4"/>
    <w:rsid w:val="00F42612"/>
    <w:rsid w:val="00F4372F"/>
    <w:rsid w:val="00F440B4"/>
    <w:rsid w:val="00F508F3"/>
    <w:rsid w:val="00F51ECA"/>
    <w:rsid w:val="00F5616C"/>
    <w:rsid w:val="00F60711"/>
    <w:rsid w:val="00F61F0E"/>
    <w:rsid w:val="00F65E2E"/>
    <w:rsid w:val="00F7122D"/>
    <w:rsid w:val="00F743B6"/>
    <w:rsid w:val="00F7447E"/>
    <w:rsid w:val="00F82886"/>
    <w:rsid w:val="00F92143"/>
    <w:rsid w:val="00F9239D"/>
    <w:rsid w:val="00F9667D"/>
    <w:rsid w:val="00FA08F4"/>
    <w:rsid w:val="00FA3FFD"/>
    <w:rsid w:val="00FB0CE9"/>
    <w:rsid w:val="00FB430E"/>
    <w:rsid w:val="00FB4B12"/>
    <w:rsid w:val="00FB4B93"/>
    <w:rsid w:val="00FB7279"/>
    <w:rsid w:val="00FC2E1E"/>
    <w:rsid w:val="00FC37E1"/>
    <w:rsid w:val="00FC556F"/>
    <w:rsid w:val="00FC7021"/>
    <w:rsid w:val="00FC735B"/>
    <w:rsid w:val="00FD44DB"/>
    <w:rsid w:val="00FD4B77"/>
    <w:rsid w:val="00FD4C18"/>
    <w:rsid w:val="00FD7A34"/>
    <w:rsid w:val="00FD7D3E"/>
    <w:rsid w:val="00FE0104"/>
    <w:rsid w:val="00FE0108"/>
    <w:rsid w:val="00FE57E4"/>
    <w:rsid w:val="00FE6B48"/>
    <w:rsid w:val="00FF1CC7"/>
    <w:rsid w:val="00FF7C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7E0CEF"/>
  <w15:docId w15:val="{EDEA213C-83E0-4EF9-AE84-D81FFB67A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2AB"/>
    <w:pPr>
      <w:suppressAutoHyphens/>
    </w:pPr>
    <w:rPr>
      <w:lang w:eastAsia="ar-SA"/>
    </w:rPr>
  </w:style>
  <w:style w:type="paragraph" w:styleId="Nagwek1">
    <w:name w:val="heading 1"/>
    <w:basedOn w:val="Normalny"/>
    <w:next w:val="Normalny"/>
    <w:uiPriority w:val="99"/>
    <w:qFormat/>
    <w:rsid w:val="004252AB"/>
    <w:pPr>
      <w:keepNext/>
      <w:jc w:val="center"/>
      <w:outlineLvl w:val="0"/>
    </w:pPr>
    <w:rPr>
      <w:rFonts w:ascii="Tahoma" w:hAnsi="Tahoma"/>
      <w:b/>
      <w:sz w:val="18"/>
      <w:szCs w:val="18"/>
    </w:rPr>
  </w:style>
  <w:style w:type="paragraph" w:styleId="Nagwek2">
    <w:name w:val="heading 2"/>
    <w:basedOn w:val="Normalny"/>
    <w:next w:val="Normalny"/>
    <w:link w:val="Nagwek2Znak"/>
    <w:uiPriority w:val="9"/>
    <w:qFormat/>
    <w:rsid w:val="004252AB"/>
    <w:pPr>
      <w:keepNext/>
      <w:numPr>
        <w:ilvl w:val="1"/>
        <w:numId w:val="1"/>
      </w:numPr>
      <w:spacing w:line="360" w:lineRule="auto"/>
      <w:jc w:val="center"/>
      <w:outlineLvl w:val="1"/>
    </w:pPr>
    <w:rPr>
      <w:b/>
      <w:sz w:val="24"/>
    </w:rPr>
  </w:style>
  <w:style w:type="paragraph" w:styleId="Nagwek3">
    <w:name w:val="heading 3"/>
    <w:aliases w:val="h3,(Alt+3),L3,H3,h31,h32,h311,h33,h312,h34,h313,h35,h314,h36,h315,h37,h316,h38,h317,h39,h318,h310,h319,h3110,h320,h3111,h321,h331,h3121,h341,h3131,h351,h3141,h361,h3151,h371,h3161,h381,h3171,h391,h3181,h3101,h3191,h31101,H31"/>
    <w:basedOn w:val="Normalny"/>
    <w:next w:val="Normalny"/>
    <w:link w:val="Nagwek3Znak"/>
    <w:uiPriority w:val="9"/>
    <w:qFormat/>
    <w:rsid w:val="004252AB"/>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uiPriority w:val="9"/>
    <w:qFormat/>
    <w:rsid w:val="004252AB"/>
    <w:pPr>
      <w:keepNext/>
      <w:numPr>
        <w:ilvl w:val="3"/>
        <w:numId w:val="1"/>
      </w:numPr>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4252AB"/>
    <w:rPr>
      <w:rFonts w:ascii="Symbol" w:hAnsi="Symbol"/>
    </w:rPr>
  </w:style>
  <w:style w:type="character" w:customStyle="1" w:styleId="WW8Num3z1">
    <w:name w:val="WW8Num3z1"/>
    <w:rsid w:val="004252AB"/>
    <w:rPr>
      <w:rFonts w:ascii="Courier New" w:hAnsi="Courier New"/>
    </w:rPr>
  </w:style>
  <w:style w:type="character" w:customStyle="1" w:styleId="WW8Num3z2">
    <w:name w:val="WW8Num3z2"/>
    <w:rsid w:val="004252AB"/>
    <w:rPr>
      <w:rFonts w:ascii="Wingdings" w:hAnsi="Wingdings"/>
    </w:rPr>
  </w:style>
  <w:style w:type="character" w:customStyle="1" w:styleId="WW8Num4z0">
    <w:name w:val="WW8Num4z0"/>
    <w:rsid w:val="004252AB"/>
    <w:rPr>
      <w:rFonts w:ascii="Tahoma" w:hAnsi="Tahoma" w:cs="Wingdings"/>
    </w:rPr>
  </w:style>
  <w:style w:type="character" w:customStyle="1" w:styleId="WW8Num6z0">
    <w:name w:val="WW8Num6z0"/>
    <w:rsid w:val="004252AB"/>
    <w:rPr>
      <w:rFonts w:ascii="Tahoma" w:hAnsi="Tahoma" w:cs="Wingdings"/>
    </w:rPr>
  </w:style>
  <w:style w:type="character" w:customStyle="1" w:styleId="WW8Num7z0">
    <w:name w:val="WW8Num7z0"/>
    <w:rsid w:val="004252AB"/>
    <w:rPr>
      <w:rFonts w:cs="Times New Roman"/>
    </w:rPr>
  </w:style>
  <w:style w:type="character" w:customStyle="1" w:styleId="WW8Num8z0">
    <w:name w:val="WW8Num8z0"/>
    <w:rsid w:val="004252AB"/>
    <w:rPr>
      <w:rFonts w:ascii="Symbol" w:hAnsi="Symbol"/>
    </w:rPr>
  </w:style>
  <w:style w:type="character" w:customStyle="1" w:styleId="WW8Num8z1">
    <w:name w:val="WW8Num8z1"/>
    <w:rsid w:val="004252AB"/>
    <w:rPr>
      <w:rFonts w:ascii="Courier New" w:hAnsi="Courier New" w:cs="Courier New"/>
    </w:rPr>
  </w:style>
  <w:style w:type="character" w:customStyle="1" w:styleId="WW8Num8z2">
    <w:name w:val="WW8Num8z2"/>
    <w:rsid w:val="004252AB"/>
    <w:rPr>
      <w:rFonts w:ascii="Wingdings" w:hAnsi="Wingdings"/>
    </w:rPr>
  </w:style>
  <w:style w:type="character" w:customStyle="1" w:styleId="WW8Num9z0">
    <w:name w:val="WW8Num9z0"/>
    <w:rsid w:val="004252AB"/>
    <w:rPr>
      <w:rFonts w:ascii="Arial Narrow" w:hAnsi="Arial Narrow" w:cs="Wingdings"/>
    </w:rPr>
  </w:style>
  <w:style w:type="character" w:customStyle="1" w:styleId="WW8Num14z0">
    <w:name w:val="WW8Num14z0"/>
    <w:rsid w:val="004252AB"/>
    <w:rPr>
      <w:rFonts w:ascii="Tahoma" w:hAnsi="Tahoma" w:cs="Wingdings"/>
    </w:rPr>
  </w:style>
  <w:style w:type="character" w:customStyle="1" w:styleId="WW8Num22z0">
    <w:name w:val="WW8Num22z0"/>
    <w:rsid w:val="004252AB"/>
    <w:rPr>
      <w:rFonts w:ascii="Tahoma" w:hAnsi="Tahoma"/>
      <w:b w:val="0"/>
      <w:i w:val="0"/>
    </w:rPr>
  </w:style>
  <w:style w:type="character" w:customStyle="1" w:styleId="WW8Num22z1">
    <w:name w:val="WW8Num22z1"/>
    <w:rsid w:val="004252AB"/>
    <w:rPr>
      <w:b w:val="0"/>
      <w:i w:val="0"/>
      <w:sz w:val="20"/>
      <w:szCs w:val="20"/>
    </w:rPr>
  </w:style>
  <w:style w:type="character" w:customStyle="1" w:styleId="WW8Num25z0">
    <w:name w:val="WW8Num25z0"/>
    <w:rsid w:val="004252AB"/>
    <w:rPr>
      <w:rFonts w:ascii="Arial" w:hAnsi="Arial" w:cs="Arial"/>
    </w:rPr>
  </w:style>
  <w:style w:type="character" w:customStyle="1" w:styleId="WW8Num27z0">
    <w:name w:val="WW8Num27z0"/>
    <w:rsid w:val="004252AB"/>
    <w:rPr>
      <w:rFonts w:ascii="Arial Narrow" w:hAnsi="Arial Narrow" w:cs="Wingdings"/>
    </w:rPr>
  </w:style>
  <w:style w:type="character" w:customStyle="1" w:styleId="WW8Num29z0">
    <w:name w:val="WW8Num29z0"/>
    <w:rsid w:val="004252AB"/>
    <w:rPr>
      <w:sz w:val="20"/>
      <w:szCs w:val="20"/>
    </w:rPr>
  </w:style>
  <w:style w:type="character" w:customStyle="1" w:styleId="WW8NumSt5z0">
    <w:name w:val="WW8NumSt5z0"/>
    <w:rsid w:val="004252AB"/>
    <w:rPr>
      <w:rFonts w:ascii="Tahoma" w:hAnsi="Tahoma" w:cs="Wingdings"/>
    </w:rPr>
  </w:style>
  <w:style w:type="character" w:customStyle="1" w:styleId="Domylnaczcionkaakapitu1">
    <w:name w:val="Domyślna czcionka akapitu1"/>
    <w:rsid w:val="004252AB"/>
  </w:style>
  <w:style w:type="character" w:styleId="Numerstrony">
    <w:name w:val="page number"/>
    <w:basedOn w:val="Domylnaczcionkaakapitu1"/>
    <w:uiPriority w:val="99"/>
    <w:rsid w:val="004252AB"/>
  </w:style>
  <w:style w:type="character" w:styleId="Hipercze">
    <w:name w:val="Hyperlink"/>
    <w:uiPriority w:val="99"/>
    <w:rsid w:val="004252AB"/>
    <w:rPr>
      <w:color w:val="0000FF"/>
      <w:u w:val="single"/>
    </w:rPr>
  </w:style>
  <w:style w:type="character" w:customStyle="1" w:styleId="Nagwek4Znak">
    <w:name w:val="Nagłówek 4 Znak"/>
    <w:uiPriority w:val="9"/>
    <w:rsid w:val="004252AB"/>
    <w:rPr>
      <w:b/>
      <w:bCs/>
      <w:sz w:val="28"/>
      <w:szCs w:val="28"/>
    </w:rPr>
  </w:style>
  <w:style w:type="character" w:customStyle="1" w:styleId="Nagwek1Znak">
    <w:name w:val="Nagłówek 1 Znak"/>
    <w:uiPriority w:val="99"/>
    <w:rsid w:val="004252AB"/>
    <w:rPr>
      <w:rFonts w:ascii="Tahoma" w:hAnsi="Tahoma" w:cs="Tahoma"/>
      <w:b/>
      <w:sz w:val="18"/>
      <w:szCs w:val="18"/>
    </w:rPr>
  </w:style>
  <w:style w:type="character" w:customStyle="1" w:styleId="Odwoaniedokomentarza1">
    <w:name w:val="Odwołanie do komentarza1"/>
    <w:rsid w:val="004252AB"/>
    <w:rPr>
      <w:sz w:val="16"/>
      <w:szCs w:val="16"/>
    </w:rPr>
  </w:style>
  <w:style w:type="character" w:customStyle="1" w:styleId="Tekstpodstawowy2Znak">
    <w:name w:val="Tekst podstawowy 2 Znak"/>
    <w:uiPriority w:val="99"/>
    <w:rsid w:val="004252AB"/>
  </w:style>
  <w:style w:type="character" w:customStyle="1" w:styleId="TekstprzypisukocowegoZnak">
    <w:name w:val="Tekst przypisu końcowego Znak"/>
    <w:basedOn w:val="Domylnaczcionkaakapitu1"/>
    <w:uiPriority w:val="99"/>
    <w:rsid w:val="004252AB"/>
  </w:style>
  <w:style w:type="character" w:customStyle="1" w:styleId="Znakiprzypiswkocowych">
    <w:name w:val="Znaki przypisów końcowych"/>
    <w:rsid w:val="004252AB"/>
    <w:rPr>
      <w:vertAlign w:val="superscript"/>
    </w:rPr>
  </w:style>
  <w:style w:type="character" w:customStyle="1" w:styleId="TekstkomentarzaZnak">
    <w:name w:val="Tekst komentarza Znak"/>
    <w:basedOn w:val="Domylnaczcionkaakapitu1"/>
    <w:uiPriority w:val="99"/>
    <w:qFormat/>
    <w:rsid w:val="004252AB"/>
  </w:style>
  <w:style w:type="character" w:customStyle="1" w:styleId="TematkomentarzaZnak">
    <w:name w:val="Temat komentarza Znak"/>
    <w:basedOn w:val="TekstkomentarzaZnak"/>
    <w:uiPriority w:val="99"/>
    <w:rsid w:val="004252AB"/>
  </w:style>
  <w:style w:type="character" w:styleId="UyteHipercze">
    <w:name w:val="FollowedHyperlink"/>
    <w:uiPriority w:val="99"/>
    <w:rsid w:val="004252AB"/>
    <w:rPr>
      <w:color w:val="800080"/>
      <w:u w:val="single"/>
    </w:rPr>
  </w:style>
  <w:style w:type="paragraph" w:customStyle="1" w:styleId="Nagwek10">
    <w:name w:val="Nagłówek1"/>
    <w:basedOn w:val="Normalny"/>
    <w:next w:val="Tekstpodstawowy"/>
    <w:rsid w:val="004252AB"/>
    <w:pPr>
      <w:keepNext/>
      <w:spacing w:before="240" w:after="120"/>
    </w:pPr>
    <w:rPr>
      <w:rFonts w:ascii="Arial" w:eastAsia="Microsoft YaHei" w:hAnsi="Arial" w:cs="Mangal"/>
      <w:sz w:val="28"/>
      <w:szCs w:val="28"/>
    </w:rPr>
  </w:style>
  <w:style w:type="paragraph" w:styleId="Tekstpodstawowy">
    <w:name w:val="Body Text"/>
    <w:basedOn w:val="Normalny"/>
    <w:link w:val="TekstpodstawowyZnak"/>
    <w:uiPriority w:val="99"/>
    <w:rsid w:val="004252AB"/>
    <w:pPr>
      <w:spacing w:line="360" w:lineRule="auto"/>
    </w:pPr>
    <w:rPr>
      <w:sz w:val="24"/>
    </w:rPr>
  </w:style>
  <w:style w:type="paragraph" w:styleId="Lista">
    <w:name w:val="List"/>
    <w:basedOn w:val="Tekstpodstawowy"/>
    <w:rsid w:val="004252AB"/>
    <w:rPr>
      <w:rFonts w:cs="Mangal"/>
    </w:rPr>
  </w:style>
  <w:style w:type="paragraph" w:customStyle="1" w:styleId="Podpis1">
    <w:name w:val="Podpis1"/>
    <w:basedOn w:val="Normalny"/>
    <w:rsid w:val="004252AB"/>
    <w:pPr>
      <w:suppressLineNumbers/>
      <w:spacing w:before="120" w:after="120"/>
    </w:pPr>
    <w:rPr>
      <w:rFonts w:cs="Mangal"/>
      <w:i/>
      <w:iCs/>
      <w:sz w:val="24"/>
      <w:szCs w:val="24"/>
    </w:rPr>
  </w:style>
  <w:style w:type="paragraph" w:customStyle="1" w:styleId="Indeks">
    <w:name w:val="Indeks"/>
    <w:basedOn w:val="Normalny"/>
    <w:rsid w:val="004252AB"/>
    <w:pPr>
      <w:suppressLineNumbers/>
    </w:pPr>
    <w:rPr>
      <w:rFonts w:cs="Mangal"/>
    </w:rPr>
  </w:style>
  <w:style w:type="paragraph" w:styleId="Tekstpodstawowywcity">
    <w:name w:val="Body Text Indent"/>
    <w:basedOn w:val="Normalny"/>
    <w:link w:val="TekstpodstawowywcityZnak"/>
    <w:uiPriority w:val="99"/>
    <w:rsid w:val="004252AB"/>
    <w:pPr>
      <w:spacing w:line="360" w:lineRule="auto"/>
      <w:ind w:left="567"/>
      <w:jc w:val="both"/>
    </w:pPr>
    <w:rPr>
      <w:sz w:val="24"/>
    </w:rPr>
  </w:style>
  <w:style w:type="paragraph" w:customStyle="1" w:styleId="Tekstpodstawowywcity21">
    <w:name w:val="Tekst podstawowy wcięty 21"/>
    <w:basedOn w:val="Normalny"/>
    <w:rsid w:val="004252AB"/>
    <w:pPr>
      <w:spacing w:line="360" w:lineRule="auto"/>
      <w:ind w:left="284" w:hanging="284"/>
      <w:jc w:val="both"/>
    </w:pPr>
    <w:rPr>
      <w:sz w:val="24"/>
    </w:rPr>
  </w:style>
  <w:style w:type="paragraph" w:customStyle="1" w:styleId="Tekstpodstawowywcity31">
    <w:name w:val="Tekst podstawowy wcięty 31"/>
    <w:basedOn w:val="Normalny"/>
    <w:rsid w:val="004252AB"/>
    <w:pPr>
      <w:shd w:val="clear" w:color="auto" w:fill="FFFFFF"/>
      <w:spacing w:line="360" w:lineRule="auto"/>
      <w:ind w:left="2855"/>
      <w:jc w:val="both"/>
    </w:pPr>
    <w:rPr>
      <w:color w:val="000000"/>
      <w:sz w:val="16"/>
    </w:rPr>
  </w:style>
  <w:style w:type="paragraph" w:styleId="Nagwek">
    <w:name w:val="header"/>
    <w:basedOn w:val="Normalny"/>
    <w:link w:val="NagwekZnak"/>
    <w:uiPriority w:val="99"/>
    <w:rsid w:val="004252AB"/>
    <w:pPr>
      <w:tabs>
        <w:tab w:val="center" w:pos="4536"/>
        <w:tab w:val="right" w:pos="9072"/>
      </w:tabs>
    </w:pPr>
  </w:style>
  <w:style w:type="paragraph" w:styleId="Stopka">
    <w:name w:val="footer"/>
    <w:basedOn w:val="Normalny"/>
    <w:link w:val="StopkaZnak"/>
    <w:uiPriority w:val="99"/>
    <w:rsid w:val="004252AB"/>
    <w:pPr>
      <w:tabs>
        <w:tab w:val="center" w:pos="4536"/>
        <w:tab w:val="right" w:pos="9072"/>
      </w:tabs>
    </w:pPr>
  </w:style>
  <w:style w:type="paragraph" w:customStyle="1" w:styleId="pkt61">
    <w:name w:val="pkt61"/>
    <w:rsid w:val="004252AB"/>
    <w:pPr>
      <w:suppressAutoHyphens/>
      <w:autoSpaceDE w:val="0"/>
      <w:spacing w:before="60" w:after="60"/>
      <w:ind w:left="851" w:hanging="295"/>
      <w:jc w:val="both"/>
    </w:pPr>
    <w:rPr>
      <w:rFonts w:eastAsia="Arial"/>
      <w:sz w:val="24"/>
      <w:szCs w:val="24"/>
      <w:lang w:eastAsia="ar-SA"/>
    </w:rPr>
  </w:style>
  <w:style w:type="paragraph" w:styleId="Tekstdymka">
    <w:name w:val="Balloon Text"/>
    <w:basedOn w:val="Normalny"/>
    <w:link w:val="TekstdymkaZnak"/>
    <w:uiPriority w:val="99"/>
    <w:rsid w:val="004252AB"/>
    <w:rPr>
      <w:rFonts w:ascii="Tahoma" w:hAnsi="Tahoma" w:cs="Tahoma"/>
      <w:sz w:val="16"/>
      <w:szCs w:val="16"/>
    </w:rPr>
  </w:style>
  <w:style w:type="paragraph" w:customStyle="1" w:styleId="Tekstpodstawowy21">
    <w:name w:val="Tekst podstawowy 21"/>
    <w:basedOn w:val="Normalny"/>
    <w:rsid w:val="004252AB"/>
    <w:pPr>
      <w:spacing w:after="120" w:line="480" w:lineRule="auto"/>
    </w:pPr>
  </w:style>
  <w:style w:type="paragraph" w:customStyle="1" w:styleId="FR1">
    <w:name w:val="FR1"/>
    <w:rsid w:val="004252AB"/>
    <w:pPr>
      <w:widowControl w:val="0"/>
      <w:suppressAutoHyphens/>
      <w:autoSpaceDE w:val="0"/>
      <w:spacing w:line="480" w:lineRule="auto"/>
      <w:ind w:right="400" w:firstLine="4260"/>
    </w:pPr>
    <w:rPr>
      <w:rFonts w:ascii="Arial" w:eastAsia="Arial" w:hAnsi="Arial" w:cs="Arial"/>
      <w:lang w:eastAsia="ar-SA"/>
    </w:rPr>
  </w:style>
  <w:style w:type="paragraph" w:customStyle="1" w:styleId="Tekstpodstawowy31">
    <w:name w:val="Tekst podstawowy 31"/>
    <w:basedOn w:val="Normalny"/>
    <w:rsid w:val="004252AB"/>
    <w:pPr>
      <w:spacing w:after="120"/>
    </w:pPr>
    <w:rPr>
      <w:sz w:val="16"/>
      <w:szCs w:val="16"/>
    </w:rPr>
  </w:style>
  <w:style w:type="paragraph" w:styleId="Tytu">
    <w:name w:val="Title"/>
    <w:basedOn w:val="Normalny"/>
    <w:next w:val="Podtytu"/>
    <w:link w:val="TytuZnak"/>
    <w:qFormat/>
    <w:rsid w:val="004252AB"/>
    <w:pPr>
      <w:jc w:val="center"/>
    </w:pPr>
    <w:rPr>
      <w:rFonts w:ascii="Arial" w:hAnsi="Arial"/>
      <w:b/>
      <w:szCs w:val="24"/>
    </w:rPr>
  </w:style>
  <w:style w:type="paragraph" w:styleId="Podtytu">
    <w:name w:val="Subtitle"/>
    <w:basedOn w:val="Nagwek10"/>
    <w:next w:val="Tekstpodstawowy"/>
    <w:qFormat/>
    <w:rsid w:val="004252AB"/>
    <w:pPr>
      <w:jc w:val="center"/>
    </w:pPr>
    <w:rPr>
      <w:i/>
      <w:iCs/>
    </w:rPr>
  </w:style>
  <w:style w:type="paragraph" w:customStyle="1" w:styleId="Akapitzlist1">
    <w:name w:val="Akapit z listą1"/>
    <w:basedOn w:val="Normalny"/>
    <w:link w:val="ListParagraphChar"/>
    <w:qFormat/>
    <w:rsid w:val="004252AB"/>
    <w:pPr>
      <w:spacing w:after="200" w:line="276" w:lineRule="auto"/>
      <w:ind w:left="720"/>
    </w:pPr>
    <w:rPr>
      <w:rFonts w:ascii="Calibri" w:hAnsi="Calibri"/>
      <w:sz w:val="22"/>
      <w:szCs w:val="22"/>
    </w:rPr>
  </w:style>
  <w:style w:type="paragraph" w:customStyle="1" w:styleId="Tekstkomentarza1">
    <w:name w:val="Tekst komentarza1"/>
    <w:basedOn w:val="Normalny"/>
    <w:rsid w:val="004252AB"/>
  </w:style>
  <w:style w:type="paragraph" w:styleId="Tekstprzypisukocowego">
    <w:name w:val="endnote text"/>
    <w:basedOn w:val="Normalny"/>
    <w:uiPriority w:val="99"/>
    <w:rsid w:val="004252AB"/>
  </w:style>
  <w:style w:type="paragraph" w:styleId="Tematkomentarza">
    <w:name w:val="annotation subject"/>
    <w:basedOn w:val="Tekstkomentarza1"/>
    <w:next w:val="Tekstkomentarza1"/>
    <w:uiPriority w:val="99"/>
    <w:rsid w:val="004252AB"/>
    <w:rPr>
      <w:b/>
      <w:bCs/>
    </w:rPr>
  </w:style>
  <w:style w:type="paragraph" w:customStyle="1" w:styleId="Zawartotabeli">
    <w:name w:val="Zawartość tabeli"/>
    <w:basedOn w:val="Normalny"/>
    <w:rsid w:val="004252AB"/>
    <w:pPr>
      <w:suppressLineNumbers/>
    </w:pPr>
  </w:style>
  <w:style w:type="paragraph" w:customStyle="1" w:styleId="Nagwektabeli">
    <w:name w:val="Nagłówek tabeli"/>
    <w:basedOn w:val="Zawartotabeli"/>
    <w:rsid w:val="004252AB"/>
    <w:pPr>
      <w:jc w:val="center"/>
    </w:pPr>
    <w:rPr>
      <w:b/>
      <w:bCs/>
    </w:rPr>
  </w:style>
  <w:style w:type="character" w:styleId="Odwoanieprzypisukocowego">
    <w:name w:val="endnote reference"/>
    <w:uiPriority w:val="99"/>
    <w:semiHidden/>
    <w:unhideWhenUsed/>
    <w:rsid w:val="00B51278"/>
    <w:rPr>
      <w:vertAlign w:val="superscript"/>
    </w:rPr>
  </w:style>
  <w:style w:type="character" w:styleId="Odwoaniedokomentarza">
    <w:name w:val="annotation reference"/>
    <w:unhideWhenUsed/>
    <w:qFormat/>
    <w:rsid w:val="00851EC2"/>
    <w:rPr>
      <w:sz w:val="16"/>
      <w:szCs w:val="16"/>
    </w:rPr>
  </w:style>
  <w:style w:type="paragraph" w:styleId="Tekstkomentarza">
    <w:name w:val="annotation text"/>
    <w:basedOn w:val="Normalny"/>
    <w:link w:val="TekstkomentarzaZnak1"/>
    <w:uiPriority w:val="99"/>
    <w:unhideWhenUsed/>
    <w:qFormat/>
    <w:rsid w:val="00851EC2"/>
  </w:style>
  <w:style w:type="character" w:customStyle="1" w:styleId="TekstkomentarzaZnak1">
    <w:name w:val="Tekst komentarza Znak1"/>
    <w:link w:val="Tekstkomentarza"/>
    <w:uiPriority w:val="99"/>
    <w:semiHidden/>
    <w:rsid w:val="00851EC2"/>
    <w:rPr>
      <w:lang w:eastAsia="ar-SA"/>
    </w:rPr>
  </w:style>
  <w:style w:type="table" w:styleId="Tabela-Siatka">
    <w:name w:val="Table Grid"/>
    <w:basedOn w:val="Standardowy"/>
    <w:uiPriority w:val="39"/>
    <w:qFormat/>
    <w:rsid w:val="009C2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p1,Preambuła,List Paragraph,HŁ_Bullet1,Normalny PDST,Tabela,FooterText,numbered,List Paragraph1,Paragraphe de liste1,Bulletr List Paragraph,列出段落,列出段落1,List Paragraph2,List Paragraph21,Listeafsnit1,Parágrafo da Lista1,Bullet list,リスト段落1,R"/>
    <w:basedOn w:val="Normalny"/>
    <w:link w:val="AkapitzlistZnak"/>
    <w:uiPriority w:val="34"/>
    <w:qFormat/>
    <w:rsid w:val="00A915AD"/>
    <w:pPr>
      <w:suppressAutoHyphens w:val="0"/>
      <w:spacing w:before="120" w:after="60"/>
      <w:ind w:left="720"/>
      <w:contextualSpacing/>
      <w:jc w:val="both"/>
    </w:pPr>
    <w:rPr>
      <w:rFonts w:ascii="Arial" w:hAnsi="Arial"/>
      <w:sz w:val="18"/>
      <w:lang w:eastAsia="pl-PL"/>
    </w:rPr>
  </w:style>
  <w:style w:type="character" w:customStyle="1" w:styleId="Teksttreci">
    <w:name w:val="Tekst treści_"/>
    <w:basedOn w:val="Domylnaczcionkaakapitu"/>
    <w:link w:val="Teksttreci0"/>
    <w:rsid w:val="00127858"/>
    <w:rPr>
      <w:rFonts w:ascii="Arial" w:eastAsia="Arial" w:hAnsi="Arial" w:cs="Arial"/>
      <w:sz w:val="17"/>
      <w:szCs w:val="17"/>
      <w:shd w:val="clear" w:color="auto" w:fill="FFFFFF"/>
    </w:rPr>
  </w:style>
  <w:style w:type="paragraph" w:customStyle="1" w:styleId="Teksttreci0">
    <w:name w:val="Tekst treści"/>
    <w:basedOn w:val="Normalny"/>
    <w:link w:val="Teksttreci"/>
    <w:rsid w:val="00127858"/>
    <w:pPr>
      <w:shd w:val="clear" w:color="auto" w:fill="FFFFFF"/>
      <w:suppressAutoHyphens w:val="0"/>
      <w:spacing w:before="300" w:after="240" w:line="0" w:lineRule="atLeast"/>
      <w:ind w:hanging="400"/>
      <w:jc w:val="both"/>
    </w:pPr>
    <w:rPr>
      <w:rFonts w:ascii="Arial" w:eastAsia="Arial" w:hAnsi="Arial" w:cs="Arial"/>
      <w:sz w:val="17"/>
      <w:szCs w:val="17"/>
      <w:lang w:eastAsia="pl-PL"/>
    </w:rPr>
  </w:style>
  <w:style w:type="character" w:customStyle="1" w:styleId="StopkaZnak">
    <w:name w:val="Stopka Znak"/>
    <w:basedOn w:val="Domylnaczcionkaakapitu"/>
    <w:link w:val="Stopka"/>
    <w:uiPriority w:val="99"/>
    <w:rsid w:val="000821EB"/>
    <w:rPr>
      <w:lang w:eastAsia="ar-SA"/>
    </w:rPr>
  </w:style>
  <w:style w:type="paragraph" w:customStyle="1" w:styleId="ZnakZnak">
    <w:name w:val="Znak Znak"/>
    <w:basedOn w:val="Normalny"/>
    <w:rsid w:val="00BE1F76"/>
    <w:pPr>
      <w:suppressAutoHyphens w:val="0"/>
      <w:spacing w:line="360" w:lineRule="atLeast"/>
      <w:jc w:val="both"/>
    </w:pPr>
    <w:rPr>
      <w:sz w:val="24"/>
      <w:lang w:eastAsia="pl-PL"/>
    </w:rPr>
  </w:style>
  <w:style w:type="paragraph" w:customStyle="1" w:styleId="Kolorowalistaakcent11">
    <w:name w:val="Kolorowa lista — akcent 11"/>
    <w:basedOn w:val="Normalny"/>
    <w:link w:val="Kolorowalistaakcent1Znak"/>
    <w:uiPriority w:val="34"/>
    <w:qFormat/>
    <w:rsid w:val="00B56728"/>
    <w:pPr>
      <w:suppressAutoHyphens w:val="0"/>
      <w:ind w:left="720"/>
      <w:contextualSpacing/>
    </w:pPr>
    <w:rPr>
      <w:rFonts w:ascii="Cambria" w:eastAsia="MS Mincho" w:hAnsi="Cambria"/>
      <w:sz w:val="24"/>
      <w:szCs w:val="24"/>
      <w:lang w:eastAsia="en-US"/>
    </w:rPr>
  </w:style>
  <w:style w:type="character" w:customStyle="1" w:styleId="Kolorowalistaakcent1Znak">
    <w:name w:val="Kolorowa lista — akcent 1 Znak"/>
    <w:link w:val="Kolorowalistaakcent11"/>
    <w:uiPriority w:val="34"/>
    <w:locked/>
    <w:rsid w:val="00B56728"/>
    <w:rPr>
      <w:rFonts w:ascii="Cambria" w:eastAsia="MS Mincho" w:hAnsi="Cambria"/>
      <w:sz w:val="24"/>
      <w:szCs w:val="24"/>
      <w:lang w:eastAsia="en-US"/>
    </w:rPr>
  </w:style>
  <w:style w:type="paragraph" w:customStyle="1" w:styleId="Default">
    <w:name w:val="Default"/>
    <w:rsid w:val="003717BC"/>
    <w:pPr>
      <w:autoSpaceDE w:val="0"/>
      <w:autoSpaceDN w:val="0"/>
      <w:adjustRightInd w:val="0"/>
    </w:pPr>
    <w:rPr>
      <w:rFonts w:ascii="Arial" w:hAnsi="Arial" w:cs="Arial"/>
      <w:color w:val="000000"/>
      <w:sz w:val="24"/>
      <w:szCs w:val="24"/>
    </w:rPr>
  </w:style>
  <w:style w:type="character" w:customStyle="1" w:styleId="AkapitzlistZnak">
    <w:name w:val="Akapit z listą Znak"/>
    <w:aliases w:val="lp1 Znak,Preambuła Znak,List Paragraph Znak,HŁ_Bullet1 Znak,Normalny PDST Znak,Tabela Znak,FooterText Znak,numbered Znak,List Paragraph1 Znak,Paragraphe de liste1 Znak,Bulletr List Paragraph Znak,列出段落 Znak,列出段落1 Znak,Bullet list Znak"/>
    <w:link w:val="Akapitzlist"/>
    <w:uiPriority w:val="34"/>
    <w:qFormat/>
    <w:rsid w:val="001F5102"/>
    <w:rPr>
      <w:rFonts w:ascii="Arial" w:hAnsi="Arial"/>
      <w:sz w:val="18"/>
    </w:rPr>
  </w:style>
  <w:style w:type="character" w:customStyle="1" w:styleId="NagwekZnak">
    <w:name w:val="Nagłówek Znak"/>
    <w:link w:val="Nagwek"/>
    <w:uiPriority w:val="99"/>
    <w:qFormat/>
    <w:locked/>
    <w:rsid w:val="004B5DCD"/>
    <w:rPr>
      <w:lang w:eastAsia="ar-SA"/>
    </w:rPr>
  </w:style>
  <w:style w:type="paragraph" w:styleId="Tekstpodstawowywcity2">
    <w:name w:val="Body Text Indent 2"/>
    <w:basedOn w:val="Normalny"/>
    <w:link w:val="Tekstpodstawowywcity2Znak"/>
    <w:unhideWhenUsed/>
    <w:rsid w:val="00CF0789"/>
    <w:pPr>
      <w:spacing w:after="120" w:line="480" w:lineRule="auto"/>
      <w:ind w:left="283"/>
    </w:pPr>
  </w:style>
  <w:style w:type="character" w:customStyle="1" w:styleId="Tekstpodstawowywcity2Znak">
    <w:name w:val="Tekst podstawowy wcięty 2 Znak"/>
    <w:basedOn w:val="Domylnaczcionkaakapitu"/>
    <w:link w:val="Tekstpodstawowywcity2"/>
    <w:rsid w:val="00CF0789"/>
    <w:rPr>
      <w:lang w:eastAsia="ar-SA"/>
    </w:rPr>
  </w:style>
  <w:style w:type="character" w:customStyle="1" w:styleId="ListParagraphChar">
    <w:name w:val="List Paragraph Char"/>
    <w:link w:val="Akapitzlist1"/>
    <w:locked/>
    <w:rsid w:val="000A6F56"/>
    <w:rPr>
      <w:rFonts w:ascii="Calibri" w:hAnsi="Calibri"/>
      <w:sz w:val="22"/>
      <w:szCs w:val="22"/>
      <w:lang w:eastAsia="ar-SA"/>
    </w:rPr>
  </w:style>
  <w:style w:type="paragraph" w:styleId="Tekstprzypisudolnego">
    <w:name w:val="footnote text"/>
    <w:basedOn w:val="Normalny"/>
    <w:link w:val="TekstprzypisudolnegoZnak"/>
    <w:uiPriority w:val="99"/>
    <w:rsid w:val="00EC1CF9"/>
    <w:pPr>
      <w:suppressAutoHyphens w:val="0"/>
    </w:pPr>
    <w:rPr>
      <w:lang w:eastAsia="pl-PL"/>
    </w:rPr>
  </w:style>
  <w:style w:type="character" w:customStyle="1" w:styleId="TekstprzypisudolnegoZnak">
    <w:name w:val="Tekst przypisu dolnego Znak"/>
    <w:basedOn w:val="Domylnaczcionkaakapitu"/>
    <w:link w:val="Tekstprzypisudolnego"/>
    <w:uiPriority w:val="99"/>
    <w:rsid w:val="00EC1CF9"/>
  </w:style>
  <w:style w:type="character" w:styleId="Odwoanieprzypisudolnego">
    <w:name w:val="footnote reference"/>
    <w:uiPriority w:val="99"/>
    <w:qFormat/>
    <w:rsid w:val="00EC1CF9"/>
    <w:rPr>
      <w:vertAlign w:val="superscript"/>
    </w:rPr>
  </w:style>
  <w:style w:type="paragraph" w:customStyle="1" w:styleId="paragraf">
    <w:name w:val="paragraf"/>
    <w:basedOn w:val="Akapitzlist"/>
    <w:qFormat/>
    <w:rsid w:val="00EC1CF9"/>
    <w:pPr>
      <w:keepNext/>
      <w:numPr>
        <w:numId w:val="2"/>
      </w:numPr>
      <w:spacing w:before="240" w:after="80" w:line="264" w:lineRule="auto"/>
      <w:ind w:left="357" w:hanging="357"/>
      <w:contextualSpacing w:val="0"/>
      <w:jc w:val="left"/>
    </w:pPr>
    <w:rPr>
      <w:rFonts w:ascii="Arial Narrow" w:hAnsi="Arial Narrow" w:cs="Arial"/>
      <w:b/>
      <w:smallCaps/>
      <w:sz w:val="22"/>
      <w:szCs w:val="22"/>
    </w:rPr>
  </w:style>
  <w:style w:type="paragraph" w:styleId="Spistreci1">
    <w:name w:val="toc 1"/>
    <w:basedOn w:val="Normalny"/>
    <w:next w:val="Normalny"/>
    <w:autoRedefine/>
    <w:uiPriority w:val="39"/>
    <w:unhideWhenUsed/>
    <w:rsid w:val="001A0464"/>
    <w:pPr>
      <w:tabs>
        <w:tab w:val="left" w:pos="567"/>
        <w:tab w:val="right" w:leader="dot" w:pos="9627"/>
      </w:tabs>
      <w:suppressAutoHyphens w:val="0"/>
      <w:spacing w:after="100"/>
      <w:ind w:left="567" w:hanging="567"/>
    </w:pPr>
    <w:rPr>
      <w:rFonts w:ascii="Arial Narrow" w:hAnsi="Arial Narrow"/>
      <w:noProof/>
      <w:sz w:val="22"/>
      <w:lang w:eastAsia="pl-PL"/>
    </w:rPr>
  </w:style>
  <w:style w:type="character" w:customStyle="1" w:styleId="Nierozpoznanawzmianka1">
    <w:name w:val="Nierozpoznana wzmianka1"/>
    <w:basedOn w:val="Domylnaczcionkaakapitu"/>
    <w:uiPriority w:val="99"/>
    <w:semiHidden/>
    <w:unhideWhenUsed/>
    <w:rsid w:val="0035501E"/>
    <w:rPr>
      <w:color w:val="605E5C"/>
      <w:shd w:val="clear" w:color="auto" w:fill="E1DFDD"/>
    </w:rPr>
  </w:style>
  <w:style w:type="paragraph" w:customStyle="1" w:styleId="dd">
    <w:name w:val="dd)"/>
    <w:basedOn w:val="Normalny"/>
    <w:link w:val="ddZnak"/>
    <w:qFormat/>
    <w:rsid w:val="008E35D0"/>
    <w:pPr>
      <w:suppressAutoHyphens w:val="0"/>
      <w:spacing w:before="120" w:after="120" w:line="276" w:lineRule="auto"/>
      <w:ind w:left="1495" w:hanging="360"/>
      <w:jc w:val="both"/>
    </w:pPr>
    <w:rPr>
      <w:rFonts w:ascii="Arial" w:hAnsi="Arial"/>
      <w:lang w:val="cs-CZ" w:eastAsia="x-none"/>
    </w:rPr>
  </w:style>
  <w:style w:type="character" w:customStyle="1" w:styleId="ddZnak">
    <w:name w:val="dd) Znak"/>
    <w:link w:val="dd"/>
    <w:rsid w:val="008E35D0"/>
    <w:rPr>
      <w:rFonts w:ascii="Arial" w:hAnsi="Arial"/>
      <w:lang w:val="cs-CZ" w:eastAsia="x-none"/>
    </w:rPr>
  </w:style>
  <w:style w:type="paragraph" w:customStyle="1" w:styleId="podstawowy">
    <w:name w:val="podstawowy"/>
    <w:basedOn w:val="Normalny"/>
    <w:rsid w:val="00AD129F"/>
    <w:pPr>
      <w:suppressAutoHyphens w:val="0"/>
      <w:spacing w:before="60" w:after="60" w:line="360" w:lineRule="auto"/>
      <w:jc w:val="both"/>
    </w:pPr>
    <w:rPr>
      <w:rFonts w:ascii="Arial" w:hAnsi="Arial" w:cs="Arial"/>
      <w:sz w:val="22"/>
      <w:lang w:eastAsia="pl-PL"/>
    </w:rPr>
  </w:style>
  <w:style w:type="character" w:styleId="Pogrubienie">
    <w:name w:val="Strong"/>
    <w:basedOn w:val="Domylnaczcionkaakapitu"/>
    <w:uiPriority w:val="22"/>
    <w:qFormat/>
    <w:rsid w:val="00AD129F"/>
    <w:rPr>
      <w:b/>
      <w:bCs/>
    </w:rPr>
  </w:style>
  <w:style w:type="paragraph" w:styleId="NormalnyWeb">
    <w:name w:val="Normal (Web)"/>
    <w:basedOn w:val="Normalny"/>
    <w:uiPriority w:val="99"/>
    <w:unhideWhenUsed/>
    <w:qFormat/>
    <w:rsid w:val="00AD129F"/>
    <w:pPr>
      <w:suppressAutoHyphens w:val="0"/>
      <w:spacing w:before="100" w:beforeAutospacing="1" w:after="100" w:afterAutospacing="1"/>
    </w:pPr>
    <w:rPr>
      <w:rFonts w:eastAsia="Calibri"/>
      <w:sz w:val="24"/>
      <w:szCs w:val="24"/>
      <w:lang w:eastAsia="pl-PL"/>
    </w:rPr>
  </w:style>
  <w:style w:type="character" w:customStyle="1" w:styleId="TekstpodstawowyZnak">
    <w:name w:val="Tekst podstawowy Znak"/>
    <w:basedOn w:val="Domylnaczcionkaakapitu"/>
    <w:link w:val="Tekstpodstawowy"/>
    <w:uiPriority w:val="99"/>
    <w:rsid w:val="0040311D"/>
    <w:rPr>
      <w:sz w:val="24"/>
      <w:lang w:eastAsia="ar-SA"/>
    </w:rPr>
  </w:style>
  <w:style w:type="paragraph" w:styleId="Tekstpodstawowy2">
    <w:name w:val="Body Text 2"/>
    <w:basedOn w:val="Normalny"/>
    <w:link w:val="Tekstpodstawowy2Znak1"/>
    <w:uiPriority w:val="99"/>
    <w:unhideWhenUsed/>
    <w:rsid w:val="0040311D"/>
    <w:pPr>
      <w:spacing w:after="120" w:line="480" w:lineRule="auto"/>
    </w:pPr>
  </w:style>
  <w:style w:type="character" w:customStyle="1" w:styleId="Tekstpodstawowy2Znak1">
    <w:name w:val="Tekst podstawowy 2 Znak1"/>
    <w:basedOn w:val="Domylnaczcionkaakapitu"/>
    <w:link w:val="Tekstpodstawowy2"/>
    <w:uiPriority w:val="99"/>
    <w:semiHidden/>
    <w:rsid w:val="0040311D"/>
    <w:rPr>
      <w:lang w:eastAsia="ar-SA"/>
    </w:rPr>
  </w:style>
  <w:style w:type="paragraph" w:styleId="Zwykytekst">
    <w:name w:val="Plain Text"/>
    <w:basedOn w:val="Normalny"/>
    <w:link w:val="ZwykytekstZnak"/>
    <w:rsid w:val="0040311D"/>
    <w:pPr>
      <w:suppressAutoHyphens w:val="0"/>
      <w:spacing w:before="60" w:after="60"/>
      <w:jc w:val="both"/>
    </w:pPr>
    <w:rPr>
      <w:rFonts w:ascii="Courier New" w:hAnsi="Courier New" w:cs="Courier New"/>
      <w:lang w:eastAsia="pl-PL"/>
    </w:rPr>
  </w:style>
  <w:style w:type="character" w:customStyle="1" w:styleId="ZwykytekstZnak">
    <w:name w:val="Zwykły tekst Znak"/>
    <w:basedOn w:val="Domylnaczcionkaakapitu"/>
    <w:link w:val="Zwykytekst"/>
    <w:rsid w:val="0040311D"/>
    <w:rPr>
      <w:rFonts w:ascii="Courier New" w:hAnsi="Courier New" w:cs="Courier New"/>
    </w:rPr>
  </w:style>
  <w:style w:type="paragraph" w:customStyle="1" w:styleId="Punkt">
    <w:name w:val="Punkt"/>
    <w:basedOn w:val="Tekstpodstawowy"/>
    <w:rsid w:val="0040311D"/>
    <w:pPr>
      <w:suppressAutoHyphens w:val="0"/>
      <w:spacing w:after="360" w:line="240" w:lineRule="auto"/>
      <w:jc w:val="both"/>
    </w:pPr>
    <w:rPr>
      <w:rFonts w:ascii="Arial" w:hAnsi="Arial" w:cs="Arial"/>
      <w:szCs w:val="24"/>
      <w:lang w:eastAsia="pl-PL"/>
    </w:rPr>
  </w:style>
  <w:style w:type="paragraph" w:customStyle="1" w:styleId="Body1">
    <w:name w:val="Body 1"/>
    <w:basedOn w:val="Normalny"/>
    <w:rsid w:val="0040311D"/>
    <w:pPr>
      <w:spacing w:after="210" w:line="264" w:lineRule="auto"/>
      <w:jc w:val="both"/>
    </w:pPr>
    <w:rPr>
      <w:rFonts w:ascii="Arial" w:hAnsi="Arial" w:cs="Arial"/>
      <w:kern w:val="1"/>
      <w:sz w:val="21"/>
      <w:szCs w:val="21"/>
      <w:lang w:val="en-GB"/>
    </w:rPr>
  </w:style>
  <w:style w:type="character" w:customStyle="1" w:styleId="TytuZnak">
    <w:name w:val="Tytuł Znak"/>
    <w:basedOn w:val="Domylnaczcionkaakapitu"/>
    <w:link w:val="Tytu"/>
    <w:rsid w:val="0040311D"/>
    <w:rPr>
      <w:rFonts w:ascii="Arial" w:hAnsi="Arial"/>
      <w:b/>
      <w:szCs w:val="24"/>
      <w:lang w:eastAsia="ar-SA"/>
    </w:rPr>
  </w:style>
  <w:style w:type="paragraph" w:customStyle="1" w:styleId="NAG1">
    <w:name w:val="NAG_1"/>
    <w:basedOn w:val="Akapitzlist"/>
    <w:qFormat/>
    <w:rsid w:val="0040311D"/>
    <w:pPr>
      <w:numPr>
        <w:numId w:val="3"/>
      </w:numPr>
      <w:spacing w:before="400" w:after="200" w:line="276" w:lineRule="auto"/>
      <w:contextualSpacing w:val="0"/>
      <w:jc w:val="left"/>
    </w:pPr>
    <w:rPr>
      <w:rFonts w:eastAsiaTheme="minorHAnsi" w:cs="Arial"/>
      <w:b/>
      <w:caps/>
      <w:sz w:val="24"/>
      <w:szCs w:val="21"/>
      <w:lang w:eastAsia="en-US"/>
    </w:rPr>
  </w:style>
  <w:style w:type="paragraph" w:customStyle="1" w:styleId="NAG2">
    <w:name w:val="NAG_2"/>
    <w:basedOn w:val="Akapitzlist"/>
    <w:qFormat/>
    <w:rsid w:val="0040311D"/>
    <w:pPr>
      <w:numPr>
        <w:ilvl w:val="1"/>
        <w:numId w:val="3"/>
      </w:numPr>
      <w:spacing w:before="0" w:after="200" w:line="276" w:lineRule="auto"/>
      <w:contextualSpacing w:val="0"/>
    </w:pPr>
    <w:rPr>
      <w:rFonts w:eastAsiaTheme="minorHAnsi" w:cs="Arial"/>
      <w:sz w:val="20"/>
      <w:szCs w:val="22"/>
      <w:lang w:eastAsia="en-US"/>
    </w:rPr>
  </w:style>
  <w:style w:type="paragraph" w:customStyle="1" w:styleId="NAG3">
    <w:name w:val="NAG_3"/>
    <w:basedOn w:val="NAG2"/>
    <w:qFormat/>
    <w:rsid w:val="0040311D"/>
    <w:pPr>
      <w:numPr>
        <w:ilvl w:val="2"/>
      </w:numPr>
    </w:pPr>
  </w:style>
  <w:style w:type="character" w:customStyle="1" w:styleId="Nagwek2Znak">
    <w:name w:val="Nagłówek 2 Znak"/>
    <w:basedOn w:val="Domylnaczcionkaakapitu"/>
    <w:link w:val="Nagwek2"/>
    <w:uiPriority w:val="9"/>
    <w:rsid w:val="001938C3"/>
    <w:rPr>
      <w:b/>
      <w:sz w:val="24"/>
      <w:lang w:eastAsia="ar-SA"/>
    </w:rPr>
  </w:style>
  <w:style w:type="character" w:customStyle="1" w:styleId="Nagwek3Znak">
    <w:name w:val="Nagłówek 3 Znak"/>
    <w:aliases w:val="h3 Znak,(Alt+3) Znak,L3 Znak,H3 Znak,h31 Znak,h32 Znak,h311 Znak,h33 Znak,h312 Znak,h34 Znak,h313 Znak,h35 Znak,h314 Znak,h36 Znak,h315 Znak,h37 Znak,h316 Znak,h38 Znak,h317 Znak,h39 Znak,h318 Znak,h310 Znak,h319 Znak,h3110 Znak,H31 Znak"/>
    <w:basedOn w:val="Domylnaczcionkaakapitu"/>
    <w:link w:val="Nagwek3"/>
    <w:uiPriority w:val="9"/>
    <w:rsid w:val="001938C3"/>
    <w:rPr>
      <w:rFonts w:ascii="Arial" w:hAnsi="Arial" w:cs="Arial"/>
      <w:b/>
      <w:bCs/>
      <w:sz w:val="26"/>
      <w:szCs w:val="26"/>
      <w:lang w:eastAsia="ar-SA"/>
    </w:rPr>
  </w:style>
  <w:style w:type="paragraph" w:customStyle="1" w:styleId="Strndwumowie">
    <w:name w:val="Strnd w umowie"/>
    <w:basedOn w:val="Normalny"/>
    <w:rsid w:val="001938C3"/>
    <w:pPr>
      <w:tabs>
        <w:tab w:val="num" w:pos="1077"/>
      </w:tabs>
      <w:suppressAutoHyphens w:val="0"/>
      <w:spacing w:after="120"/>
      <w:ind w:left="1077" w:hanging="623"/>
      <w:jc w:val="both"/>
      <w:outlineLvl w:val="1"/>
    </w:pPr>
    <w:rPr>
      <w:rFonts w:ascii="Arial" w:hAnsi="Arial"/>
      <w:color w:val="000000"/>
      <w:lang w:eastAsia="pl-PL"/>
    </w:rPr>
  </w:style>
  <w:style w:type="paragraph" w:customStyle="1" w:styleId="DefaultText">
    <w:name w:val="Default Text"/>
    <w:basedOn w:val="Normalny"/>
    <w:rsid w:val="001938C3"/>
    <w:pPr>
      <w:suppressAutoHyphens w:val="0"/>
      <w:autoSpaceDE w:val="0"/>
      <w:autoSpaceDN w:val="0"/>
      <w:adjustRightInd w:val="0"/>
    </w:pPr>
    <w:rPr>
      <w:rFonts w:eastAsia="SimSun"/>
      <w:sz w:val="24"/>
      <w:szCs w:val="24"/>
      <w:lang w:eastAsia="zh-CN"/>
    </w:rPr>
  </w:style>
  <w:style w:type="character" w:customStyle="1" w:styleId="TekstdymkaZnak">
    <w:name w:val="Tekst dymka Znak"/>
    <w:basedOn w:val="Domylnaczcionkaakapitu"/>
    <w:link w:val="Tekstdymka"/>
    <w:uiPriority w:val="99"/>
    <w:rsid w:val="001938C3"/>
    <w:rPr>
      <w:rFonts w:ascii="Tahoma" w:hAnsi="Tahoma" w:cs="Tahoma"/>
      <w:sz w:val="16"/>
      <w:szCs w:val="16"/>
      <w:lang w:eastAsia="ar-SA"/>
    </w:rPr>
  </w:style>
  <w:style w:type="paragraph" w:styleId="Poprawka">
    <w:name w:val="Revision"/>
    <w:hidden/>
    <w:uiPriority w:val="99"/>
    <w:semiHidden/>
    <w:rsid w:val="001938C3"/>
  </w:style>
  <w:style w:type="paragraph" w:customStyle="1" w:styleId="ZnakZnakZnakZnak">
    <w:name w:val="Znak Znak Znak Znak"/>
    <w:basedOn w:val="Normalny"/>
    <w:rsid w:val="001938C3"/>
    <w:pPr>
      <w:suppressAutoHyphens w:val="0"/>
    </w:pPr>
    <w:rPr>
      <w:sz w:val="24"/>
      <w:szCs w:val="24"/>
      <w:lang w:eastAsia="pl-PL"/>
    </w:rPr>
  </w:style>
  <w:style w:type="paragraph" w:styleId="Tekstpodstawowy3">
    <w:name w:val="Body Text 3"/>
    <w:basedOn w:val="Normalny"/>
    <w:link w:val="Tekstpodstawowy3Znak"/>
    <w:semiHidden/>
    <w:unhideWhenUsed/>
    <w:rsid w:val="001938C3"/>
    <w:pPr>
      <w:suppressAutoHyphens w:val="0"/>
      <w:spacing w:after="120"/>
    </w:pPr>
    <w:rPr>
      <w:sz w:val="16"/>
      <w:szCs w:val="16"/>
      <w:lang w:eastAsia="pl-PL"/>
    </w:rPr>
  </w:style>
  <w:style w:type="character" w:customStyle="1" w:styleId="Tekstpodstawowy3Znak">
    <w:name w:val="Tekst podstawowy 3 Znak"/>
    <w:basedOn w:val="Domylnaczcionkaakapitu"/>
    <w:link w:val="Tekstpodstawowy3"/>
    <w:semiHidden/>
    <w:rsid w:val="001938C3"/>
    <w:rPr>
      <w:sz w:val="16"/>
      <w:szCs w:val="16"/>
    </w:rPr>
  </w:style>
  <w:style w:type="paragraph" w:customStyle="1" w:styleId="p2">
    <w:name w:val="p2"/>
    <w:basedOn w:val="Normalny"/>
    <w:rsid w:val="001938C3"/>
    <w:pPr>
      <w:widowControl w:val="0"/>
      <w:tabs>
        <w:tab w:val="left" w:pos="740"/>
      </w:tabs>
      <w:suppressAutoHyphens w:val="0"/>
      <w:spacing w:line="360" w:lineRule="atLeast"/>
      <w:ind w:left="700"/>
    </w:pPr>
    <w:rPr>
      <w:sz w:val="24"/>
      <w:szCs w:val="24"/>
      <w:lang w:eastAsia="pl-PL"/>
    </w:rPr>
  </w:style>
  <w:style w:type="character" w:customStyle="1" w:styleId="Bodytext">
    <w:name w:val="Body text_"/>
    <w:basedOn w:val="Domylnaczcionkaakapitu"/>
    <w:link w:val="Tekstpodstawowy20"/>
    <w:rsid w:val="001938C3"/>
    <w:rPr>
      <w:shd w:val="clear" w:color="auto" w:fill="FFFFFF"/>
    </w:rPr>
  </w:style>
  <w:style w:type="paragraph" w:customStyle="1" w:styleId="Tekstpodstawowy20">
    <w:name w:val="Tekst podstawowy2"/>
    <w:basedOn w:val="Normalny"/>
    <w:link w:val="Bodytext"/>
    <w:rsid w:val="001938C3"/>
    <w:pPr>
      <w:shd w:val="clear" w:color="auto" w:fill="FFFFFF"/>
      <w:suppressAutoHyphens w:val="0"/>
      <w:spacing w:before="240" w:line="403" w:lineRule="exact"/>
      <w:ind w:hanging="2200"/>
    </w:pPr>
    <w:rPr>
      <w:lang w:eastAsia="pl-PL"/>
    </w:rPr>
  </w:style>
  <w:style w:type="character" w:customStyle="1" w:styleId="Bodytext2">
    <w:name w:val="Body text (2)_"/>
    <w:basedOn w:val="Domylnaczcionkaakapitu"/>
    <w:link w:val="Bodytext20"/>
    <w:rsid w:val="001938C3"/>
    <w:rPr>
      <w:sz w:val="23"/>
      <w:szCs w:val="23"/>
      <w:shd w:val="clear" w:color="auto" w:fill="FFFFFF"/>
    </w:rPr>
  </w:style>
  <w:style w:type="paragraph" w:customStyle="1" w:styleId="Bodytext20">
    <w:name w:val="Body text (2)"/>
    <w:basedOn w:val="Normalny"/>
    <w:link w:val="Bodytext2"/>
    <w:rsid w:val="001938C3"/>
    <w:pPr>
      <w:shd w:val="clear" w:color="auto" w:fill="FFFFFF"/>
      <w:suppressAutoHyphens w:val="0"/>
      <w:spacing w:after="540" w:line="0" w:lineRule="atLeast"/>
      <w:ind w:hanging="400"/>
    </w:pPr>
    <w:rPr>
      <w:sz w:val="23"/>
      <w:szCs w:val="23"/>
      <w:lang w:eastAsia="pl-PL"/>
    </w:rPr>
  </w:style>
  <w:style w:type="character" w:customStyle="1" w:styleId="Bodytext4">
    <w:name w:val="Body text (4)_"/>
    <w:basedOn w:val="Domylnaczcionkaakapitu"/>
    <w:link w:val="Bodytext40"/>
    <w:rsid w:val="001938C3"/>
    <w:rPr>
      <w:sz w:val="23"/>
      <w:szCs w:val="23"/>
      <w:shd w:val="clear" w:color="auto" w:fill="FFFFFF"/>
    </w:rPr>
  </w:style>
  <w:style w:type="paragraph" w:customStyle="1" w:styleId="Bodytext40">
    <w:name w:val="Body text (4)"/>
    <w:basedOn w:val="Normalny"/>
    <w:link w:val="Bodytext4"/>
    <w:rsid w:val="001938C3"/>
    <w:pPr>
      <w:shd w:val="clear" w:color="auto" w:fill="FFFFFF"/>
      <w:suppressAutoHyphens w:val="0"/>
      <w:spacing w:before="540" w:after="180" w:line="0" w:lineRule="atLeast"/>
      <w:ind w:hanging="720"/>
    </w:pPr>
    <w:rPr>
      <w:sz w:val="23"/>
      <w:szCs w:val="23"/>
      <w:lang w:eastAsia="pl-PL"/>
    </w:rPr>
  </w:style>
  <w:style w:type="character" w:customStyle="1" w:styleId="Bodytext5">
    <w:name w:val="Body text (5)_"/>
    <w:basedOn w:val="Domylnaczcionkaakapitu"/>
    <w:link w:val="Bodytext50"/>
    <w:rsid w:val="001938C3"/>
    <w:rPr>
      <w:sz w:val="18"/>
      <w:szCs w:val="18"/>
      <w:shd w:val="clear" w:color="auto" w:fill="FFFFFF"/>
    </w:rPr>
  </w:style>
  <w:style w:type="paragraph" w:customStyle="1" w:styleId="Bodytext50">
    <w:name w:val="Body text (5)"/>
    <w:basedOn w:val="Normalny"/>
    <w:link w:val="Bodytext5"/>
    <w:rsid w:val="001938C3"/>
    <w:pPr>
      <w:shd w:val="clear" w:color="auto" w:fill="FFFFFF"/>
      <w:suppressAutoHyphens w:val="0"/>
      <w:spacing w:before="1860" w:line="0" w:lineRule="atLeast"/>
      <w:ind w:hanging="400"/>
    </w:pPr>
    <w:rPr>
      <w:sz w:val="18"/>
      <w:szCs w:val="18"/>
      <w:lang w:eastAsia="pl-PL"/>
    </w:rPr>
  </w:style>
  <w:style w:type="character" w:customStyle="1" w:styleId="Bodytext10">
    <w:name w:val="Body text (10)_"/>
    <w:basedOn w:val="Domylnaczcionkaakapitu"/>
    <w:link w:val="Bodytext100"/>
    <w:rsid w:val="001938C3"/>
    <w:rPr>
      <w:sz w:val="16"/>
      <w:szCs w:val="16"/>
      <w:shd w:val="clear" w:color="auto" w:fill="FFFFFF"/>
    </w:rPr>
  </w:style>
  <w:style w:type="paragraph" w:customStyle="1" w:styleId="Bodytext100">
    <w:name w:val="Body text (10)"/>
    <w:basedOn w:val="Normalny"/>
    <w:link w:val="Bodytext10"/>
    <w:rsid w:val="001938C3"/>
    <w:pPr>
      <w:shd w:val="clear" w:color="auto" w:fill="FFFFFF"/>
      <w:suppressAutoHyphens w:val="0"/>
      <w:spacing w:after="60" w:line="211" w:lineRule="exact"/>
      <w:ind w:hanging="380"/>
      <w:jc w:val="center"/>
    </w:pPr>
    <w:rPr>
      <w:sz w:val="16"/>
      <w:szCs w:val="16"/>
      <w:lang w:eastAsia="pl-PL"/>
    </w:rPr>
  </w:style>
  <w:style w:type="character" w:customStyle="1" w:styleId="Bodytext12">
    <w:name w:val="Body text (12)_"/>
    <w:basedOn w:val="Domylnaczcionkaakapitu"/>
    <w:link w:val="Bodytext120"/>
    <w:rsid w:val="001938C3"/>
    <w:rPr>
      <w:sz w:val="12"/>
      <w:szCs w:val="12"/>
      <w:shd w:val="clear" w:color="auto" w:fill="FFFFFF"/>
    </w:rPr>
  </w:style>
  <w:style w:type="paragraph" w:customStyle="1" w:styleId="Bodytext120">
    <w:name w:val="Body text (12)"/>
    <w:basedOn w:val="Normalny"/>
    <w:link w:val="Bodytext12"/>
    <w:rsid w:val="001938C3"/>
    <w:pPr>
      <w:shd w:val="clear" w:color="auto" w:fill="FFFFFF"/>
      <w:suppressAutoHyphens w:val="0"/>
      <w:spacing w:line="115" w:lineRule="exact"/>
      <w:ind w:hanging="500"/>
      <w:jc w:val="both"/>
    </w:pPr>
    <w:rPr>
      <w:sz w:val="12"/>
      <w:szCs w:val="12"/>
      <w:lang w:eastAsia="pl-PL"/>
    </w:rPr>
  </w:style>
  <w:style w:type="character" w:customStyle="1" w:styleId="Bodytext12ArialNarrow8ptNotBoldNotItalic">
    <w:name w:val="Body text (12) + Arial Narrow;8 pt;Not Bold;Not Italic"/>
    <w:basedOn w:val="Bodytext12"/>
    <w:rsid w:val="001938C3"/>
    <w:rPr>
      <w:rFonts w:ascii="Arial Narrow" w:eastAsia="Arial Narrow" w:hAnsi="Arial Narrow" w:cs="Arial Narrow"/>
      <w:b/>
      <w:bCs/>
      <w:i/>
      <w:iCs/>
      <w:sz w:val="16"/>
      <w:szCs w:val="16"/>
      <w:shd w:val="clear" w:color="auto" w:fill="FFFFFF"/>
    </w:rPr>
  </w:style>
  <w:style w:type="character" w:customStyle="1" w:styleId="Bodytext4Spacing3pt">
    <w:name w:val="Body text (4) + Spacing 3 pt"/>
    <w:basedOn w:val="Bodytext4"/>
    <w:rsid w:val="001938C3"/>
    <w:rPr>
      <w:spacing w:val="60"/>
      <w:sz w:val="23"/>
      <w:szCs w:val="23"/>
      <w:shd w:val="clear" w:color="auto" w:fill="FFFFFF"/>
    </w:rPr>
  </w:style>
  <w:style w:type="paragraph" w:customStyle="1" w:styleId="xl64">
    <w:name w:val="xl64"/>
    <w:basedOn w:val="Normalny"/>
    <w:rsid w:val="001938C3"/>
    <w:pPr>
      <w:pBdr>
        <w:top w:val="single" w:sz="4" w:space="0" w:color="auto"/>
        <w:bottom w:val="single" w:sz="4" w:space="0" w:color="auto"/>
      </w:pBdr>
      <w:suppressAutoHyphens w:val="0"/>
      <w:spacing w:before="100" w:beforeAutospacing="1" w:after="100" w:afterAutospacing="1"/>
      <w:jc w:val="right"/>
      <w:textAlignment w:val="center"/>
    </w:pPr>
    <w:rPr>
      <w:rFonts w:ascii="Segoe" w:hAnsi="Segoe"/>
      <w:sz w:val="18"/>
      <w:szCs w:val="18"/>
      <w:lang w:eastAsia="pl-PL"/>
    </w:rPr>
  </w:style>
  <w:style w:type="paragraph" w:customStyle="1" w:styleId="xl65">
    <w:name w:val="xl65"/>
    <w:basedOn w:val="Normalny"/>
    <w:rsid w:val="001938C3"/>
    <w:pPr>
      <w:pBdr>
        <w:left w:val="single" w:sz="8" w:space="0" w:color="auto"/>
        <w:right w:val="single" w:sz="4" w:space="0" w:color="D9D9D9"/>
      </w:pBdr>
      <w:suppressAutoHyphens w:val="0"/>
      <w:spacing w:before="100" w:beforeAutospacing="1" w:after="100" w:afterAutospacing="1"/>
      <w:textAlignment w:val="center"/>
    </w:pPr>
    <w:rPr>
      <w:rFonts w:ascii="Segoe" w:hAnsi="Segoe"/>
      <w:b/>
      <w:bCs/>
      <w:sz w:val="18"/>
      <w:szCs w:val="18"/>
      <w:lang w:eastAsia="pl-PL"/>
    </w:rPr>
  </w:style>
  <w:style w:type="paragraph" w:customStyle="1" w:styleId="xl66">
    <w:name w:val="xl66"/>
    <w:basedOn w:val="Normalny"/>
    <w:rsid w:val="001938C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l-PL"/>
    </w:rPr>
  </w:style>
  <w:style w:type="paragraph" w:customStyle="1" w:styleId="xl67">
    <w:name w:val="xl67"/>
    <w:basedOn w:val="Normalny"/>
    <w:rsid w:val="001938C3"/>
    <w:pPr>
      <w:pBdr>
        <w:bottom w:val="single" w:sz="4" w:space="0" w:color="auto"/>
      </w:pBdr>
      <w:suppressAutoHyphens w:val="0"/>
      <w:spacing w:before="100" w:beforeAutospacing="1" w:after="100" w:afterAutospacing="1"/>
      <w:jc w:val="center"/>
      <w:textAlignment w:val="center"/>
    </w:pPr>
    <w:rPr>
      <w:rFonts w:ascii="Segoe" w:hAnsi="Segoe"/>
      <w:b/>
      <w:bCs/>
      <w:sz w:val="18"/>
      <w:szCs w:val="18"/>
      <w:lang w:eastAsia="pl-PL"/>
    </w:rPr>
  </w:style>
  <w:style w:type="paragraph" w:customStyle="1" w:styleId="xl68">
    <w:name w:val="xl68"/>
    <w:basedOn w:val="Normalny"/>
    <w:rsid w:val="001938C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rFonts w:ascii="Segoe" w:hAnsi="Segoe"/>
      <w:b/>
      <w:bCs/>
      <w:sz w:val="18"/>
      <w:szCs w:val="18"/>
      <w:lang w:eastAsia="pl-PL"/>
    </w:rPr>
  </w:style>
  <w:style w:type="paragraph" w:customStyle="1" w:styleId="xl69">
    <w:name w:val="xl69"/>
    <w:basedOn w:val="Normalny"/>
    <w:rsid w:val="001938C3"/>
    <w:pPr>
      <w:pBdr>
        <w:top w:val="single" w:sz="8" w:space="0" w:color="auto"/>
        <w:bottom w:val="single" w:sz="4" w:space="0" w:color="auto"/>
      </w:pBdr>
      <w:suppressAutoHyphens w:val="0"/>
      <w:spacing w:before="100" w:beforeAutospacing="1" w:after="100" w:afterAutospacing="1"/>
      <w:jc w:val="center"/>
      <w:textAlignment w:val="center"/>
    </w:pPr>
    <w:rPr>
      <w:sz w:val="24"/>
      <w:szCs w:val="24"/>
      <w:lang w:eastAsia="pl-PL"/>
    </w:rPr>
  </w:style>
  <w:style w:type="paragraph" w:customStyle="1" w:styleId="xl70">
    <w:name w:val="xl70"/>
    <w:basedOn w:val="Normalny"/>
    <w:rsid w:val="001938C3"/>
    <w:pPr>
      <w:pBdr>
        <w:top w:val="single" w:sz="8" w:space="0" w:color="auto"/>
        <w:bottom w:val="single" w:sz="4" w:space="0" w:color="auto"/>
        <w:right w:val="single" w:sz="8" w:space="0" w:color="auto"/>
      </w:pBdr>
      <w:suppressAutoHyphens w:val="0"/>
      <w:spacing w:before="100" w:beforeAutospacing="1" w:after="100" w:afterAutospacing="1"/>
      <w:jc w:val="center"/>
      <w:textAlignment w:val="center"/>
    </w:pPr>
    <w:rPr>
      <w:sz w:val="24"/>
      <w:szCs w:val="24"/>
      <w:lang w:eastAsia="pl-PL"/>
    </w:rPr>
  </w:style>
  <w:style w:type="paragraph" w:customStyle="1" w:styleId="xl71">
    <w:name w:val="xl71"/>
    <w:basedOn w:val="Normalny"/>
    <w:rsid w:val="001938C3"/>
    <w:pPr>
      <w:pBdr>
        <w:top w:val="single" w:sz="4" w:space="0" w:color="auto"/>
        <w:bottom w:val="single" w:sz="4" w:space="0" w:color="auto"/>
        <w:right w:val="single" w:sz="4" w:space="0" w:color="D9D9D9"/>
      </w:pBdr>
      <w:suppressAutoHyphens w:val="0"/>
      <w:spacing w:before="100" w:beforeAutospacing="1" w:after="100" w:afterAutospacing="1"/>
      <w:textAlignment w:val="center"/>
    </w:pPr>
    <w:rPr>
      <w:rFonts w:ascii="Calibri" w:hAnsi="Calibri"/>
      <w:sz w:val="24"/>
      <w:szCs w:val="24"/>
      <w:lang w:eastAsia="pl-PL"/>
    </w:rPr>
  </w:style>
  <w:style w:type="paragraph" w:customStyle="1" w:styleId="xl72">
    <w:name w:val="xl72"/>
    <w:basedOn w:val="Normalny"/>
    <w:rsid w:val="001938C3"/>
    <w:pPr>
      <w:pBdr>
        <w:top w:val="single" w:sz="4" w:space="0" w:color="auto"/>
        <w:left w:val="single" w:sz="8" w:space="0" w:color="auto"/>
        <w:bottom w:val="single" w:sz="4" w:space="0" w:color="auto"/>
        <w:right w:val="single" w:sz="4" w:space="0" w:color="D9D9D9"/>
      </w:pBdr>
      <w:suppressAutoHyphens w:val="0"/>
      <w:spacing w:before="100" w:beforeAutospacing="1" w:after="100" w:afterAutospacing="1"/>
      <w:textAlignment w:val="center"/>
    </w:pPr>
    <w:rPr>
      <w:rFonts w:ascii="Segoe" w:hAnsi="Segoe"/>
      <w:b/>
      <w:bCs/>
      <w:sz w:val="18"/>
      <w:szCs w:val="18"/>
      <w:lang w:eastAsia="pl-PL"/>
    </w:rPr>
  </w:style>
  <w:style w:type="paragraph" w:customStyle="1" w:styleId="xl73">
    <w:name w:val="xl73"/>
    <w:basedOn w:val="Normalny"/>
    <w:rsid w:val="001938C3"/>
    <w:pPr>
      <w:pBdr>
        <w:top w:val="single" w:sz="4" w:space="0" w:color="auto"/>
        <w:bottom w:val="single" w:sz="4" w:space="0" w:color="auto"/>
      </w:pBdr>
      <w:suppressAutoHyphens w:val="0"/>
      <w:spacing w:before="100" w:beforeAutospacing="1" w:after="100" w:afterAutospacing="1"/>
      <w:jc w:val="center"/>
      <w:textAlignment w:val="center"/>
    </w:pPr>
    <w:rPr>
      <w:rFonts w:ascii="Segoe" w:hAnsi="Segoe"/>
      <w:sz w:val="18"/>
      <w:szCs w:val="18"/>
      <w:lang w:eastAsia="pl-PL"/>
    </w:rPr>
  </w:style>
  <w:style w:type="paragraph" w:customStyle="1" w:styleId="xl74">
    <w:name w:val="xl74"/>
    <w:basedOn w:val="Normalny"/>
    <w:rsid w:val="001938C3"/>
    <w:pPr>
      <w:pBdr>
        <w:top w:val="single" w:sz="4" w:space="0" w:color="auto"/>
        <w:left w:val="single" w:sz="8" w:space="0" w:color="auto"/>
        <w:bottom w:val="single" w:sz="4" w:space="0" w:color="auto"/>
        <w:right w:val="single" w:sz="4" w:space="0" w:color="D9D9D9"/>
      </w:pBdr>
      <w:suppressAutoHyphens w:val="0"/>
      <w:spacing w:before="100" w:beforeAutospacing="1" w:after="100" w:afterAutospacing="1"/>
      <w:textAlignment w:val="top"/>
    </w:pPr>
    <w:rPr>
      <w:rFonts w:ascii="Segoe" w:hAnsi="Segoe"/>
      <w:sz w:val="18"/>
      <w:szCs w:val="18"/>
      <w:lang w:eastAsia="pl-PL"/>
    </w:rPr>
  </w:style>
  <w:style w:type="paragraph" w:customStyle="1" w:styleId="xl75">
    <w:name w:val="xl75"/>
    <w:basedOn w:val="Normalny"/>
    <w:rsid w:val="001938C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Segoe" w:hAnsi="Segoe"/>
      <w:sz w:val="18"/>
      <w:szCs w:val="18"/>
      <w:lang w:eastAsia="pl-PL"/>
    </w:rPr>
  </w:style>
  <w:style w:type="paragraph" w:customStyle="1" w:styleId="xl76">
    <w:name w:val="xl76"/>
    <w:basedOn w:val="Normalny"/>
    <w:rsid w:val="001938C3"/>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right"/>
      <w:textAlignment w:val="center"/>
    </w:pPr>
    <w:rPr>
      <w:rFonts w:ascii="Segoe" w:hAnsi="Segoe"/>
      <w:sz w:val="18"/>
      <w:szCs w:val="18"/>
      <w:lang w:eastAsia="pl-PL"/>
    </w:rPr>
  </w:style>
  <w:style w:type="paragraph" w:customStyle="1" w:styleId="xl77">
    <w:name w:val="xl77"/>
    <w:basedOn w:val="Normalny"/>
    <w:rsid w:val="001938C3"/>
    <w:pPr>
      <w:suppressAutoHyphens w:val="0"/>
      <w:spacing w:before="100" w:beforeAutospacing="1" w:after="100" w:afterAutospacing="1"/>
      <w:jc w:val="center"/>
      <w:textAlignment w:val="center"/>
    </w:pPr>
    <w:rPr>
      <w:rFonts w:ascii="Segoe" w:hAnsi="Segoe"/>
      <w:sz w:val="18"/>
      <w:szCs w:val="18"/>
      <w:lang w:eastAsia="pl-PL"/>
    </w:rPr>
  </w:style>
  <w:style w:type="paragraph" w:customStyle="1" w:styleId="xl78">
    <w:name w:val="xl78"/>
    <w:basedOn w:val="Normalny"/>
    <w:rsid w:val="001938C3"/>
    <w:pPr>
      <w:pBdr>
        <w:left w:val="single" w:sz="8" w:space="0" w:color="auto"/>
        <w:right w:val="single" w:sz="4" w:space="0" w:color="D9D9D9"/>
      </w:pBdr>
      <w:suppressAutoHyphens w:val="0"/>
      <w:spacing w:before="100" w:beforeAutospacing="1" w:after="100" w:afterAutospacing="1"/>
      <w:textAlignment w:val="top"/>
    </w:pPr>
    <w:rPr>
      <w:rFonts w:ascii="Segoe" w:hAnsi="Segoe"/>
      <w:sz w:val="18"/>
      <w:szCs w:val="18"/>
      <w:lang w:eastAsia="pl-PL"/>
    </w:rPr>
  </w:style>
  <w:style w:type="paragraph" w:customStyle="1" w:styleId="xl79">
    <w:name w:val="xl79"/>
    <w:basedOn w:val="Normalny"/>
    <w:rsid w:val="001938C3"/>
    <w:pPr>
      <w:suppressAutoHyphens w:val="0"/>
      <w:spacing w:before="100" w:beforeAutospacing="1" w:after="100" w:afterAutospacing="1"/>
      <w:jc w:val="right"/>
      <w:textAlignment w:val="center"/>
    </w:pPr>
    <w:rPr>
      <w:rFonts w:ascii="Segoe" w:hAnsi="Segoe"/>
      <w:sz w:val="18"/>
      <w:szCs w:val="18"/>
      <w:lang w:eastAsia="pl-PL"/>
    </w:rPr>
  </w:style>
  <w:style w:type="paragraph" w:customStyle="1" w:styleId="xl80">
    <w:name w:val="xl80"/>
    <w:basedOn w:val="Normalny"/>
    <w:rsid w:val="001938C3"/>
    <w:pPr>
      <w:pBdr>
        <w:right w:val="single" w:sz="8" w:space="0" w:color="auto"/>
      </w:pBdr>
      <w:suppressAutoHyphens w:val="0"/>
      <w:spacing w:before="100" w:beforeAutospacing="1" w:after="100" w:afterAutospacing="1"/>
      <w:jc w:val="right"/>
      <w:textAlignment w:val="center"/>
    </w:pPr>
    <w:rPr>
      <w:rFonts w:ascii="Segoe" w:hAnsi="Segoe"/>
      <w:sz w:val="18"/>
      <w:szCs w:val="18"/>
      <w:lang w:eastAsia="pl-PL"/>
    </w:rPr>
  </w:style>
  <w:style w:type="paragraph" w:customStyle="1" w:styleId="xl81">
    <w:name w:val="xl81"/>
    <w:basedOn w:val="Normalny"/>
    <w:rsid w:val="001938C3"/>
    <w:pPr>
      <w:pBdr>
        <w:top w:val="single" w:sz="8" w:space="0" w:color="auto"/>
        <w:left w:val="single" w:sz="4" w:space="0" w:color="D9D9D9"/>
        <w:bottom w:val="single" w:sz="8" w:space="0" w:color="auto"/>
        <w:right w:val="single" w:sz="4" w:space="0" w:color="D9D9D9"/>
      </w:pBdr>
      <w:suppressAutoHyphens w:val="0"/>
      <w:spacing w:before="100" w:beforeAutospacing="1" w:after="100" w:afterAutospacing="1"/>
      <w:textAlignment w:val="center"/>
    </w:pPr>
    <w:rPr>
      <w:rFonts w:ascii="Calibri" w:hAnsi="Calibri"/>
      <w:sz w:val="24"/>
      <w:szCs w:val="24"/>
      <w:lang w:eastAsia="pl-PL"/>
    </w:rPr>
  </w:style>
  <w:style w:type="paragraph" w:customStyle="1" w:styleId="xl82">
    <w:name w:val="xl82"/>
    <w:basedOn w:val="Normalny"/>
    <w:rsid w:val="001938C3"/>
    <w:pPr>
      <w:pBdr>
        <w:top w:val="single" w:sz="8" w:space="0" w:color="auto"/>
        <w:left w:val="single" w:sz="4" w:space="0" w:color="D9D9D9"/>
        <w:bottom w:val="single" w:sz="8" w:space="0" w:color="auto"/>
        <w:right w:val="single" w:sz="8" w:space="0" w:color="auto"/>
      </w:pBdr>
      <w:suppressAutoHyphens w:val="0"/>
      <w:spacing w:before="100" w:beforeAutospacing="1" w:after="100" w:afterAutospacing="1"/>
      <w:textAlignment w:val="center"/>
    </w:pPr>
    <w:rPr>
      <w:rFonts w:ascii="Calibri" w:hAnsi="Calibri"/>
      <w:sz w:val="24"/>
      <w:szCs w:val="24"/>
      <w:lang w:eastAsia="pl-PL"/>
    </w:rPr>
  </w:style>
  <w:style w:type="paragraph" w:customStyle="1" w:styleId="xl83">
    <w:name w:val="xl83"/>
    <w:basedOn w:val="Normalny"/>
    <w:rsid w:val="001938C3"/>
    <w:pPr>
      <w:pBdr>
        <w:left w:val="single" w:sz="8" w:space="0" w:color="auto"/>
        <w:bottom w:val="single" w:sz="4" w:space="0" w:color="auto"/>
        <w:right w:val="single" w:sz="4" w:space="0" w:color="D9D9D9"/>
      </w:pBdr>
      <w:suppressAutoHyphens w:val="0"/>
      <w:spacing w:before="100" w:beforeAutospacing="1" w:after="100" w:afterAutospacing="1"/>
      <w:textAlignment w:val="center"/>
    </w:pPr>
    <w:rPr>
      <w:rFonts w:ascii="Segoe" w:hAnsi="Segoe"/>
      <w:b/>
      <w:bCs/>
      <w:sz w:val="18"/>
      <w:szCs w:val="18"/>
      <w:lang w:eastAsia="pl-PL"/>
    </w:rPr>
  </w:style>
  <w:style w:type="paragraph" w:customStyle="1" w:styleId="xl84">
    <w:name w:val="xl84"/>
    <w:basedOn w:val="Normalny"/>
    <w:rsid w:val="001938C3"/>
    <w:pPr>
      <w:pBdr>
        <w:top w:val="single" w:sz="4" w:space="0" w:color="auto"/>
        <w:left w:val="single" w:sz="8" w:space="0" w:color="auto"/>
        <w:bottom w:val="single" w:sz="4" w:space="0" w:color="auto"/>
      </w:pBdr>
      <w:suppressAutoHyphens w:val="0"/>
      <w:spacing w:before="100" w:beforeAutospacing="1" w:after="100" w:afterAutospacing="1"/>
      <w:textAlignment w:val="top"/>
    </w:pPr>
    <w:rPr>
      <w:rFonts w:ascii="Segoe" w:hAnsi="Segoe"/>
      <w:sz w:val="18"/>
      <w:szCs w:val="18"/>
      <w:lang w:eastAsia="pl-PL"/>
    </w:rPr>
  </w:style>
  <w:style w:type="paragraph" w:customStyle="1" w:styleId="xl85">
    <w:name w:val="xl85"/>
    <w:basedOn w:val="Normalny"/>
    <w:rsid w:val="001938C3"/>
    <w:pPr>
      <w:pBdr>
        <w:right w:val="single" w:sz="4" w:space="0" w:color="D9D9D9"/>
      </w:pBdr>
      <w:suppressAutoHyphens w:val="0"/>
      <w:spacing w:before="100" w:beforeAutospacing="1" w:after="100" w:afterAutospacing="1"/>
      <w:textAlignment w:val="center"/>
    </w:pPr>
    <w:rPr>
      <w:rFonts w:ascii="Calibri" w:hAnsi="Calibri"/>
      <w:sz w:val="24"/>
      <w:szCs w:val="24"/>
      <w:lang w:eastAsia="pl-PL"/>
    </w:rPr>
  </w:style>
  <w:style w:type="paragraph" w:customStyle="1" w:styleId="xl86">
    <w:name w:val="xl86"/>
    <w:basedOn w:val="Normalny"/>
    <w:rsid w:val="001938C3"/>
    <w:pPr>
      <w:pBdr>
        <w:top w:val="single" w:sz="4" w:space="0" w:color="auto"/>
        <w:bottom w:val="single" w:sz="4" w:space="0" w:color="auto"/>
      </w:pBdr>
      <w:suppressAutoHyphens w:val="0"/>
      <w:spacing w:before="100" w:beforeAutospacing="1" w:after="100" w:afterAutospacing="1"/>
      <w:textAlignment w:val="center"/>
    </w:pPr>
    <w:rPr>
      <w:rFonts w:ascii="Segoe" w:hAnsi="Segoe"/>
      <w:b/>
      <w:bCs/>
      <w:sz w:val="18"/>
      <w:szCs w:val="18"/>
      <w:lang w:eastAsia="pl-PL"/>
    </w:rPr>
  </w:style>
  <w:style w:type="paragraph" w:customStyle="1" w:styleId="xl87">
    <w:name w:val="xl87"/>
    <w:basedOn w:val="Normalny"/>
    <w:rsid w:val="001938C3"/>
    <w:pPr>
      <w:pBdr>
        <w:top w:val="single" w:sz="4" w:space="0" w:color="auto"/>
        <w:left w:val="single" w:sz="4" w:space="0" w:color="auto"/>
        <w:bottom w:val="single" w:sz="4" w:space="0" w:color="auto"/>
      </w:pBdr>
      <w:suppressAutoHyphens w:val="0"/>
      <w:spacing w:before="100" w:beforeAutospacing="1" w:after="100" w:afterAutospacing="1"/>
      <w:textAlignment w:val="center"/>
    </w:pPr>
    <w:rPr>
      <w:rFonts w:ascii="Segoe" w:hAnsi="Segoe"/>
      <w:b/>
      <w:bCs/>
      <w:sz w:val="18"/>
      <w:szCs w:val="18"/>
      <w:lang w:eastAsia="pl-PL"/>
    </w:rPr>
  </w:style>
  <w:style w:type="paragraph" w:customStyle="1" w:styleId="xl88">
    <w:name w:val="xl88"/>
    <w:basedOn w:val="Normalny"/>
    <w:rsid w:val="001938C3"/>
    <w:pPr>
      <w:pBdr>
        <w:top w:val="single" w:sz="4" w:space="0" w:color="auto"/>
        <w:bottom w:val="single" w:sz="4" w:space="0" w:color="auto"/>
        <w:right w:val="single" w:sz="8" w:space="0" w:color="auto"/>
      </w:pBdr>
      <w:suppressAutoHyphens w:val="0"/>
      <w:spacing w:before="100" w:beforeAutospacing="1" w:after="100" w:afterAutospacing="1"/>
      <w:textAlignment w:val="center"/>
    </w:pPr>
    <w:rPr>
      <w:rFonts w:ascii="Segoe" w:hAnsi="Segoe"/>
      <w:b/>
      <w:bCs/>
      <w:sz w:val="18"/>
      <w:szCs w:val="18"/>
      <w:lang w:eastAsia="pl-PL"/>
    </w:rPr>
  </w:style>
  <w:style w:type="paragraph" w:customStyle="1" w:styleId="xl89">
    <w:name w:val="xl89"/>
    <w:basedOn w:val="Normalny"/>
    <w:rsid w:val="001938C3"/>
    <w:pPr>
      <w:pBdr>
        <w:top w:val="single" w:sz="4" w:space="0" w:color="auto"/>
        <w:bottom w:val="single" w:sz="4" w:space="0" w:color="auto"/>
      </w:pBdr>
      <w:suppressAutoHyphens w:val="0"/>
      <w:spacing w:before="100" w:beforeAutospacing="1" w:after="100" w:afterAutospacing="1"/>
      <w:textAlignment w:val="center"/>
    </w:pPr>
    <w:rPr>
      <w:rFonts w:ascii="Segoe" w:hAnsi="Segoe"/>
      <w:sz w:val="18"/>
      <w:szCs w:val="18"/>
      <w:lang w:eastAsia="pl-PL"/>
    </w:rPr>
  </w:style>
  <w:style w:type="paragraph" w:customStyle="1" w:styleId="xl90">
    <w:name w:val="xl90"/>
    <w:basedOn w:val="Normalny"/>
    <w:rsid w:val="001938C3"/>
    <w:pPr>
      <w:pBdr>
        <w:top w:val="single" w:sz="4" w:space="0" w:color="auto"/>
        <w:bottom w:val="single" w:sz="4" w:space="0" w:color="auto"/>
        <w:right w:val="single" w:sz="8" w:space="0" w:color="auto"/>
      </w:pBdr>
      <w:suppressAutoHyphens w:val="0"/>
      <w:spacing w:before="100" w:beforeAutospacing="1" w:after="100" w:afterAutospacing="1"/>
      <w:jc w:val="right"/>
      <w:textAlignment w:val="center"/>
    </w:pPr>
    <w:rPr>
      <w:rFonts w:ascii="Segoe" w:hAnsi="Segoe"/>
      <w:sz w:val="18"/>
      <w:szCs w:val="18"/>
      <w:lang w:eastAsia="pl-PL"/>
    </w:rPr>
  </w:style>
  <w:style w:type="paragraph" w:customStyle="1" w:styleId="xl91">
    <w:name w:val="xl91"/>
    <w:basedOn w:val="Normalny"/>
    <w:rsid w:val="001938C3"/>
    <w:pPr>
      <w:suppressAutoHyphens w:val="0"/>
      <w:spacing w:before="100" w:beforeAutospacing="1" w:after="100" w:afterAutospacing="1"/>
      <w:textAlignment w:val="center"/>
    </w:pPr>
    <w:rPr>
      <w:rFonts w:ascii="Segoe" w:hAnsi="Segoe"/>
      <w:b/>
      <w:bCs/>
      <w:sz w:val="18"/>
      <w:szCs w:val="18"/>
      <w:lang w:eastAsia="pl-PL"/>
    </w:rPr>
  </w:style>
  <w:style w:type="paragraph" w:customStyle="1" w:styleId="xl92">
    <w:name w:val="xl92"/>
    <w:basedOn w:val="Normalny"/>
    <w:rsid w:val="001938C3"/>
    <w:pPr>
      <w:pBdr>
        <w:left w:val="single" w:sz="8" w:space="0" w:color="auto"/>
      </w:pBdr>
      <w:suppressAutoHyphens w:val="0"/>
      <w:spacing w:before="100" w:beforeAutospacing="1" w:after="100" w:afterAutospacing="1"/>
      <w:textAlignment w:val="center"/>
    </w:pPr>
    <w:rPr>
      <w:rFonts w:ascii="Segoe" w:hAnsi="Segoe"/>
      <w:b/>
      <w:bCs/>
      <w:sz w:val="18"/>
      <w:szCs w:val="18"/>
      <w:lang w:eastAsia="pl-PL"/>
    </w:rPr>
  </w:style>
  <w:style w:type="paragraph" w:customStyle="1" w:styleId="xl93">
    <w:name w:val="xl93"/>
    <w:basedOn w:val="Normalny"/>
    <w:rsid w:val="001938C3"/>
    <w:pPr>
      <w:pBdr>
        <w:right w:val="single" w:sz="8" w:space="0" w:color="auto"/>
      </w:pBdr>
      <w:suppressAutoHyphens w:val="0"/>
      <w:spacing w:before="100" w:beforeAutospacing="1" w:after="100" w:afterAutospacing="1"/>
      <w:textAlignment w:val="center"/>
    </w:pPr>
    <w:rPr>
      <w:rFonts w:ascii="Segoe" w:hAnsi="Segoe"/>
      <w:b/>
      <w:bCs/>
      <w:sz w:val="18"/>
      <w:szCs w:val="18"/>
      <w:lang w:eastAsia="pl-PL"/>
    </w:rPr>
  </w:style>
  <w:style w:type="paragraph" w:customStyle="1" w:styleId="xl94">
    <w:name w:val="xl94"/>
    <w:basedOn w:val="Normalny"/>
    <w:rsid w:val="001938C3"/>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jc w:val="center"/>
      <w:textAlignment w:val="center"/>
    </w:pPr>
    <w:rPr>
      <w:rFonts w:ascii="Segoe" w:hAnsi="Segoe"/>
      <w:b/>
      <w:bCs/>
      <w:sz w:val="14"/>
      <w:szCs w:val="14"/>
      <w:lang w:eastAsia="pl-PL"/>
    </w:rPr>
  </w:style>
  <w:style w:type="paragraph" w:customStyle="1" w:styleId="xl95">
    <w:name w:val="xl95"/>
    <w:basedOn w:val="Normalny"/>
    <w:rsid w:val="001938C3"/>
    <w:pPr>
      <w:pBdr>
        <w:top w:val="single" w:sz="4" w:space="0" w:color="auto"/>
        <w:left w:val="single" w:sz="4" w:space="0" w:color="auto"/>
        <w:bottom w:val="single" w:sz="4" w:space="0" w:color="auto"/>
        <w:right w:val="single" w:sz="8" w:space="0" w:color="auto"/>
      </w:pBdr>
      <w:shd w:val="clear" w:color="000000" w:fill="DDEBF7"/>
      <w:suppressAutoHyphens w:val="0"/>
      <w:spacing w:before="100" w:beforeAutospacing="1" w:after="100" w:afterAutospacing="1"/>
      <w:jc w:val="center"/>
      <w:textAlignment w:val="center"/>
    </w:pPr>
    <w:rPr>
      <w:rFonts w:ascii="Segoe" w:hAnsi="Segoe"/>
      <w:b/>
      <w:bCs/>
      <w:sz w:val="14"/>
      <w:szCs w:val="14"/>
      <w:lang w:eastAsia="pl-PL"/>
    </w:rPr>
  </w:style>
  <w:style w:type="paragraph" w:customStyle="1" w:styleId="xl96">
    <w:name w:val="xl96"/>
    <w:basedOn w:val="Normalny"/>
    <w:rsid w:val="001938C3"/>
    <w:pPr>
      <w:pBdr>
        <w:top w:val="single" w:sz="8" w:space="0" w:color="auto"/>
        <w:bottom w:val="single" w:sz="8" w:space="0" w:color="auto"/>
      </w:pBdr>
      <w:suppressAutoHyphens w:val="0"/>
      <w:spacing w:before="100" w:beforeAutospacing="1" w:after="100" w:afterAutospacing="1"/>
      <w:textAlignment w:val="center"/>
    </w:pPr>
    <w:rPr>
      <w:rFonts w:ascii="Calibri" w:hAnsi="Calibri"/>
      <w:sz w:val="24"/>
      <w:szCs w:val="24"/>
      <w:lang w:eastAsia="pl-PL"/>
    </w:rPr>
  </w:style>
  <w:style w:type="paragraph" w:customStyle="1" w:styleId="xl97">
    <w:name w:val="xl97"/>
    <w:basedOn w:val="Normalny"/>
    <w:rsid w:val="001938C3"/>
    <w:pPr>
      <w:pBdr>
        <w:top w:val="single" w:sz="8" w:space="0" w:color="auto"/>
        <w:bottom w:val="single" w:sz="8" w:space="0" w:color="auto"/>
        <w:right w:val="single" w:sz="4" w:space="0" w:color="D9D9D9"/>
      </w:pBdr>
      <w:suppressAutoHyphens w:val="0"/>
      <w:spacing w:before="100" w:beforeAutospacing="1" w:after="100" w:afterAutospacing="1"/>
      <w:jc w:val="center"/>
      <w:textAlignment w:val="center"/>
    </w:pPr>
    <w:rPr>
      <w:rFonts w:ascii="Segoe Semibold" w:hAnsi="Segoe Semibold"/>
      <w:sz w:val="24"/>
      <w:szCs w:val="24"/>
      <w:lang w:eastAsia="pl-PL"/>
    </w:rPr>
  </w:style>
  <w:style w:type="paragraph" w:customStyle="1" w:styleId="xl98">
    <w:name w:val="xl98"/>
    <w:basedOn w:val="Normalny"/>
    <w:rsid w:val="001938C3"/>
    <w:pPr>
      <w:pBdr>
        <w:top w:val="single" w:sz="4" w:space="0" w:color="auto"/>
        <w:left w:val="single" w:sz="4" w:space="0" w:color="auto"/>
        <w:right w:val="single" w:sz="4" w:space="0" w:color="auto"/>
      </w:pBdr>
      <w:suppressAutoHyphens w:val="0"/>
      <w:spacing w:before="100" w:beforeAutospacing="1" w:after="100" w:afterAutospacing="1"/>
    </w:pPr>
    <w:rPr>
      <w:sz w:val="24"/>
      <w:szCs w:val="24"/>
      <w:lang w:eastAsia="pl-PL"/>
    </w:rPr>
  </w:style>
  <w:style w:type="paragraph" w:customStyle="1" w:styleId="xl99">
    <w:name w:val="xl99"/>
    <w:basedOn w:val="Normalny"/>
    <w:rsid w:val="001938C3"/>
    <w:pPr>
      <w:pBdr>
        <w:left w:val="single" w:sz="4" w:space="0" w:color="auto"/>
        <w:bottom w:val="single" w:sz="4" w:space="0" w:color="auto"/>
        <w:right w:val="single" w:sz="4" w:space="0" w:color="auto"/>
      </w:pBdr>
      <w:suppressAutoHyphens w:val="0"/>
      <w:spacing w:before="100" w:beforeAutospacing="1" w:after="100" w:afterAutospacing="1"/>
    </w:pPr>
    <w:rPr>
      <w:sz w:val="24"/>
      <w:szCs w:val="24"/>
      <w:lang w:eastAsia="pl-PL"/>
    </w:rPr>
  </w:style>
  <w:style w:type="paragraph" w:customStyle="1" w:styleId="xl100">
    <w:name w:val="xl100"/>
    <w:basedOn w:val="Normalny"/>
    <w:rsid w:val="001938C3"/>
    <w:pPr>
      <w:pBdr>
        <w:left w:val="single" w:sz="4" w:space="0" w:color="auto"/>
        <w:bottom w:val="single" w:sz="4" w:space="0" w:color="auto"/>
      </w:pBdr>
      <w:suppressAutoHyphens w:val="0"/>
      <w:spacing w:before="100" w:beforeAutospacing="1" w:after="100" w:afterAutospacing="1"/>
      <w:jc w:val="center"/>
      <w:textAlignment w:val="center"/>
    </w:pPr>
    <w:rPr>
      <w:rFonts w:ascii="Segoe" w:hAnsi="Segoe"/>
      <w:b/>
      <w:bCs/>
      <w:sz w:val="18"/>
      <w:szCs w:val="18"/>
      <w:lang w:eastAsia="pl-PL"/>
    </w:rPr>
  </w:style>
  <w:style w:type="paragraph" w:customStyle="1" w:styleId="xl101">
    <w:name w:val="xl101"/>
    <w:basedOn w:val="Normalny"/>
    <w:rsid w:val="001938C3"/>
    <w:pPr>
      <w:pBdr>
        <w:bottom w:val="single" w:sz="4" w:space="0" w:color="auto"/>
      </w:pBdr>
      <w:suppressAutoHyphens w:val="0"/>
      <w:spacing w:before="100" w:beforeAutospacing="1" w:after="100" w:afterAutospacing="1"/>
      <w:jc w:val="center"/>
      <w:textAlignment w:val="center"/>
    </w:pPr>
    <w:rPr>
      <w:sz w:val="24"/>
      <w:szCs w:val="24"/>
      <w:lang w:eastAsia="pl-PL"/>
    </w:rPr>
  </w:style>
  <w:style w:type="paragraph" w:customStyle="1" w:styleId="xl102">
    <w:name w:val="xl102"/>
    <w:basedOn w:val="Normalny"/>
    <w:rsid w:val="001938C3"/>
    <w:pPr>
      <w:pBdr>
        <w:bottom w:val="single" w:sz="4" w:space="0" w:color="auto"/>
        <w:right w:val="single" w:sz="8" w:space="0" w:color="auto"/>
      </w:pBdr>
      <w:suppressAutoHyphens w:val="0"/>
      <w:spacing w:before="100" w:beforeAutospacing="1" w:after="100" w:afterAutospacing="1"/>
      <w:jc w:val="center"/>
      <w:textAlignment w:val="center"/>
    </w:pPr>
    <w:rPr>
      <w:sz w:val="24"/>
      <w:szCs w:val="24"/>
      <w:lang w:eastAsia="pl-PL"/>
    </w:rPr>
  </w:style>
  <w:style w:type="paragraph" w:customStyle="1" w:styleId="xl103">
    <w:name w:val="xl103"/>
    <w:basedOn w:val="Normalny"/>
    <w:rsid w:val="001938C3"/>
    <w:pPr>
      <w:pBdr>
        <w:top w:val="single" w:sz="8" w:space="0" w:color="auto"/>
        <w:left w:val="single" w:sz="8" w:space="0" w:color="auto"/>
        <w:bottom w:val="single" w:sz="8" w:space="0" w:color="auto"/>
      </w:pBdr>
      <w:suppressAutoHyphens w:val="0"/>
      <w:spacing w:before="100" w:beforeAutospacing="1" w:after="100" w:afterAutospacing="1"/>
    </w:pPr>
    <w:rPr>
      <w:sz w:val="24"/>
      <w:szCs w:val="24"/>
      <w:lang w:eastAsia="pl-PL"/>
    </w:rPr>
  </w:style>
  <w:style w:type="paragraph" w:customStyle="1" w:styleId="xl104">
    <w:name w:val="xl104"/>
    <w:basedOn w:val="Normalny"/>
    <w:rsid w:val="001938C3"/>
    <w:pPr>
      <w:pBdr>
        <w:top w:val="single" w:sz="8" w:space="0" w:color="auto"/>
        <w:bottom w:val="single" w:sz="8" w:space="0" w:color="auto"/>
      </w:pBdr>
      <w:suppressAutoHyphens w:val="0"/>
      <w:spacing w:before="100" w:beforeAutospacing="1" w:after="100" w:afterAutospacing="1"/>
      <w:jc w:val="center"/>
      <w:textAlignment w:val="center"/>
    </w:pPr>
    <w:rPr>
      <w:rFonts w:ascii="Segoe Semibold" w:hAnsi="Segoe Semibold"/>
      <w:sz w:val="24"/>
      <w:szCs w:val="24"/>
      <w:lang w:eastAsia="pl-PL"/>
    </w:rPr>
  </w:style>
  <w:style w:type="paragraph" w:customStyle="1" w:styleId="xl105">
    <w:name w:val="xl105"/>
    <w:basedOn w:val="Normalny"/>
    <w:rsid w:val="001938C3"/>
    <w:pPr>
      <w:pBdr>
        <w:top w:val="single" w:sz="8" w:space="0" w:color="auto"/>
        <w:bottom w:val="single" w:sz="8" w:space="0" w:color="auto"/>
        <w:right w:val="single" w:sz="8" w:space="0" w:color="auto"/>
      </w:pBdr>
      <w:suppressAutoHyphens w:val="0"/>
      <w:spacing w:before="100" w:beforeAutospacing="1" w:after="100" w:afterAutospacing="1"/>
      <w:textAlignment w:val="center"/>
    </w:pPr>
    <w:rPr>
      <w:rFonts w:ascii="Calibri" w:hAnsi="Calibri"/>
      <w:sz w:val="24"/>
      <w:szCs w:val="24"/>
      <w:lang w:eastAsia="pl-PL"/>
    </w:rPr>
  </w:style>
  <w:style w:type="paragraph" w:customStyle="1" w:styleId="xl106">
    <w:name w:val="xl106"/>
    <w:basedOn w:val="Normalny"/>
    <w:rsid w:val="001938C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color w:val="000000"/>
      <w:lang w:eastAsia="pl-PL"/>
    </w:rPr>
  </w:style>
  <w:style w:type="paragraph" w:customStyle="1" w:styleId="xl107">
    <w:name w:val="xl107"/>
    <w:basedOn w:val="Normalny"/>
    <w:rsid w:val="001938C3"/>
    <w:pPr>
      <w:pBdr>
        <w:bottom w:val="single" w:sz="8" w:space="0" w:color="auto"/>
        <w:right w:val="single" w:sz="8" w:space="0" w:color="auto"/>
      </w:pBdr>
      <w:suppressAutoHyphens w:val="0"/>
      <w:spacing w:before="100" w:beforeAutospacing="1" w:after="100" w:afterAutospacing="1"/>
      <w:jc w:val="center"/>
      <w:textAlignment w:val="center"/>
    </w:pPr>
    <w:rPr>
      <w:b/>
      <w:bCs/>
      <w:color w:val="000000"/>
      <w:lang w:eastAsia="pl-PL"/>
    </w:rPr>
  </w:style>
  <w:style w:type="paragraph" w:customStyle="1" w:styleId="xl108">
    <w:name w:val="xl108"/>
    <w:basedOn w:val="Normalny"/>
    <w:rsid w:val="001938C3"/>
    <w:pPr>
      <w:pBdr>
        <w:top w:val="single" w:sz="8" w:space="0" w:color="auto"/>
        <w:bottom w:val="single" w:sz="8" w:space="0" w:color="auto"/>
      </w:pBdr>
      <w:suppressAutoHyphens w:val="0"/>
      <w:spacing w:before="100" w:beforeAutospacing="1" w:after="100" w:afterAutospacing="1"/>
      <w:jc w:val="center"/>
      <w:textAlignment w:val="center"/>
    </w:pPr>
    <w:rPr>
      <w:rFonts w:ascii="Segoe Semibold" w:hAnsi="Segoe Semibold"/>
      <w:b/>
      <w:bCs/>
      <w:sz w:val="24"/>
      <w:szCs w:val="24"/>
      <w:lang w:eastAsia="pl-PL"/>
    </w:rPr>
  </w:style>
  <w:style w:type="paragraph" w:customStyle="1" w:styleId="xl109">
    <w:name w:val="xl109"/>
    <w:basedOn w:val="Normalny"/>
    <w:rsid w:val="001938C3"/>
    <w:pPr>
      <w:pBdr>
        <w:top w:val="single" w:sz="8" w:space="0" w:color="auto"/>
        <w:bottom w:val="single" w:sz="8" w:space="0" w:color="auto"/>
      </w:pBdr>
      <w:suppressAutoHyphens w:val="0"/>
      <w:spacing w:before="100" w:beforeAutospacing="1" w:after="100" w:afterAutospacing="1"/>
    </w:pPr>
    <w:rPr>
      <w:rFonts w:ascii="Calibri" w:hAnsi="Calibri"/>
      <w:sz w:val="24"/>
      <w:szCs w:val="24"/>
      <w:lang w:eastAsia="pl-PL"/>
    </w:rPr>
  </w:style>
  <w:style w:type="paragraph" w:customStyle="1" w:styleId="xl110">
    <w:name w:val="xl110"/>
    <w:basedOn w:val="Normalny"/>
    <w:rsid w:val="001938C3"/>
    <w:pPr>
      <w:pBdr>
        <w:top w:val="single" w:sz="8" w:space="0" w:color="auto"/>
        <w:bottom w:val="single" w:sz="8" w:space="0" w:color="auto"/>
        <w:right w:val="single" w:sz="8" w:space="0" w:color="auto"/>
      </w:pBdr>
      <w:suppressAutoHyphens w:val="0"/>
      <w:spacing w:before="100" w:beforeAutospacing="1" w:after="100" w:afterAutospacing="1"/>
    </w:pPr>
    <w:rPr>
      <w:rFonts w:ascii="Calibri" w:hAnsi="Calibri"/>
      <w:sz w:val="24"/>
      <w:szCs w:val="24"/>
      <w:lang w:eastAsia="pl-PL"/>
    </w:rPr>
  </w:style>
  <w:style w:type="paragraph" w:customStyle="1" w:styleId="Domylne">
    <w:name w:val="Domyślne"/>
    <w:rsid w:val="001938C3"/>
    <w:pPr>
      <w:pBdr>
        <w:top w:val="nil"/>
        <w:left w:val="nil"/>
        <w:bottom w:val="nil"/>
        <w:right w:val="nil"/>
        <w:between w:val="nil"/>
        <w:bar w:val="nil"/>
      </w:pBdr>
    </w:pPr>
    <w:rPr>
      <w:rFonts w:ascii="Helvetica Neue" w:eastAsia="Helvetica Neue" w:hAnsi="Helvetica Neue" w:cs="Helvetica Neue"/>
      <w:color w:val="000000"/>
      <w:sz w:val="22"/>
      <w:szCs w:val="22"/>
      <w:bdr w:val="nil"/>
      <w:lang w:val="cs-CZ"/>
    </w:rPr>
  </w:style>
  <w:style w:type="numbering" w:customStyle="1" w:styleId="Zaimportowanystyl6">
    <w:name w:val="Zaimportowany styl 6"/>
    <w:rsid w:val="001938C3"/>
    <w:pPr>
      <w:numPr>
        <w:numId w:val="13"/>
      </w:numPr>
    </w:pPr>
  </w:style>
  <w:style w:type="numbering" w:customStyle="1" w:styleId="Zaimportowanystyl13">
    <w:name w:val="Zaimportowany styl 13"/>
    <w:rsid w:val="001938C3"/>
    <w:pPr>
      <w:numPr>
        <w:numId w:val="14"/>
      </w:numPr>
    </w:pPr>
  </w:style>
  <w:style w:type="character" w:customStyle="1" w:styleId="Hyperlink0">
    <w:name w:val="Hyperlink.0"/>
    <w:basedOn w:val="Domylnaczcionkaakapitu"/>
    <w:rsid w:val="001938C3"/>
    <w:rPr>
      <w:color w:val="0645AC"/>
    </w:rPr>
  </w:style>
  <w:style w:type="numbering" w:customStyle="1" w:styleId="Zaimportowanystyl1">
    <w:name w:val="Zaimportowany styl 1"/>
    <w:rsid w:val="001938C3"/>
    <w:pPr>
      <w:numPr>
        <w:numId w:val="16"/>
      </w:numPr>
    </w:pPr>
  </w:style>
  <w:style w:type="character" w:customStyle="1" w:styleId="Brak">
    <w:name w:val="Brak"/>
    <w:rsid w:val="001938C3"/>
  </w:style>
  <w:style w:type="numbering" w:customStyle="1" w:styleId="Zaimportowanystyl11">
    <w:name w:val="Zaimportowany styl 11"/>
    <w:rsid w:val="001938C3"/>
    <w:pPr>
      <w:numPr>
        <w:numId w:val="17"/>
      </w:numPr>
    </w:pPr>
  </w:style>
  <w:style w:type="numbering" w:customStyle="1" w:styleId="Zaimportowanystyl12">
    <w:name w:val="Zaimportowany styl 12"/>
    <w:rsid w:val="001938C3"/>
    <w:pPr>
      <w:numPr>
        <w:numId w:val="18"/>
      </w:numPr>
    </w:pPr>
  </w:style>
  <w:style w:type="character" w:customStyle="1" w:styleId="TekstpodstawowywcityZnak">
    <w:name w:val="Tekst podstawowy wcięty Znak"/>
    <w:basedOn w:val="Domylnaczcionkaakapitu"/>
    <w:link w:val="Tekstpodstawowywcity"/>
    <w:uiPriority w:val="99"/>
    <w:rsid w:val="001938C3"/>
    <w:rPr>
      <w:sz w:val="24"/>
      <w:lang w:eastAsia="ar-SA"/>
    </w:rPr>
  </w:style>
  <w:style w:type="paragraph" w:customStyle="1" w:styleId="tytul">
    <w:name w:val="tytul"/>
    <w:basedOn w:val="Normalny"/>
    <w:next w:val="Normalny"/>
    <w:uiPriority w:val="99"/>
    <w:semiHidden/>
    <w:rsid w:val="001938C3"/>
    <w:pPr>
      <w:suppressAutoHyphens w:val="0"/>
      <w:spacing w:line="400" w:lineRule="exact"/>
      <w:jc w:val="center"/>
    </w:pPr>
    <w:rPr>
      <w:rFonts w:ascii="Arial" w:hAnsi="Arial" w:cs="Arial"/>
      <w:sz w:val="32"/>
      <w:szCs w:val="32"/>
      <w:lang w:eastAsia="pl-PL"/>
    </w:rPr>
  </w:style>
  <w:style w:type="table" w:customStyle="1" w:styleId="Tabela-Siatka1">
    <w:name w:val="Tabela - Siatka1"/>
    <w:basedOn w:val="Standardowy"/>
    <w:next w:val="Tabela-Siatka"/>
    <w:uiPriority w:val="59"/>
    <w:rsid w:val="001938C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next w:val="Jasnecieniowanie"/>
    <w:uiPriority w:val="60"/>
    <w:rsid w:val="001938C3"/>
    <w:rPr>
      <w:rFonts w:asciiTheme="minorHAnsi" w:eastAsiaTheme="minorHAnsi" w:hAnsiTheme="minorHAnsi" w:cstheme="minorBid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Jasnecieniowanie">
    <w:name w:val="Light Shading"/>
    <w:basedOn w:val="Standardowy"/>
    <w:uiPriority w:val="60"/>
    <w:semiHidden/>
    <w:unhideWhenUsed/>
    <w:rsid w:val="001938C3"/>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a-Siatka4">
    <w:name w:val="Tabela - Siatka4"/>
    <w:basedOn w:val="Standardowy"/>
    <w:uiPriority w:val="39"/>
    <w:rsid w:val="001938C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1">
    <w:name w:val="Siatka tabeli1"/>
    <w:basedOn w:val="Standardowy"/>
    <w:uiPriority w:val="59"/>
    <w:rsid w:val="001938C3"/>
    <w:rPr>
      <w:rFonts w:ascii="Calibri" w:eastAsia="MS Mincho" w:hAnsi="Calibri"/>
      <w:sz w:val="24"/>
      <w:szCs w:val="24"/>
      <w:lang w:val="cs-CZ"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fattreadonlylabel">
    <w:name w:val="wfattreadonlylabel"/>
    <w:basedOn w:val="Domylnaczcionkaakapitu"/>
    <w:rsid w:val="001938C3"/>
  </w:style>
  <w:style w:type="character" w:customStyle="1" w:styleId="Nierozpoznanawzmianka2">
    <w:name w:val="Nierozpoznana wzmianka2"/>
    <w:basedOn w:val="Domylnaczcionkaakapitu"/>
    <w:uiPriority w:val="99"/>
    <w:semiHidden/>
    <w:unhideWhenUsed/>
    <w:rsid w:val="002A32F4"/>
    <w:rPr>
      <w:color w:val="605E5C"/>
      <w:shd w:val="clear" w:color="auto" w:fill="E1DFDD"/>
    </w:rPr>
  </w:style>
  <w:style w:type="table" w:customStyle="1" w:styleId="Tabela-Siatka42">
    <w:name w:val="Tabela - Siatka42"/>
    <w:basedOn w:val="Standardowy"/>
    <w:next w:val="Tabela-Siatka"/>
    <w:uiPriority w:val="39"/>
    <w:rsid w:val="00847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D46956"/>
    <w:rPr>
      <w:rFonts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11">
    <w:name w:val="Siatka tabeli11"/>
    <w:basedOn w:val="Standardowy"/>
    <w:next w:val="Tabela-Siatka"/>
    <w:uiPriority w:val="59"/>
    <w:rsid w:val="00D46956"/>
    <w:rPr>
      <w:rFonts w:ascii="Calibri" w:eastAsia="MS Mincho" w:hAnsi="Calibri"/>
      <w:sz w:val="24"/>
      <w:szCs w:val="24"/>
      <w:lang w:val="cs-C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58747">
      <w:bodyDiv w:val="1"/>
      <w:marLeft w:val="0"/>
      <w:marRight w:val="0"/>
      <w:marTop w:val="0"/>
      <w:marBottom w:val="0"/>
      <w:divBdr>
        <w:top w:val="none" w:sz="0" w:space="0" w:color="auto"/>
        <w:left w:val="none" w:sz="0" w:space="0" w:color="auto"/>
        <w:bottom w:val="none" w:sz="0" w:space="0" w:color="auto"/>
        <w:right w:val="none" w:sz="0" w:space="0" w:color="auto"/>
      </w:divBdr>
    </w:div>
    <w:div w:id="32077764">
      <w:bodyDiv w:val="1"/>
      <w:marLeft w:val="0"/>
      <w:marRight w:val="0"/>
      <w:marTop w:val="0"/>
      <w:marBottom w:val="0"/>
      <w:divBdr>
        <w:top w:val="none" w:sz="0" w:space="0" w:color="auto"/>
        <w:left w:val="none" w:sz="0" w:space="0" w:color="auto"/>
        <w:bottom w:val="none" w:sz="0" w:space="0" w:color="auto"/>
        <w:right w:val="none" w:sz="0" w:space="0" w:color="auto"/>
      </w:divBdr>
    </w:div>
    <w:div w:id="89619940">
      <w:bodyDiv w:val="1"/>
      <w:marLeft w:val="0"/>
      <w:marRight w:val="0"/>
      <w:marTop w:val="0"/>
      <w:marBottom w:val="0"/>
      <w:divBdr>
        <w:top w:val="none" w:sz="0" w:space="0" w:color="auto"/>
        <w:left w:val="none" w:sz="0" w:space="0" w:color="auto"/>
        <w:bottom w:val="none" w:sz="0" w:space="0" w:color="auto"/>
        <w:right w:val="none" w:sz="0" w:space="0" w:color="auto"/>
      </w:divBdr>
    </w:div>
    <w:div w:id="183447914">
      <w:bodyDiv w:val="1"/>
      <w:marLeft w:val="0"/>
      <w:marRight w:val="0"/>
      <w:marTop w:val="0"/>
      <w:marBottom w:val="0"/>
      <w:divBdr>
        <w:top w:val="none" w:sz="0" w:space="0" w:color="auto"/>
        <w:left w:val="none" w:sz="0" w:space="0" w:color="auto"/>
        <w:bottom w:val="none" w:sz="0" w:space="0" w:color="auto"/>
        <w:right w:val="none" w:sz="0" w:space="0" w:color="auto"/>
      </w:divBdr>
    </w:div>
    <w:div w:id="250701810">
      <w:bodyDiv w:val="1"/>
      <w:marLeft w:val="0"/>
      <w:marRight w:val="0"/>
      <w:marTop w:val="0"/>
      <w:marBottom w:val="0"/>
      <w:divBdr>
        <w:top w:val="none" w:sz="0" w:space="0" w:color="auto"/>
        <w:left w:val="none" w:sz="0" w:space="0" w:color="auto"/>
        <w:bottom w:val="none" w:sz="0" w:space="0" w:color="auto"/>
        <w:right w:val="none" w:sz="0" w:space="0" w:color="auto"/>
      </w:divBdr>
    </w:div>
    <w:div w:id="278490163">
      <w:bodyDiv w:val="1"/>
      <w:marLeft w:val="0"/>
      <w:marRight w:val="0"/>
      <w:marTop w:val="0"/>
      <w:marBottom w:val="0"/>
      <w:divBdr>
        <w:top w:val="none" w:sz="0" w:space="0" w:color="auto"/>
        <w:left w:val="none" w:sz="0" w:space="0" w:color="auto"/>
        <w:bottom w:val="none" w:sz="0" w:space="0" w:color="auto"/>
        <w:right w:val="none" w:sz="0" w:space="0" w:color="auto"/>
      </w:divBdr>
    </w:div>
    <w:div w:id="541208423">
      <w:bodyDiv w:val="1"/>
      <w:marLeft w:val="0"/>
      <w:marRight w:val="0"/>
      <w:marTop w:val="0"/>
      <w:marBottom w:val="0"/>
      <w:divBdr>
        <w:top w:val="none" w:sz="0" w:space="0" w:color="auto"/>
        <w:left w:val="none" w:sz="0" w:space="0" w:color="auto"/>
        <w:bottom w:val="none" w:sz="0" w:space="0" w:color="auto"/>
        <w:right w:val="none" w:sz="0" w:space="0" w:color="auto"/>
      </w:divBdr>
    </w:div>
    <w:div w:id="590236387">
      <w:bodyDiv w:val="1"/>
      <w:marLeft w:val="0"/>
      <w:marRight w:val="0"/>
      <w:marTop w:val="0"/>
      <w:marBottom w:val="0"/>
      <w:divBdr>
        <w:top w:val="none" w:sz="0" w:space="0" w:color="auto"/>
        <w:left w:val="none" w:sz="0" w:space="0" w:color="auto"/>
        <w:bottom w:val="none" w:sz="0" w:space="0" w:color="auto"/>
        <w:right w:val="none" w:sz="0" w:space="0" w:color="auto"/>
      </w:divBdr>
    </w:div>
    <w:div w:id="736976002">
      <w:bodyDiv w:val="1"/>
      <w:marLeft w:val="0"/>
      <w:marRight w:val="0"/>
      <w:marTop w:val="0"/>
      <w:marBottom w:val="0"/>
      <w:divBdr>
        <w:top w:val="none" w:sz="0" w:space="0" w:color="auto"/>
        <w:left w:val="none" w:sz="0" w:space="0" w:color="auto"/>
        <w:bottom w:val="none" w:sz="0" w:space="0" w:color="auto"/>
        <w:right w:val="none" w:sz="0" w:space="0" w:color="auto"/>
      </w:divBdr>
    </w:div>
    <w:div w:id="739333821">
      <w:bodyDiv w:val="1"/>
      <w:marLeft w:val="0"/>
      <w:marRight w:val="0"/>
      <w:marTop w:val="0"/>
      <w:marBottom w:val="0"/>
      <w:divBdr>
        <w:top w:val="none" w:sz="0" w:space="0" w:color="auto"/>
        <w:left w:val="none" w:sz="0" w:space="0" w:color="auto"/>
        <w:bottom w:val="none" w:sz="0" w:space="0" w:color="auto"/>
        <w:right w:val="none" w:sz="0" w:space="0" w:color="auto"/>
      </w:divBdr>
    </w:div>
    <w:div w:id="866910444">
      <w:bodyDiv w:val="1"/>
      <w:marLeft w:val="0"/>
      <w:marRight w:val="0"/>
      <w:marTop w:val="0"/>
      <w:marBottom w:val="0"/>
      <w:divBdr>
        <w:top w:val="none" w:sz="0" w:space="0" w:color="auto"/>
        <w:left w:val="none" w:sz="0" w:space="0" w:color="auto"/>
        <w:bottom w:val="none" w:sz="0" w:space="0" w:color="auto"/>
        <w:right w:val="none" w:sz="0" w:space="0" w:color="auto"/>
      </w:divBdr>
    </w:div>
    <w:div w:id="896546968">
      <w:bodyDiv w:val="1"/>
      <w:marLeft w:val="0"/>
      <w:marRight w:val="0"/>
      <w:marTop w:val="0"/>
      <w:marBottom w:val="0"/>
      <w:divBdr>
        <w:top w:val="none" w:sz="0" w:space="0" w:color="auto"/>
        <w:left w:val="none" w:sz="0" w:space="0" w:color="auto"/>
        <w:bottom w:val="none" w:sz="0" w:space="0" w:color="auto"/>
        <w:right w:val="none" w:sz="0" w:space="0" w:color="auto"/>
      </w:divBdr>
    </w:div>
    <w:div w:id="908265699">
      <w:bodyDiv w:val="1"/>
      <w:marLeft w:val="0"/>
      <w:marRight w:val="0"/>
      <w:marTop w:val="0"/>
      <w:marBottom w:val="0"/>
      <w:divBdr>
        <w:top w:val="none" w:sz="0" w:space="0" w:color="auto"/>
        <w:left w:val="none" w:sz="0" w:space="0" w:color="auto"/>
        <w:bottom w:val="none" w:sz="0" w:space="0" w:color="auto"/>
        <w:right w:val="none" w:sz="0" w:space="0" w:color="auto"/>
      </w:divBdr>
    </w:div>
    <w:div w:id="956835482">
      <w:bodyDiv w:val="1"/>
      <w:marLeft w:val="0"/>
      <w:marRight w:val="0"/>
      <w:marTop w:val="0"/>
      <w:marBottom w:val="0"/>
      <w:divBdr>
        <w:top w:val="none" w:sz="0" w:space="0" w:color="auto"/>
        <w:left w:val="none" w:sz="0" w:space="0" w:color="auto"/>
        <w:bottom w:val="none" w:sz="0" w:space="0" w:color="auto"/>
        <w:right w:val="none" w:sz="0" w:space="0" w:color="auto"/>
      </w:divBdr>
    </w:div>
    <w:div w:id="1162236040">
      <w:bodyDiv w:val="1"/>
      <w:marLeft w:val="0"/>
      <w:marRight w:val="0"/>
      <w:marTop w:val="0"/>
      <w:marBottom w:val="0"/>
      <w:divBdr>
        <w:top w:val="none" w:sz="0" w:space="0" w:color="auto"/>
        <w:left w:val="none" w:sz="0" w:space="0" w:color="auto"/>
        <w:bottom w:val="none" w:sz="0" w:space="0" w:color="auto"/>
        <w:right w:val="none" w:sz="0" w:space="0" w:color="auto"/>
      </w:divBdr>
    </w:div>
    <w:div w:id="1185900203">
      <w:bodyDiv w:val="1"/>
      <w:marLeft w:val="0"/>
      <w:marRight w:val="0"/>
      <w:marTop w:val="0"/>
      <w:marBottom w:val="0"/>
      <w:divBdr>
        <w:top w:val="none" w:sz="0" w:space="0" w:color="auto"/>
        <w:left w:val="none" w:sz="0" w:space="0" w:color="auto"/>
        <w:bottom w:val="none" w:sz="0" w:space="0" w:color="auto"/>
        <w:right w:val="none" w:sz="0" w:space="0" w:color="auto"/>
      </w:divBdr>
    </w:div>
    <w:div w:id="1478645446">
      <w:bodyDiv w:val="1"/>
      <w:marLeft w:val="0"/>
      <w:marRight w:val="0"/>
      <w:marTop w:val="0"/>
      <w:marBottom w:val="0"/>
      <w:divBdr>
        <w:top w:val="none" w:sz="0" w:space="0" w:color="auto"/>
        <w:left w:val="none" w:sz="0" w:space="0" w:color="auto"/>
        <w:bottom w:val="none" w:sz="0" w:space="0" w:color="auto"/>
        <w:right w:val="none" w:sz="0" w:space="0" w:color="auto"/>
      </w:divBdr>
    </w:div>
    <w:div w:id="1508061144">
      <w:bodyDiv w:val="1"/>
      <w:marLeft w:val="0"/>
      <w:marRight w:val="0"/>
      <w:marTop w:val="0"/>
      <w:marBottom w:val="0"/>
      <w:divBdr>
        <w:top w:val="none" w:sz="0" w:space="0" w:color="auto"/>
        <w:left w:val="none" w:sz="0" w:space="0" w:color="auto"/>
        <w:bottom w:val="none" w:sz="0" w:space="0" w:color="auto"/>
        <w:right w:val="none" w:sz="0" w:space="0" w:color="auto"/>
      </w:divBdr>
    </w:div>
    <w:div w:id="1554273177">
      <w:bodyDiv w:val="1"/>
      <w:marLeft w:val="0"/>
      <w:marRight w:val="0"/>
      <w:marTop w:val="0"/>
      <w:marBottom w:val="0"/>
      <w:divBdr>
        <w:top w:val="none" w:sz="0" w:space="0" w:color="auto"/>
        <w:left w:val="none" w:sz="0" w:space="0" w:color="auto"/>
        <w:bottom w:val="none" w:sz="0" w:space="0" w:color="auto"/>
        <w:right w:val="none" w:sz="0" w:space="0" w:color="auto"/>
      </w:divBdr>
    </w:div>
    <w:div w:id="1782604456">
      <w:bodyDiv w:val="1"/>
      <w:marLeft w:val="0"/>
      <w:marRight w:val="0"/>
      <w:marTop w:val="0"/>
      <w:marBottom w:val="0"/>
      <w:divBdr>
        <w:top w:val="none" w:sz="0" w:space="0" w:color="auto"/>
        <w:left w:val="none" w:sz="0" w:space="0" w:color="auto"/>
        <w:bottom w:val="none" w:sz="0" w:space="0" w:color="auto"/>
        <w:right w:val="none" w:sz="0" w:space="0" w:color="auto"/>
      </w:divBdr>
    </w:div>
    <w:div w:id="1958296644">
      <w:bodyDiv w:val="1"/>
      <w:marLeft w:val="0"/>
      <w:marRight w:val="0"/>
      <w:marTop w:val="0"/>
      <w:marBottom w:val="0"/>
      <w:divBdr>
        <w:top w:val="none" w:sz="0" w:space="0" w:color="auto"/>
        <w:left w:val="none" w:sz="0" w:space="0" w:color="auto"/>
        <w:bottom w:val="none" w:sz="0" w:space="0" w:color="auto"/>
        <w:right w:val="none" w:sz="0" w:space="0" w:color="auto"/>
      </w:divBdr>
    </w:div>
    <w:div w:id="2051764759">
      <w:bodyDiv w:val="1"/>
      <w:marLeft w:val="0"/>
      <w:marRight w:val="0"/>
      <w:marTop w:val="0"/>
      <w:marBottom w:val="0"/>
      <w:divBdr>
        <w:top w:val="none" w:sz="0" w:space="0" w:color="auto"/>
        <w:left w:val="none" w:sz="0" w:space="0" w:color="auto"/>
        <w:bottom w:val="none" w:sz="0" w:space="0" w:color="auto"/>
        <w:right w:val="none" w:sz="0" w:space="0" w:color="auto"/>
      </w:divBdr>
    </w:div>
    <w:div w:id="206020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faktury.kogeneracja@energ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oter" Target="footer3.xml"/><Relationship Id="rId27"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5CFAD5ED05C544FA7F48EA6D2646BC9" ma:contentTypeVersion="7" ma:contentTypeDescription="Utwórz nowy dokument." ma:contentTypeScope="" ma:versionID="4c31aba9a4a492bee5e4b85263654068">
  <xsd:schema xmlns:xsd="http://www.w3.org/2001/XMLSchema" xmlns:xs="http://www.w3.org/2001/XMLSchema" xmlns:p="http://schemas.microsoft.com/office/2006/metadata/properties" xmlns:ns1="b6f51da7-4c65-4952-99f4-9b7d1366efbc" xmlns:ns3="363ea7a6-7aff-43e5-9ff2-0016d2301c29" targetNamespace="http://schemas.microsoft.com/office/2006/metadata/properties" ma:root="true" ma:fieldsID="bf48bfc97b06718a9881e2a1be28e3ee" ns1:_="" ns3:_="">
    <xsd:import namespace="b6f51da7-4c65-4952-99f4-9b7d1366efbc"/>
    <xsd:import namespace="363ea7a6-7aff-43e5-9ff2-0016d2301c29"/>
    <xsd:element name="properties">
      <xsd:complexType>
        <xsd:sequence>
          <xsd:element name="documentManagement">
            <xsd:complexType>
              <xsd:all>
                <xsd:element ref="ns1:Sp_x00f3__x0142_ka" minOccurs="0"/>
                <xsd:element ref="ns1:Koordynator" minOccurs="0"/>
                <xsd:element ref="ns1:Data_x0020_zawarcia" minOccurs="0"/>
                <xsd:element ref="ns1:Obowi_x0105_zuje_x0020_od" minOccurs="0"/>
                <xsd:element ref="ns1:Obowi_x0105_zuje_x0020_do"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f51da7-4c65-4952-99f4-9b7d1366efbc" elementFormDefault="qualified">
    <xsd:import namespace="http://schemas.microsoft.com/office/2006/documentManagement/types"/>
    <xsd:import namespace="http://schemas.microsoft.com/office/infopath/2007/PartnerControls"/>
    <xsd:element name="Sp_x00f3__x0142_ka" ma:index="0" nillable="true" ma:displayName="Spółka" ma:internalName="Sp_x00f3__x0142_ka">
      <xsd:simpleType>
        <xsd:restriction base="dms:Text">
          <xsd:maxLength value="255"/>
        </xsd:restriction>
      </xsd:simpleType>
    </xsd:element>
    <xsd:element name="Koordynator" ma:index="1" nillable="true" ma:displayName="Koordynator" ma:internalName="Koordynator">
      <xsd:simpleType>
        <xsd:restriction base="dms:Text">
          <xsd:maxLength value="255"/>
        </xsd:restriction>
      </xsd:simpleType>
    </xsd:element>
    <xsd:element name="Data_x0020_zawarcia" ma:index="2" nillable="true" ma:displayName="Data zawarcia" ma:format="DateOnly" ma:internalName="Data_x0020_zawarcia">
      <xsd:simpleType>
        <xsd:restriction base="dms:DateTime"/>
      </xsd:simpleType>
    </xsd:element>
    <xsd:element name="Obowi_x0105_zuje_x0020_od" ma:index="3" nillable="true" ma:displayName="Obowiązuje od" ma:format="DateOnly" ma:internalName="Obowi_x0105_zuje_x0020_od">
      <xsd:simpleType>
        <xsd:restriction base="dms:DateTime"/>
      </xsd:simpleType>
    </xsd:element>
    <xsd:element name="Obowi_x0105_zuje_x0020_do" ma:index="4" nillable="true" ma:displayName="Obowiązuje do" ma:format="DateOnly" ma:internalName="Obowi_x0105_zuje_x0020_do">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63ea7a6-7aff-43e5-9ff2-0016d2301c29"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 zawartości"/>
        <xsd:element ref="dc:title" minOccurs="0" maxOccurs="1" ma:index="5"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ordynator xmlns="b6f51da7-4c65-4952-99f4-9b7d1366efbc" xsi:nil="true"/>
    <Sp_x00f3__x0142_ka xmlns="b6f51da7-4c65-4952-99f4-9b7d1366efbc" xsi:nil="true"/>
    <Obowi_x0105_zuje_x0020_od xmlns="b6f51da7-4c65-4952-99f4-9b7d1366efbc" xsi:nil="true"/>
    <Data_x0020_zawarcia xmlns="b6f51da7-4c65-4952-99f4-9b7d1366efbc" xsi:nil="true"/>
    <Obowi_x0105_zuje_x0020_do xmlns="b6f51da7-4c65-4952-99f4-9b7d1366efb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98B06-5D00-441B-A09C-6CB818A9BF36}">
  <ds:schemaRefs>
    <ds:schemaRef ds:uri="http://schemas.openxmlformats.org/officeDocument/2006/bibliography"/>
  </ds:schemaRefs>
</ds:datastoreItem>
</file>

<file path=customXml/itemProps2.xml><?xml version="1.0" encoding="utf-8"?>
<ds:datastoreItem xmlns:ds="http://schemas.openxmlformats.org/officeDocument/2006/customXml" ds:itemID="{240A7850-5819-4F66-A3C2-899AC653D8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f51da7-4c65-4952-99f4-9b7d1366efbc"/>
    <ds:schemaRef ds:uri="363ea7a6-7aff-43e5-9ff2-0016d2301c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A0E428-803A-4800-ABA7-BCE303C97160}">
  <ds:schemaRefs>
    <ds:schemaRef ds:uri="http://schemas.microsoft.com/office/2006/metadata/properties"/>
    <ds:schemaRef ds:uri="http://schemas.microsoft.com/office/infopath/2007/PartnerControls"/>
    <ds:schemaRef ds:uri="b6f51da7-4c65-4952-99f4-9b7d1366efbc"/>
  </ds:schemaRefs>
</ds:datastoreItem>
</file>

<file path=customXml/itemProps4.xml><?xml version="1.0" encoding="utf-8"?>
<ds:datastoreItem xmlns:ds="http://schemas.openxmlformats.org/officeDocument/2006/customXml" ds:itemID="{8FEE7CA3-B042-4C61-8D3F-C009D48B45A3}">
  <ds:schemaRefs>
    <ds:schemaRef ds:uri="http://schemas.microsoft.com/sharepoint/v3/contenttype/forms"/>
  </ds:schemaRefs>
</ds:datastoreItem>
</file>

<file path=customXml/itemProps5.xml><?xml version="1.0" encoding="utf-8"?>
<ds:datastoreItem xmlns:ds="http://schemas.openxmlformats.org/officeDocument/2006/customXml" ds:itemID="{C80AFBCB-E761-4B95-9BA3-3C372F793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5458</Words>
  <Characters>32749</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EOP</Company>
  <LinksUpToDate>false</LinksUpToDate>
  <CharactersWithSpaces>38131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Frącki Zbigniew</dc:creator>
  <cp:lastModifiedBy>Daniłowicz Karol</cp:lastModifiedBy>
  <cp:revision>4</cp:revision>
  <cp:lastPrinted>2022-11-14T08:36:00Z</cp:lastPrinted>
  <dcterms:created xsi:type="dcterms:W3CDTF">2025-11-25T06:46:00Z</dcterms:created>
  <dcterms:modified xsi:type="dcterms:W3CDTF">2025-11-27T08:32:00Z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0x01010005CFAD5ED05C544FA7F48EA6D2646BC9</vt:lpwstr>
  </property>
</Properties>
</file>